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4C688" w14:textId="77777777" w:rsidR="000E102E" w:rsidRPr="00FB23F9" w:rsidRDefault="000E102E" w:rsidP="001F32DB">
      <w:pPr>
        <w:autoSpaceDE w:val="0"/>
        <w:rPr>
          <w:rFonts w:ascii="Arial" w:hAnsi="Arial" w:cs="Arial"/>
          <w:b/>
          <w:bCs/>
          <w:sz w:val="20"/>
          <w:szCs w:val="20"/>
        </w:rPr>
      </w:pPr>
    </w:p>
    <w:p w14:paraId="2401462B" w14:textId="77777777" w:rsidR="000E102E" w:rsidRPr="00FB23F9" w:rsidRDefault="000E102E">
      <w:pPr>
        <w:autoSpaceDE w:val="0"/>
        <w:jc w:val="center"/>
        <w:rPr>
          <w:rFonts w:ascii="Arial" w:hAnsi="Arial" w:cs="Arial"/>
          <w:b/>
          <w:bCs/>
          <w:sz w:val="32"/>
          <w:szCs w:val="32"/>
        </w:rPr>
      </w:pPr>
      <w:r w:rsidRPr="00FB23F9">
        <w:rPr>
          <w:rFonts w:ascii="Arial" w:hAnsi="Arial" w:cs="Arial"/>
          <w:b/>
          <w:bCs/>
          <w:sz w:val="32"/>
          <w:szCs w:val="32"/>
        </w:rPr>
        <w:t>SMLOUVA O DÍLO</w:t>
      </w:r>
    </w:p>
    <w:p w14:paraId="5FEDB5B6" w14:textId="77777777" w:rsidR="000E102E" w:rsidRPr="00FB23F9" w:rsidRDefault="000E102E">
      <w:pPr>
        <w:autoSpaceDE w:val="0"/>
        <w:jc w:val="center"/>
        <w:rPr>
          <w:rFonts w:ascii="Arial" w:hAnsi="Arial" w:cs="Arial"/>
          <w:b/>
          <w:bCs/>
          <w:sz w:val="20"/>
          <w:szCs w:val="20"/>
        </w:rPr>
      </w:pPr>
    </w:p>
    <w:p w14:paraId="3D60FC01" w14:textId="77777777" w:rsidR="000E102E" w:rsidRPr="00FB23F9" w:rsidRDefault="000E102E" w:rsidP="00F82657">
      <w:pPr>
        <w:autoSpaceDE w:val="0"/>
        <w:ind w:left="2127" w:firstLine="709"/>
        <w:rPr>
          <w:rFonts w:ascii="Arial" w:hAnsi="Arial" w:cs="Arial"/>
          <w:sz w:val="20"/>
          <w:szCs w:val="20"/>
        </w:rPr>
      </w:pPr>
      <w:r w:rsidRPr="00FB23F9">
        <w:rPr>
          <w:rFonts w:ascii="Arial" w:hAnsi="Arial" w:cs="Arial"/>
          <w:sz w:val="20"/>
          <w:szCs w:val="20"/>
        </w:rPr>
        <w:t xml:space="preserve">číslo objednatele: </w:t>
      </w:r>
      <w:r w:rsidR="00F82657" w:rsidRPr="00FB23F9">
        <w:rPr>
          <w:rFonts w:ascii="Arial" w:hAnsi="Arial" w:cs="Arial"/>
          <w:sz w:val="20"/>
          <w:szCs w:val="20"/>
        </w:rPr>
        <w:t>________</w:t>
      </w:r>
    </w:p>
    <w:p w14:paraId="4CB099FD" w14:textId="77777777" w:rsidR="000E102E" w:rsidRPr="00FB23F9" w:rsidRDefault="000E102E">
      <w:pPr>
        <w:autoSpaceDE w:val="0"/>
        <w:ind w:firstLine="360"/>
        <w:rPr>
          <w:rFonts w:ascii="Arial" w:hAnsi="Arial" w:cs="Arial"/>
          <w:b/>
          <w:bCs/>
          <w:sz w:val="20"/>
          <w:szCs w:val="20"/>
        </w:rPr>
      </w:pPr>
      <w:r w:rsidRPr="00FB23F9">
        <w:rPr>
          <w:rFonts w:ascii="Arial" w:hAnsi="Arial" w:cs="Arial"/>
          <w:sz w:val="20"/>
          <w:szCs w:val="20"/>
        </w:rPr>
        <w:tab/>
      </w:r>
      <w:r w:rsidRPr="00FB23F9">
        <w:rPr>
          <w:rFonts w:ascii="Arial" w:hAnsi="Arial" w:cs="Arial"/>
          <w:sz w:val="20"/>
          <w:szCs w:val="20"/>
        </w:rPr>
        <w:tab/>
      </w:r>
      <w:r w:rsidRPr="00FB23F9">
        <w:rPr>
          <w:rFonts w:ascii="Arial" w:hAnsi="Arial" w:cs="Arial"/>
          <w:sz w:val="20"/>
          <w:szCs w:val="20"/>
        </w:rPr>
        <w:tab/>
        <w:t xml:space="preserve">               </w:t>
      </w:r>
      <w:r w:rsidR="00830853" w:rsidRPr="00FB23F9">
        <w:rPr>
          <w:rFonts w:ascii="Arial" w:hAnsi="Arial" w:cs="Arial"/>
          <w:sz w:val="20"/>
          <w:szCs w:val="20"/>
        </w:rPr>
        <w:t xml:space="preserve">  </w:t>
      </w:r>
      <w:r w:rsidRPr="00FB23F9">
        <w:rPr>
          <w:rFonts w:ascii="Arial" w:hAnsi="Arial" w:cs="Arial"/>
          <w:sz w:val="20"/>
          <w:szCs w:val="20"/>
        </w:rPr>
        <w:t xml:space="preserve">číslo </w:t>
      </w:r>
      <w:r w:rsidR="00C33615" w:rsidRPr="00FB23F9">
        <w:rPr>
          <w:rFonts w:ascii="Arial" w:hAnsi="Arial" w:cs="Arial"/>
          <w:sz w:val="20"/>
          <w:szCs w:val="20"/>
        </w:rPr>
        <w:t>dodavatel</w:t>
      </w:r>
      <w:r w:rsidRPr="00FB23F9">
        <w:rPr>
          <w:rFonts w:ascii="Arial" w:hAnsi="Arial" w:cs="Arial"/>
          <w:sz w:val="20"/>
          <w:szCs w:val="20"/>
        </w:rPr>
        <w:t>e</w:t>
      </w:r>
      <w:r w:rsidR="00830853" w:rsidRPr="00FB23F9">
        <w:rPr>
          <w:rFonts w:ascii="Arial" w:hAnsi="Arial" w:cs="Arial"/>
          <w:sz w:val="20"/>
          <w:szCs w:val="20"/>
        </w:rPr>
        <w:t>:</w:t>
      </w:r>
      <w:r w:rsidRPr="00FB23F9">
        <w:rPr>
          <w:rFonts w:ascii="Arial" w:hAnsi="Arial" w:cs="Arial"/>
          <w:sz w:val="20"/>
          <w:szCs w:val="20"/>
        </w:rPr>
        <w:t xml:space="preserve"> </w:t>
      </w:r>
      <w:r w:rsidR="00F82657" w:rsidRPr="00FB23F9">
        <w:rPr>
          <w:rFonts w:ascii="Arial" w:hAnsi="Arial" w:cs="Arial"/>
          <w:sz w:val="20"/>
          <w:szCs w:val="20"/>
        </w:rPr>
        <w:t>________</w:t>
      </w:r>
    </w:p>
    <w:p w14:paraId="2E1060C5" w14:textId="77777777" w:rsidR="000E102E" w:rsidRPr="00FB23F9" w:rsidRDefault="000E102E">
      <w:pPr>
        <w:spacing w:line="240" w:lineRule="atLeast"/>
        <w:jc w:val="center"/>
        <w:rPr>
          <w:rFonts w:ascii="Arial" w:hAnsi="Arial" w:cs="Arial"/>
          <w:b/>
          <w:bCs/>
          <w:sz w:val="20"/>
          <w:szCs w:val="20"/>
        </w:rPr>
      </w:pPr>
    </w:p>
    <w:p w14:paraId="455D2195" w14:textId="77777777" w:rsidR="000E102E" w:rsidRPr="00FB23F9" w:rsidRDefault="000E102E">
      <w:pPr>
        <w:spacing w:line="240" w:lineRule="atLeast"/>
        <w:jc w:val="center"/>
        <w:rPr>
          <w:rFonts w:ascii="Arial" w:hAnsi="Arial" w:cs="Arial"/>
          <w:b/>
          <w:bCs/>
          <w:sz w:val="20"/>
          <w:szCs w:val="20"/>
        </w:rPr>
      </w:pPr>
    </w:p>
    <w:p w14:paraId="20DE3DED" w14:textId="2C905253" w:rsidR="000E102E" w:rsidRPr="00FB23F9" w:rsidRDefault="00F27DEE">
      <w:pPr>
        <w:autoSpaceDE w:val="0"/>
        <w:ind w:left="360"/>
        <w:jc w:val="center"/>
        <w:rPr>
          <w:rFonts w:ascii="Arial" w:hAnsi="Arial" w:cs="Arial"/>
          <w:b/>
          <w:bCs/>
        </w:rPr>
      </w:pPr>
      <w:r w:rsidRPr="00FB23F9">
        <w:rPr>
          <w:rFonts w:ascii="Arial" w:hAnsi="Arial" w:cs="Arial"/>
          <w:b/>
          <w:bCs/>
          <w:lang w:bidi="cs-CZ"/>
        </w:rPr>
        <w:t>„</w:t>
      </w:r>
      <w:r w:rsidR="004A253C" w:rsidRPr="004A253C">
        <w:rPr>
          <w:rFonts w:ascii="Arial" w:hAnsi="Arial" w:cs="Arial"/>
          <w:b/>
          <w:bCs/>
          <w:lang w:bidi="cs-CZ"/>
        </w:rPr>
        <w:t>Rekonstrukce sportovního areálu-Dvořákovo G a SOŠE, Kralupy n/V</w:t>
      </w:r>
      <w:r w:rsidR="00F82657" w:rsidRPr="00FB23F9">
        <w:rPr>
          <w:rFonts w:ascii="Arial" w:hAnsi="Arial" w:cs="Arial"/>
          <w:b/>
          <w:bCs/>
          <w:lang w:bidi="cs-CZ"/>
        </w:rPr>
        <w:t>“</w:t>
      </w:r>
    </w:p>
    <w:p w14:paraId="08FA7D0D" w14:textId="77777777" w:rsidR="000E102E" w:rsidRPr="00FB23F9" w:rsidRDefault="000E102E">
      <w:pPr>
        <w:autoSpaceDE w:val="0"/>
        <w:ind w:left="360"/>
        <w:jc w:val="center"/>
        <w:rPr>
          <w:rFonts w:ascii="Arial" w:hAnsi="Arial" w:cs="Arial"/>
          <w:b/>
          <w:bCs/>
          <w:sz w:val="20"/>
          <w:szCs w:val="20"/>
        </w:rPr>
      </w:pPr>
    </w:p>
    <w:p w14:paraId="0C9C07EF" w14:textId="77777777" w:rsidR="000E102E" w:rsidRPr="00FB23F9" w:rsidRDefault="000E102E" w:rsidP="00AC1A28">
      <w:pPr>
        <w:autoSpaceDE w:val="0"/>
        <w:spacing w:before="120" w:after="120" w:line="276" w:lineRule="auto"/>
        <w:rPr>
          <w:rFonts w:ascii="Arial" w:hAnsi="Arial" w:cs="Arial"/>
          <w:sz w:val="20"/>
          <w:szCs w:val="20"/>
        </w:rPr>
      </w:pPr>
      <w:r w:rsidRPr="00FB23F9">
        <w:rPr>
          <w:rFonts w:ascii="Arial" w:hAnsi="Arial" w:cs="Arial"/>
          <w:b/>
          <w:bCs/>
          <w:sz w:val="20"/>
          <w:szCs w:val="20"/>
        </w:rPr>
        <w:t>Smluvní strany</w:t>
      </w:r>
    </w:p>
    <w:p w14:paraId="58E915BE" w14:textId="77777777" w:rsidR="00A25534" w:rsidRPr="00FB23F9" w:rsidRDefault="00A25534" w:rsidP="00AC1A28">
      <w:pPr>
        <w:autoSpaceDE w:val="0"/>
        <w:spacing w:before="120" w:after="120" w:line="276" w:lineRule="auto"/>
        <w:rPr>
          <w:rFonts w:ascii="Arial" w:hAnsi="Arial" w:cs="Arial"/>
          <w:b/>
          <w:bCs/>
          <w:sz w:val="20"/>
          <w:szCs w:val="20"/>
        </w:rPr>
      </w:pPr>
      <w:r w:rsidRPr="00FB23F9">
        <w:rPr>
          <w:rFonts w:ascii="Arial" w:hAnsi="Arial" w:cs="Arial"/>
          <w:b/>
          <w:sz w:val="20"/>
          <w:szCs w:val="20"/>
        </w:rPr>
        <w:t>Objednatel</w:t>
      </w:r>
      <w:r w:rsidR="00C91AEC" w:rsidRPr="00FB23F9">
        <w:rPr>
          <w:rFonts w:ascii="Arial" w:hAnsi="Arial" w:cs="Arial"/>
          <w:b/>
          <w:sz w:val="20"/>
          <w:szCs w:val="20"/>
        </w:rPr>
        <w:t>:</w:t>
      </w:r>
    </w:p>
    <w:p w14:paraId="00F40387" w14:textId="2297B9FE" w:rsidR="002337D3" w:rsidRPr="00FB23F9" w:rsidRDefault="004A253C" w:rsidP="00AC1A28">
      <w:pPr>
        <w:widowControl/>
        <w:autoSpaceDN w:val="0"/>
        <w:spacing w:before="120" w:after="120" w:line="276" w:lineRule="auto"/>
        <w:jc w:val="left"/>
        <w:rPr>
          <w:rFonts w:ascii="Arial" w:hAnsi="Arial" w:cs="Arial"/>
          <w:b/>
          <w:kern w:val="3"/>
          <w:sz w:val="20"/>
          <w:szCs w:val="20"/>
        </w:rPr>
      </w:pPr>
      <w:r w:rsidRPr="004A253C">
        <w:rPr>
          <w:rFonts w:ascii="Arial" w:hAnsi="Arial" w:cs="Arial"/>
          <w:b/>
          <w:kern w:val="3"/>
          <w:sz w:val="20"/>
          <w:szCs w:val="20"/>
        </w:rPr>
        <w:t>Dvořákovo gymnázium a Střední odborná škola ekonomická, Kralupy nad Vltavou, Dvořákovo náměstí 800</w:t>
      </w:r>
      <w:r w:rsidR="002337D3" w:rsidRPr="00FB23F9">
        <w:rPr>
          <w:rFonts w:ascii="Arial" w:hAnsi="Arial" w:cs="Arial"/>
          <w:b/>
          <w:kern w:val="3"/>
          <w:sz w:val="20"/>
          <w:szCs w:val="20"/>
        </w:rPr>
        <w:t xml:space="preserve"> </w:t>
      </w:r>
    </w:p>
    <w:p w14:paraId="2C37FBEE" w14:textId="6C50B8C1" w:rsidR="00AF6948" w:rsidRPr="00FB23F9" w:rsidRDefault="00AF6948" w:rsidP="00AC1A28">
      <w:pPr>
        <w:widowControl/>
        <w:autoSpaceDN w:val="0"/>
        <w:spacing w:before="120" w:after="120" w:line="276" w:lineRule="auto"/>
        <w:jc w:val="left"/>
        <w:rPr>
          <w:rFonts w:ascii="Arial" w:hAnsi="Arial" w:cs="Arial"/>
          <w:kern w:val="3"/>
          <w:sz w:val="20"/>
          <w:szCs w:val="20"/>
        </w:rPr>
      </w:pPr>
      <w:r w:rsidRPr="00FB23F9">
        <w:rPr>
          <w:rFonts w:ascii="Arial" w:hAnsi="Arial" w:cs="Arial"/>
          <w:kern w:val="3"/>
          <w:sz w:val="20"/>
          <w:szCs w:val="20"/>
        </w:rPr>
        <w:t>Zastoupen:</w:t>
      </w:r>
      <w:r w:rsidR="00AC1A28">
        <w:rPr>
          <w:rFonts w:ascii="Arial" w:hAnsi="Arial" w:cs="Arial"/>
          <w:kern w:val="3"/>
          <w:sz w:val="20"/>
          <w:szCs w:val="20"/>
        </w:rPr>
        <w:tab/>
      </w:r>
      <w:r w:rsidR="004A253C" w:rsidRPr="004A253C">
        <w:rPr>
          <w:rFonts w:ascii="Arial" w:hAnsi="Arial" w:cs="Arial"/>
          <w:kern w:val="3"/>
          <w:sz w:val="20"/>
          <w:szCs w:val="20"/>
        </w:rPr>
        <w:t>RNDr. Andrej</w:t>
      </w:r>
      <w:r w:rsidR="004A253C">
        <w:rPr>
          <w:rFonts w:ascii="Arial" w:hAnsi="Arial" w:cs="Arial"/>
          <w:kern w:val="3"/>
          <w:sz w:val="20"/>
          <w:szCs w:val="20"/>
        </w:rPr>
        <w:t>em</w:t>
      </w:r>
      <w:r w:rsidR="004A253C" w:rsidRPr="004A253C">
        <w:rPr>
          <w:rFonts w:ascii="Arial" w:hAnsi="Arial" w:cs="Arial"/>
          <w:kern w:val="3"/>
          <w:sz w:val="20"/>
          <w:szCs w:val="20"/>
        </w:rPr>
        <w:t xml:space="preserve"> Plecháčk</w:t>
      </w:r>
      <w:r w:rsidR="004A253C">
        <w:rPr>
          <w:rFonts w:ascii="Arial" w:hAnsi="Arial" w:cs="Arial"/>
          <w:kern w:val="3"/>
          <w:sz w:val="20"/>
          <w:szCs w:val="20"/>
        </w:rPr>
        <w:t>em</w:t>
      </w:r>
      <w:r w:rsidR="0086125B" w:rsidRPr="0086125B">
        <w:rPr>
          <w:rFonts w:ascii="Arial" w:hAnsi="Arial" w:cs="Arial"/>
          <w:kern w:val="3"/>
          <w:sz w:val="20"/>
          <w:szCs w:val="20"/>
        </w:rPr>
        <w:t>, ředitel</w:t>
      </w:r>
      <w:r w:rsidR="004A253C">
        <w:rPr>
          <w:rFonts w:ascii="Arial" w:hAnsi="Arial" w:cs="Arial"/>
          <w:kern w:val="3"/>
          <w:sz w:val="20"/>
          <w:szCs w:val="20"/>
        </w:rPr>
        <w:t>em</w:t>
      </w:r>
      <w:r w:rsidR="0086125B" w:rsidRPr="0086125B">
        <w:rPr>
          <w:rFonts w:ascii="Arial" w:hAnsi="Arial" w:cs="Arial"/>
          <w:kern w:val="3"/>
          <w:sz w:val="20"/>
          <w:szCs w:val="20"/>
        </w:rPr>
        <w:t xml:space="preserve"> příspěvkové organizace</w:t>
      </w:r>
    </w:p>
    <w:p w14:paraId="7AC8A18A" w14:textId="67C65580" w:rsidR="00AF6948" w:rsidRPr="00FB23F9" w:rsidRDefault="00AF6948" w:rsidP="00AC1A28">
      <w:pPr>
        <w:widowControl/>
        <w:autoSpaceDN w:val="0"/>
        <w:spacing w:before="120" w:after="120" w:line="276" w:lineRule="auto"/>
        <w:jc w:val="left"/>
        <w:rPr>
          <w:rFonts w:ascii="Arial" w:hAnsi="Arial" w:cs="Arial"/>
          <w:bCs/>
          <w:kern w:val="3"/>
          <w:sz w:val="20"/>
          <w:szCs w:val="20"/>
          <w:lang w:bidi="cs-CZ"/>
        </w:rPr>
      </w:pPr>
      <w:r w:rsidRPr="00FB23F9">
        <w:rPr>
          <w:rFonts w:ascii="Arial" w:hAnsi="Arial" w:cs="Arial"/>
          <w:bCs/>
          <w:kern w:val="3"/>
          <w:sz w:val="20"/>
          <w:szCs w:val="20"/>
          <w:lang w:bidi="cs-CZ"/>
        </w:rPr>
        <w:t>IČ</w:t>
      </w:r>
      <w:r w:rsidR="00AC1A28">
        <w:rPr>
          <w:rFonts w:ascii="Arial" w:hAnsi="Arial" w:cs="Arial"/>
          <w:bCs/>
          <w:kern w:val="3"/>
          <w:sz w:val="20"/>
          <w:szCs w:val="20"/>
          <w:lang w:bidi="cs-CZ"/>
        </w:rPr>
        <w:t>O:</w:t>
      </w:r>
      <w:r w:rsidR="00AC1A28">
        <w:rPr>
          <w:rFonts w:ascii="Arial" w:hAnsi="Arial" w:cs="Arial"/>
          <w:bCs/>
          <w:kern w:val="3"/>
          <w:sz w:val="20"/>
          <w:szCs w:val="20"/>
          <w:lang w:bidi="cs-CZ"/>
        </w:rPr>
        <w:tab/>
      </w:r>
      <w:r w:rsidR="00AC1A28">
        <w:rPr>
          <w:rFonts w:ascii="Arial" w:hAnsi="Arial" w:cs="Arial"/>
          <w:bCs/>
          <w:kern w:val="3"/>
          <w:sz w:val="20"/>
          <w:szCs w:val="20"/>
          <w:lang w:bidi="cs-CZ"/>
        </w:rPr>
        <w:tab/>
      </w:r>
      <w:r w:rsidR="004A253C" w:rsidRPr="004A253C">
        <w:rPr>
          <w:rFonts w:ascii="Arial" w:hAnsi="Arial" w:cs="Arial"/>
          <w:bCs/>
          <w:kern w:val="3"/>
          <w:sz w:val="20"/>
          <w:szCs w:val="20"/>
          <w:lang w:bidi="cs-CZ"/>
        </w:rPr>
        <w:t>495</w:t>
      </w:r>
      <w:r w:rsidR="004A253C">
        <w:rPr>
          <w:rFonts w:ascii="Arial" w:hAnsi="Arial" w:cs="Arial"/>
          <w:bCs/>
          <w:kern w:val="3"/>
          <w:sz w:val="20"/>
          <w:szCs w:val="20"/>
          <w:lang w:bidi="cs-CZ"/>
        </w:rPr>
        <w:t xml:space="preserve"> </w:t>
      </w:r>
      <w:r w:rsidR="004A253C" w:rsidRPr="004A253C">
        <w:rPr>
          <w:rFonts w:ascii="Arial" w:hAnsi="Arial" w:cs="Arial"/>
          <w:bCs/>
          <w:kern w:val="3"/>
          <w:sz w:val="20"/>
          <w:szCs w:val="20"/>
          <w:lang w:bidi="cs-CZ"/>
        </w:rPr>
        <w:t>18</w:t>
      </w:r>
      <w:r w:rsidR="004A253C">
        <w:rPr>
          <w:rFonts w:ascii="Arial" w:hAnsi="Arial" w:cs="Arial"/>
          <w:bCs/>
          <w:kern w:val="3"/>
          <w:sz w:val="20"/>
          <w:szCs w:val="20"/>
          <w:lang w:bidi="cs-CZ"/>
        </w:rPr>
        <w:t xml:space="preserve"> </w:t>
      </w:r>
      <w:r w:rsidR="004A253C" w:rsidRPr="004A253C">
        <w:rPr>
          <w:rFonts w:ascii="Arial" w:hAnsi="Arial" w:cs="Arial"/>
          <w:bCs/>
          <w:kern w:val="3"/>
          <w:sz w:val="20"/>
          <w:szCs w:val="20"/>
          <w:lang w:bidi="cs-CZ"/>
        </w:rPr>
        <w:t>925</w:t>
      </w:r>
    </w:p>
    <w:p w14:paraId="7DEA2CCB" w14:textId="4137BDA4" w:rsidR="00F82657" w:rsidRPr="00FB23F9" w:rsidRDefault="00AF6948" w:rsidP="00AC1A28">
      <w:pPr>
        <w:widowControl/>
        <w:autoSpaceDN w:val="0"/>
        <w:spacing w:before="120" w:after="120" w:line="276" w:lineRule="auto"/>
        <w:jc w:val="left"/>
        <w:rPr>
          <w:rFonts w:ascii="Arial" w:hAnsi="Arial" w:cs="Arial"/>
          <w:bCs/>
          <w:kern w:val="3"/>
          <w:sz w:val="20"/>
          <w:szCs w:val="20"/>
          <w:lang w:bidi="cs-CZ"/>
        </w:rPr>
      </w:pPr>
      <w:r w:rsidRPr="00FB23F9">
        <w:rPr>
          <w:rFonts w:ascii="Arial" w:hAnsi="Arial" w:cs="Arial"/>
          <w:bCs/>
          <w:kern w:val="3"/>
          <w:sz w:val="20"/>
          <w:szCs w:val="20"/>
          <w:lang w:bidi="cs-CZ"/>
        </w:rPr>
        <w:t xml:space="preserve">Se sídlem: </w:t>
      </w:r>
      <w:r w:rsidR="00AC1A28">
        <w:rPr>
          <w:rFonts w:ascii="Arial" w:hAnsi="Arial" w:cs="Arial"/>
          <w:bCs/>
          <w:kern w:val="3"/>
          <w:sz w:val="20"/>
          <w:szCs w:val="20"/>
          <w:lang w:bidi="cs-CZ"/>
        </w:rPr>
        <w:tab/>
      </w:r>
      <w:r w:rsidR="004A253C" w:rsidRPr="004A253C">
        <w:rPr>
          <w:rFonts w:ascii="Arial" w:hAnsi="Arial" w:cs="Arial"/>
          <w:bCs/>
          <w:kern w:val="3"/>
          <w:sz w:val="20"/>
          <w:szCs w:val="20"/>
          <w:lang w:bidi="cs-CZ"/>
        </w:rPr>
        <w:t>Dvořákovo náměstí 800</w:t>
      </w:r>
      <w:r w:rsidR="004A253C">
        <w:rPr>
          <w:rFonts w:ascii="Arial" w:hAnsi="Arial" w:cs="Arial"/>
          <w:bCs/>
          <w:kern w:val="3"/>
          <w:sz w:val="20"/>
          <w:szCs w:val="20"/>
          <w:lang w:bidi="cs-CZ"/>
        </w:rPr>
        <w:t xml:space="preserve">, </w:t>
      </w:r>
      <w:r w:rsidR="004A253C" w:rsidRPr="004A253C">
        <w:rPr>
          <w:rFonts w:ascii="Arial" w:hAnsi="Arial" w:cs="Arial"/>
          <w:bCs/>
          <w:kern w:val="3"/>
          <w:sz w:val="20"/>
          <w:szCs w:val="20"/>
          <w:lang w:bidi="cs-CZ"/>
        </w:rPr>
        <w:t>278 53 Kralupy nad Vltavou</w:t>
      </w:r>
    </w:p>
    <w:p w14:paraId="1BC56182" w14:textId="4CC18CE2" w:rsidR="00A25534" w:rsidRPr="00FB23F9" w:rsidRDefault="00A25534" w:rsidP="00AC1A28">
      <w:pPr>
        <w:autoSpaceDE w:val="0"/>
        <w:spacing w:before="120" w:after="120" w:line="276" w:lineRule="auto"/>
        <w:rPr>
          <w:rFonts w:ascii="Arial" w:hAnsi="Arial" w:cs="Arial"/>
          <w:sz w:val="20"/>
          <w:szCs w:val="20"/>
        </w:rPr>
      </w:pPr>
      <w:r w:rsidRPr="00FB23F9">
        <w:rPr>
          <w:rFonts w:ascii="Arial" w:hAnsi="Arial" w:cs="Arial"/>
          <w:sz w:val="20"/>
          <w:szCs w:val="20"/>
        </w:rPr>
        <w:t>Bank</w:t>
      </w:r>
      <w:r w:rsidR="00AC1A28">
        <w:rPr>
          <w:rFonts w:ascii="Arial" w:hAnsi="Arial" w:cs="Arial"/>
          <w:sz w:val="20"/>
          <w:szCs w:val="20"/>
        </w:rPr>
        <w:t>.</w:t>
      </w:r>
      <w:r w:rsidRPr="00FB23F9">
        <w:rPr>
          <w:rFonts w:ascii="Arial" w:hAnsi="Arial" w:cs="Arial"/>
          <w:sz w:val="20"/>
          <w:szCs w:val="20"/>
        </w:rPr>
        <w:t xml:space="preserve"> spojení:</w:t>
      </w:r>
      <w:r w:rsidR="002B4391" w:rsidRPr="00FB23F9">
        <w:rPr>
          <w:rFonts w:ascii="Arial" w:hAnsi="Arial" w:cs="Arial"/>
          <w:sz w:val="20"/>
          <w:szCs w:val="20"/>
        </w:rPr>
        <w:t xml:space="preserve"> </w:t>
      </w:r>
      <w:r w:rsidR="00804F38">
        <w:rPr>
          <w:rFonts w:ascii="Arial" w:hAnsi="Arial" w:cs="Arial"/>
          <w:sz w:val="20"/>
          <w:szCs w:val="20"/>
        </w:rPr>
        <w:tab/>
      </w:r>
      <w:r w:rsidR="0092066B">
        <w:rPr>
          <w:rFonts w:ascii="Arial" w:hAnsi="Arial" w:cs="Arial"/>
          <w:sz w:val="20"/>
          <w:szCs w:val="20"/>
        </w:rPr>
        <w:t>Komerční banka, a. s.</w:t>
      </w:r>
    </w:p>
    <w:p w14:paraId="7E3A7225" w14:textId="2BD50DD1" w:rsidR="00AA1A2C" w:rsidRPr="00FB23F9" w:rsidRDefault="002B4391" w:rsidP="00AC1A28">
      <w:pPr>
        <w:autoSpaceDE w:val="0"/>
        <w:spacing w:before="120" w:after="120" w:line="276" w:lineRule="auto"/>
        <w:rPr>
          <w:rFonts w:ascii="Arial" w:hAnsi="Arial" w:cs="Arial"/>
          <w:sz w:val="20"/>
          <w:szCs w:val="20"/>
        </w:rPr>
      </w:pPr>
      <w:r w:rsidRPr="00FB23F9">
        <w:rPr>
          <w:rFonts w:ascii="Arial" w:hAnsi="Arial" w:cs="Arial"/>
          <w:sz w:val="20"/>
          <w:szCs w:val="20"/>
        </w:rPr>
        <w:t xml:space="preserve">Číslo účtu: </w:t>
      </w:r>
      <w:r w:rsidR="00804F38">
        <w:rPr>
          <w:rFonts w:ascii="Arial" w:hAnsi="Arial" w:cs="Arial"/>
          <w:sz w:val="20"/>
          <w:szCs w:val="20"/>
        </w:rPr>
        <w:tab/>
      </w:r>
      <w:r w:rsidR="0092066B" w:rsidRPr="00D50285">
        <w:rPr>
          <w:rFonts w:ascii="Arial" w:hAnsi="Arial" w:cs="Arial"/>
          <w:color w:val="212529"/>
          <w:sz w:val="20"/>
          <w:szCs w:val="20"/>
          <w:shd w:val="clear" w:color="auto" w:fill="FFFFFF"/>
        </w:rPr>
        <w:t>19-0233220207/0100</w:t>
      </w:r>
    </w:p>
    <w:p w14:paraId="2339DEF1" w14:textId="77777777" w:rsidR="000E102E" w:rsidRPr="00FB23F9" w:rsidRDefault="008A0F39" w:rsidP="00AC1A28">
      <w:pPr>
        <w:spacing w:before="120" w:after="120" w:line="276" w:lineRule="auto"/>
        <w:rPr>
          <w:rFonts w:ascii="Arial" w:hAnsi="Arial" w:cs="Arial"/>
          <w:b/>
          <w:bCs/>
          <w:sz w:val="20"/>
          <w:szCs w:val="20"/>
        </w:rPr>
      </w:pPr>
      <w:r w:rsidRPr="00FB23F9">
        <w:rPr>
          <w:rFonts w:ascii="Arial" w:hAnsi="Arial" w:cs="Arial"/>
          <w:sz w:val="20"/>
          <w:szCs w:val="20"/>
        </w:rPr>
        <w:t>dále jen „</w:t>
      </w:r>
      <w:r w:rsidRPr="00FB23F9">
        <w:rPr>
          <w:rFonts w:ascii="Arial" w:hAnsi="Arial" w:cs="Arial"/>
          <w:b/>
          <w:sz w:val="20"/>
          <w:szCs w:val="20"/>
        </w:rPr>
        <w:t>objednatel</w:t>
      </w:r>
      <w:r w:rsidRPr="00FB23F9">
        <w:rPr>
          <w:rFonts w:ascii="Arial" w:hAnsi="Arial" w:cs="Arial"/>
          <w:sz w:val="20"/>
          <w:szCs w:val="20"/>
        </w:rPr>
        <w:t>“</w:t>
      </w:r>
    </w:p>
    <w:p w14:paraId="7E2A93CC" w14:textId="77777777" w:rsidR="00C91AEC" w:rsidRPr="00FB23F9" w:rsidRDefault="00C91AEC" w:rsidP="00AC1A28">
      <w:pPr>
        <w:spacing w:before="120" w:after="120" w:line="276" w:lineRule="auto"/>
        <w:rPr>
          <w:rFonts w:ascii="Arial" w:hAnsi="Arial" w:cs="Arial"/>
          <w:b/>
          <w:bCs/>
          <w:sz w:val="20"/>
          <w:szCs w:val="20"/>
        </w:rPr>
      </w:pPr>
    </w:p>
    <w:p w14:paraId="4274E78E" w14:textId="77777777" w:rsidR="000E102E" w:rsidRPr="00FB23F9" w:rsidRDefault="000E102E" w:rsidP="00AC1A28">
      <w:pPr>
        <w:spacing w:before="120" w:after="120" w:line="276" w:lineRule="auto"/>
        <w:rPr>
          <w:rFonts w:ascii="Arial" w:hAnsi="Arial" w:cs="Arial"/>
          <w:bCs/>
          <w:sz w:val="20"/>
          <w:szCs w:val="20"/>
        </w:rPr>
      </w:pPr>
      <w:r w:rsidRPr="00FB23F9">
        <w:rPr>
          <w:rFonts w:ascii="Arial" w:hAnsi="Arial" w:cs="Arial"/>
          <w:bCs/>
          <w:sz w:val="20"/>
          <w:szCs w:val="20"/>
        </w:rPr>
        <w:t>a</w:t>
      </w:r>
    </w:p>
    <w:p w14:paraId="19E40289" w14:textId="77777777" w:rsidR="000E102E" w:rsidRPr="00FB23F9" w:rsidRDefault="000E102E" w:rsidP="00AC1A28">
      <w:pPr>
        <w:spacing w:before="120" w:after="120" w:line="276" w:lineRule="auto"/>
        <w:rPr>
          <w:rFonts w:ascii="Arial" w:hAnsi="Arial" w:cs="Arial"/>
          <w:b/>
          <w:bCs/>
          <w:sz w:val="20"/>
          <w:szCs w:val="20"/>
        </w:rPr>
      </w:pPr>
    </w:p>
    <w:p w14:paraId="5B421457" w14:textId="77777777" w:rsidR="00C91AEC" w:rsidRPr="00FB23F9" w:rsidRDefault="00C33615" w:rsidP="00AC1A28">
      <w:pPr>
        <w:widowControl/>
        <w:suppressAutoHyphens w:val="0"/>
        <w:spacing w:before="120" w:after="120" w:line="276" w:lineRule="auto"/>
        <w:jc w:val="left"/>
        <w:textAlignment w:val="auto"/>
        <w:rPr>
          <w:rFonts w:ascii="Arial" w:hAnsi="Arial" w:cs="Arial"/>
          <w:b/>
          <w:sz w:val="20"/>
          <w:szCs w:val="20"/>
          <w:lang w:eastAsia="cs-CZ"/>
        </w:rPr>
      </w:pPr>
      <w:r w:rsidRPr="00FB23F9">
        <w:rPr>
          <w:rFonts w:ascii="Arial" w:hAnsi="Arial" w:cs="Arial"/>
          <w:b/>
          <w:sz w:val="20"/>
          <w:szCs w:val="20"/>
          <w:lang w:eastAsia="cs-CZ"/>
        </w:rPr>
        <w:t>Dodavatel</w:t>
      </w:r>
      <w:r w:rsidR="00C91AEC" w:rsidRPr="00FB23F9">
        <w:rPr>
          <w:rFonts w:ascii="Arial" w:hAnsi="Arial" w:cs="Arial"/>
          <w:b/>
          <w:sz w:val="20"/>
          <w:szCs w:val="20"/>
          <w:lang w:eastAsia="cs-CZ"/>
        </w:rPr>
        <w:t xml:space="preserve">: </w:t>
      </w:r>
    </w:p>
    <w:p w14:paraId="11132DE4" w14:textId="77777777" w:rsidR="00C91AEC" w:rsidRPr="00FB23F9" w:rsidRDefault="00C91AEC" w:rsidP="00AC1A28">
      <w:pPr>
        <w:widowControl/>
        <w:suppressAutoHyphens w:val="0"/>
        <w:spacing w:before="120" w:after="120" w:line="276" w:lineRule="auto"/>
        <w:jc w:val="left"/>
        <w:textAlignment w:val="auto"/>
        <w:rPr>
          <w:rFonts w:ascii="Arial" w:hAnsi="Arial" w:cs="Arial"/>
          <w:b/>
          <w:sz w:val="20"/>
          <w:szCs w:val="20"/>
          <w:lang w:eastAsia="cs-CZ"/>
        </w:rPr>
      </w:pPr>
      <w:r w:rsidRPr="00FB23F9">
        <w:rPr>
          <w:rFonts w:ascii="Arial" w:hAnsi="Arial" w:cs="Arial"/>
          <w:sz w:val="20"/>
          <w:szCs w:val="20"/>
          <w:highlight w:val="yellow"/>
          <w:lang w:eastAsia="cs-CZ"/>
        </w:rPr>
        <w:t xml:space="preserve">[DOPLNÍ </w:t>
      </w:r>
      <w:r w:rsidR="00C33615" w:rsidRPr="00FB23F9">
        <w:rPr>
          <w:rFonts w:ascii="Arial" w:hAnsi="Arial" w:cs="Arial"/>
          <w:sz w:val="20"/>
          <w:szCs w:val="20"/>
          <w:highlight w:val="yellow"/>
          <w:lang w:eastAsia="cs-CZ"/>
        </w:rPr>
        <w:t>DODAVATEL</w:t>
      </w:r>
      <w:r w:rsidRPr="00FB23F9">
        <w:rPr>
          <w:rFonts w:ascii="Arial" w:hAnsi="Arial" w:cs="Arial"/>
          <w:sz w:val="20"/>
          <w:szCs w:val="20"/>
          <w:highlight w:val="yellow"/>
          <w:lang w:eastAsia="cs-CZ"/>
        </w:rPr>
        <w:t>]</w:t>
      </w:r>
      <w:r w:rsidRPr="00FB23F9">
        <w:rPr>
          <w:rFonts w:ascii="Arial" w:hAnsi="Arial" w:cs="Arial"/>
          <w:sz w:val="20"/>
          <w:szCs w:val="20"/>
          <w:lang w:eastAsia="cs-CZ"/>
        </w:rPr>
        <w:tab/>
      </w:r>
      <w:r w:rsidRPr="00FB23F9">
        <w:rPr>
          <w:rFonts w:ascii="Arial" w:hAnsi="Arial" w:cs="Arial"/>
          <w:sz w:val="20"/>
          <w:szCs w:val="20"/>
          <w:lang w:eastAsia="cs-CZ"/>
        </w:rPr>
        <w:tab/>
      </w:r>
    </w:p>
    <w:p w14:paraId="27D446F7" w14:textId="77777777" w:rsidR="00C91AEC" w:rsidRPr="00FB23F9" w:rsidRDefault="00C91AEC" w:rsidP="00AC1A28">
      <w:pPr>
        <w:widowControl/>
        <w:tabs>
          <w:tab w:val="left" w:pos="1134"/>
        </w:tabs>
        <w:suppressAutoHyphens w:val="0"/>
        <w:spacing w:before="120" w:after="120" w:line="276" w:lineRule="auto"/>
        <w:ind w:left="567" w:hanging="567"/>
        <w:jc w:val="left"/>
        <w:textAlignment w:val="auto"/>
        <w:rPr>
          <w:rFonts w:ascii="Arial" w:hAnsi="Arial" w:cs="Arial"/>
          <w:sz w:val="20"/>
          <w:szCs w:val="20"/>
          <w:lang w:eastAsia="cs-CZ"/>
        </w:rPr>
      </w:pPr>
      <w:r w:rsidRPr="00FB23F9">
        <w:rPr>
          <w:rFonts w:ascii="Arial" w:hAnsi="Arial" w:cs="Arial"/>
          <w:sz w:val="20"/>
          <w:szCs w:val="20"/>
          <w:lang w:eastAsia="cs-CZ"/>
        </w:rPr>
        <w:t>sídlo:</w:t>
      </w:r>
      <w:r w:rsidRPr="00FB23F9">
        <w:rPr>
          <w:rFonts w:ascii="Arial" w:hAnsi="Arial" w:cs="Arial"/>
          <w:sz w:val="20"/>
          <w:szCs w:val="20"/>
          <w:lang w:eastAsia="cs-CZ"/>
        </w:rPr>
        <w:tab/>
      </w:r>
      <w:r w:rsidRPr="00FB23F9">
        <w:rPr>
          <w:rFonts w:ascii="Arial" w:hAnsi="Arial" w:cs="Arial"/>
          <w:sz w:val="20"/>
          <w:szCs w:val="20"/>
          <w:lang w:eastAsia="cs-CZ"/>
        </w:rPr>
        <w:tab/>
      </w:r>
      <w:r w:rsidRPr="00FB23F9">
        <w:rPr>
          <w:rFonts w:ascii="Arial" w:hAnsi="Arial" w:cs="Arial"/>
          <w:sz w:val="20"/>
          <w:szCs w:val="20"/>
          <w:lang w:eastAsia="cs-CZ"/>
        </w:rPr>
        <w:tab/>
      </w:r>
      <w:r w:rsidRPr="00FB23F9">
        <w:rPr>
          <w:rFonts w:ascii="Arial" w:hAnsi="Arial" w:cs="Arial"/>
          <w:sz w:val="20"/>
          <w:szCs w:val="20"/>
          <w:highlight w:val="yellow"/>
          <w:lang w:eastAsia="cs-CZ"/>
        </w:rPr>
        <w:t xml:space="preserve">[DOPLNÍ </w:t>
      </w:r>
      <w:r w:rsidR="00C33615" w:rsidRPr="00FB23F9">
        <w:rPr>
          <w:rFonts w:ascii="Arial" w:hAnsi="Arial" w:cs="Arial"/>
          <w:sz w:val="20"/>
          <w:szCs w:val="20"/>
          <w:highlight w:val="yellow"/>
          <w:lang w:eastAsia="cs-CZ"/>
        </w:rPr>
        <w:t>DODAVATEL</w:t>
      </w:r>
      <w:r w:rsidRPr="00FB23F9">
        <w:rPr>
          <w:rFonts w:ascii="Arial" w:hAnsi="Arial" w:cs="Arial"/>
          <w:sz w:val="20"/>
          <w:szCs w:val="20"/>
          <w:highlight w:val="yellow"/>
          <w:lang w:eastAsia="cs-CZ"/>
        </w:rPr>
        <w:t>]</w:t>
      </w:r>
      <w:r w:rsidRPr="00FB23F9">
        <w:rPr>
          <w:rFonts w:ascii="Arial" w:hAnsi="Arial" w:cs="Arial"/>
          <w:sz w:val="20"/>
          <w:szCs w:val="20"/>
          <w:lang w:eastAsia="cs-CZ"/>
        </w:rPr>
        <w:tab/>
      </w:r>
      <w:r w:rsidRPr="00FB23F9">
        <w:rPr>
          <w:rFonts w:ascii="Arial" w:hAnsi="Arial" w:cs="Arial"/>
          <w:sz w:val="20"/>
          <w:szCs w:val="20"/>
          <w:lang w:eastAsia="cs-CZ"/>
        </w:rPr>
        <w:tab/>
      </w:r>
    </w:p>
    <w:p w14:paraId="15B341FB" w14:textId="77777777" w:rsidR="00C91AEC" w:rsidRPr="00FB23F9" w:rsidRDefault="00C91AEC" w:rsidP="00AC1A28">
      <w:pPr>
        <w:widowControl/>
        <w:suppressAutoHyphens w:val="0"/>
        <w:spacing w:before="120" w:after="120" w:line="276" w:lineRule="auto"/>
        <w:jc w:val="left"/>
        <w:textAlignment w:val="auto"/>
        <w:rPr>
          <w:rFonts w:ascii="Arial" w:hAnsi="Arial" w:cs="Arial"/>
          <w:sz w:val="20"/>
          <w:szCs w:val="20"/>
          <w:lang w:eastAsia="cs-CZ"/>
        </w:rPr>
      </w:pPr>
      <w:r w:rsidRPr="00FB23F9">
        <w:rPr>
          <w:rFonts w:ascii="Arial" w:hAnsi="Arial" w:cs="Arial"/>
          <w:sz w:val="20"/>
          <w:szCs w:val="20"/>
          <w:lang w:eastAsia="cs-CZ"/>
        </w:rPr>
        <w:t>zastoupená:</w:t>
      </w:r>
      <w:r w:rsidRPr="00FB23F9">
        <w:rPr>
          <w:rFonts w:ascii="Arial" w:hAnsi="Arial" w:cs="Arial"/>
          <w:sz w:val="20"/>
          <w:szCs w:val="20"/>
          <w:lang w:eastAsia="cs-CZ"/>
        </w:rPr>
        <w:tab/>
      </w:r>
      <w:r w:rsidRPr="00FB23F9">
        <w:rPr>
          <w:rFonts w:ascii="Arial" w:hAnsi="Arial" w:cs="Arial"/>
          <w:sz w:val="20"/>
          <w:szCs w:val="20"/>
          <w:highlight w:val="yellow"/>
          <w:lang w:eastAsia="cs-CZ"/>
        </w:rPr>
        <w:t xml:space="preserve">[DOPLNÍ </w:t>
      </w:r>
      <w:r w:rsidR="00C33615" w:rsidRPr="00FB23F9">
        <w:rPr>
          <w:rFonts w:ascii="Arial" w:hAnsi="Arial" w:cs="Arial"/>
          <w:sz w:val="20"/>
          <w:szCs w:val="20"/>
          <w:highlight w:val="yellow"/>
          <w:lang w:eastAsia="cs-CZ"/>
        </w:rPr>
        <w:t>DODAVATEL</w:t>
      </w:r>
      <w:r w:rsidRPr="00FB23F9">
        <w:rPr>
          <w:rFonts w:ascii="Arial" w:hAnsi="Arial" w:cs="Arial"/>
          <w:sz w:val="20"/>
          <w:szCs w:val="20"/>
          <w:highlight w:val="yellow"/>
          <w:lang w:eastAsia="cs-CZ"/>
        </w:rPr>
        <w:t>]</w:t>
      </w:r>
      <w:r w:rsidRPr="00FB23F9">
        <w:rPr>
          <w:rFonts w:ascii="Arial" w:hAnsi="Arial" w:cs="Arial"/>
          <w:sz w:val="20"/>
          <w:szCs w:val="20"/>
          <w:lang w:eastAsia="cs-CZ"/>
        </w:rPr>
        <w:tab/>
      </w:r>
      <w:r w:rsidRPr="00FB23F9">
        <w:rPr>
          <w:rFonts w:ascii="Arial" w:hAnsi="Arial" w:cs="Arial"/>
          <w:sz w:val="20"/>
          <w:szCs w:val="20"/>
          <w:lang w:eastAsia="cs-CZ"/>
        </w:rPr>
        <w:tab/>
      </w:r>
    </w:p>
    <w:p w14:paraId="18F70244" w14:textId="77777777" w:rsidR="00C91AEC" w:rsidRPr="00FB23F9" w:rsidRDefault="00C91AEC" w:rsidP="00AC1A28">
      <w:pPr>
        <w:widowControl/>
        <w:suppressAutoHyphens w:val="0"/>
        <w:spacing w:before="120" w:after="120" w:line="276" w:lineRule="auto"/>
        <w:jc w:val="left"/>
        <w:textAlignment w:val="auto"/>
        <w:rPr>
          <w:rFonts w:ascii="Arial" w:hAnsi="Arial" w:cs="Arial"/>
          <w:sz w:val="20"/>
          <w:szCs w:val="20"/>
          <w:lang w:eastAsia="cs-CZ"/>
        </w:rPr>
      </w:pPr>
      <w:r w:rsidRPr="00FB23F9">
        <w:rPr>
          <w:rFonts w:ascii="Arial" w:hAnsi="Arial" w:cs="Arial"/>
          <w:sz w:val="20"/>
          <w:szCs w:val="20"/>
          <w:lang w:eastAsia="cs-CZ"/>
        </w:rPr>
        <w:t>bank. spojení:</w:t>
      </w:r>
      <w:r w:rsidRPr="00FB23F9">
        <w:rPr>
          <w:rFonts w:ascii="Arial" w:hAnsi="Arial" w:cs="Arial"/>
          <w:sz w:val="20"/>
          <w:szCs w:val="20"/>
          <w:lang w:eastAsia="cs-CZ"/>
        </w:rPr>
        <w:tab/>
      </w:r>
      <w:r w:rsidRPr="00FB23F9">
        <w:rPr>
          <w:rFonts w:ascii="Arial" w:hAnsi="Arial" w:cs="Arial"/>
          <w:sz w:val="20"/>
          <w:szCs w:val="20"/>
          <w:highlight w:val="yellow"/>
          <w:lang w:eastAsia="cs-CZ"/>
        </w:rPr>
        <w:t xml:space="preserve">[DOPLNÍ </w:t>
      </w:r>
      <w:r w:rsidR="00C33615" w:rsidRPr="00FB23F9">
        <w:rPr>
          <w:rFonts w:ascii="Arial" w:hAnsi="Arial" w:cs="Arial"/>
          <w:sz w:val="20"/>
          <w:szCs w:val="20"/>
          <w:highlight w:val="yellow"/>
          <w:lang w:eastAsia="cs-CZ"/>
        </w:rPr>
        <w:t>DODAVATEL</w:t>
      </w:r>
      <w:r w:rsidRPr="00FB23F9">
        <w:rPr>
          <w:rFonts w:ascii="Arial" w:hAnsi="Arial" w:cs="Arial"/>
          <w:sz w:val="20"/>
          <w:szCs w:val="20"/>
          <w:highlight w:val="yellow"/>
          <w:lang w:eastAsia="cs-CZ"/>
        </w:rPr>
        <w:t>]</w:t>
      </w:r>
      <w:r w:rsidRPr="00FB23F9">
        <w:rPr>
          <w:rFonts w:ascii="Arial" w:hAnsi="Arial" w:cs="Arial"/>
          <w:sz w:val="20"/>
          <w:szCs w:val="20"/>
          <w:lang w:eastAsia="cs-CZ"/>
        </w:rPr>
        <w:tab/>
      </w:r>
      <w:r w:rsidRPr="00FB23F9">
        <w:rPr>
          <w:rFonts w:ascii="Arial" w:hAnsi="Arial" w:cs="Arial"/>
          <w:sz w:val="20"/>
          <w:szCs w:val="20"/>
          <w:lang w:eastAsia="cs-CZ"/>
        </w:rPr>
        <w:tab/>
      </w:r>
    </w:p>
    <w:p w14:paraId="571EBA80" w14:textId="77777777" w:rsidR="00C91AEC" w:rsidRPr="00FB23F9" w:rsidRDefault="00C91AEC" w:rsidP="00AC1A28">
      <w:pPr>
        <w:widowControl/>
        <w:suppressAutoHyphens w:val="0"/>
        <w:spacing w:before="120" w:after="120" w:line="276" w:lineRule="auto"/>
        <w:jc w:val="left"/>
        <w:textAlignment w:val="auto"/>
        <w:rPr>
          <w:rFonts w:ascii="Arial" w:hAnsi="Arial" w:cs="Arial"/>
          <w:sz w:val="20"/>
          <w:szCs w:val="20"/>
          <w:lang w:eastAsia="cs-CZ"/>
        </w:rPr>
      </w:pPr>
      <w:r w:rsidRPr="00FB23F9">
        <w:rPr>
          <w:rFonts w:ascii="Arial" w:hAnsi="Arial" w:cs="Arial"/>
          <w:sz w:val="20"/>
          <w:szCs w:val="20"/>
          <w:lang w:eastAsia="cs-CZ"/>
        </w:rPr>
        <w:t>číslo účtu:</w:t>
      </w:r>
      <w:r w:rsidRPr="00FB23F9">
        <w:rPr>
          <w:rFonts w:ascii="Arial" w:hAnsi="Arial" w:cs="Arial"/>
          <w:sz w:val="20"/>
          <w:szCs w:val="20"/>
          <w:lang w:eastAsia="cs-CZ"/>
        </w:rPr>
        <w:tab/>
      </w:r>
      <w:r w:rsidRPr="00FB23F9">
        <w:rPr>
          <w:rFonts w:ascii="Arial" w:hAnsi="Arial" w:cs="Arial"/>
          <w:sz w:val="20"/>
          <w:szCs w:val="20"/>
          <w:highlight w:val="yellow"/>
          <w:lang w:eastAsia="cs-CZ"/>
        </w:rPr>
        <w:t xml:space="preserve">[DOPLNÍ </w:t>
      </w:r>
      <w:r w:rsidR="00C33615" w:rsidRPr="00FB23F9">
        <w:rPr>
          <w:rFonts w:ascii="Arial" w:hAnsi="Arial" w:cs="Arial"/>
          <w:sz w:val="20"/>
          <w:szCs w:val="20"/>
          <w:highlight w:val="yellow"/>
          <w:lang w:eastAsia="cs-CZ"/>
        </w:rPr>
        <w:t>DODAVATEL</w:t>
      </w:r>
      <w:r w:rsidRPr="00FB23F9">
        <w:rPr>
          <w:rFonts w:ascii="Arial" w:hAnsi="Arial" w:cs="Arial"/>
          <w:sz w:val="20"/>
          <w:szCs w:val="20"/>
          <w:highlight w:val="yellow"/>
          <w:lang w:eastAsia="cs-CZ"/>
        </w:rPr>
        <w:t>]</w:t>
      </w:r>
      <w:r w:rsidRPr="00FB23F9">
        <w:rPr>
          <w:rFonts w:ascii="Arial" w:hAnsi="Arial" w:cs="Arial"/>
          <w:sz w:val="20"/>
          <w:szCs w:val="20"/>
          <w:lang w:eastAsia="cs-CZ"/>
        </w:rPr>
        <w:tab/>
      </w:r>
    </w:p>
    <w:p w14:paraId="50E5AB7F" w14:textId="77777777" w:rsidR="00C91AEC" w:rsidRPr="00FB23F9" w:rsidRDefault="00C91AEC" w:rsidP="00AC1A28">
      <w:pPr>
        <w:widowControl/>
        <w:suppressAutoHyphens w:val="0"/>
        <w:spacing w:before="120" w:after="120" w:line="276" w:lineRule="auto"/>
        <w:jc w:val="left"/>
        <w:textAlignment w:val="auto"/>
        <w:rPr>
          <w:rFonts w:ascii="Arial" w:eastAsia="MS Mincho" w:hAnsi="Arial" w:cs="Arial"/>
          <w:sz w:val="20"/>
          <w:szCs w:val="20"/>
          <w:lang w:eastAsia="cs-CZ"/>
        </w:rPr>
      </w:pPr>
      <w:r w:rsidRPr="00FB23F9">
        <w:rPr>
          <w:rFonts w:ascii="Arial" w:eastAsia="MS Mincho" w:hAnsi="Arial" w:cs="Arial"/>
          <w:sz w:val="20"/>
          <w:szCs w:val="20"/>
          <w:lang w:eastAsia="cs-CZ"/>
        </w:rPr>
        <w:t>IČO:</w:t>
      </w:r>
      <w:r w:rsidRPr="00FB23F9">
        <w:rPr>
          <w:rFonts w:ascii="Arial" w:eastAsia="MS Mincho" w:hAnsi="Arial" w:cs="Arial"/>
          <w:sz w:val="20"/>
          <w:szCs w:val="20"/>
          <w:lang w:eastAsia="cs-CZ"/>
        </w:rPr>
        <w:tab/>
      </w:r>
      <w:r w:rsidRPr="00FB23F9">
        <w:rPr>
          <w:rFonts w:ascii="Arial" w:eastAsia="MS Mincho" w:hAnsi="Arial" w:cs="Arial"/>
          <w:sz w:val="20"/>
          <w:szCs w:val="20"/>
          <w:lang w:eastAsia="cs-CZ"/>
        </w:rPr>
        <w:tab/>
      </w:r>
      <w:r w:rsidRPr="00FB23F9">
        <w:rPr>
          <w:rFonts w:ascii="Arial" w:eastAsia="MS Mincho" w:hAnsi="Arial" w:cs="Arial"/>
          <w:sz w:val="20"/>
          <w:szCs w:val="20"/>
          <w:highlight w:val="yellow"/>
          <w:lang w:eastAsia="cs-CZ"/>
        </w:rPr>
        <w:t xml:space="preserve">[DOPLNÍ </w:t>
      </w:r>
      <w:r w:rsidR="00C33615" w:rsidRPr="00FB23F9">
        <w:rPr>
          <w:rFonts w:ascii="Arial" w:eastAsia="MS Mincho" w:hAnsi="Arial" w:cs="Arial"/>
          <w:sz w:val="20"/>
          <w:szCs w:val="20"/>
          <w:highlight w:val="yellow"/>
          <w:lang w:eastAsia="cs-CZ"/>
        </w:rPr>
        <w:t>DODAVATEL</w:t>
      </w:r>
      <w:r w:rsidRPr="00FB23F9">
        <w:rPr>
          <w:rFonts w:ascii="Arial" w:eastAsia="MS Mincho" w:hAnsi="Arial" w:cs="Arial"/>
          <w:sz w:val="20"/>
          <w:szCs w:val="20"/>
          <w:highlight w:val="yellow"/>
          <w:lang w:eastAsia="cs-CZ"/>
        </w:rPr>
        <w:t>]</w:t>
      </w:r>
      <w:r w:rsidRPr="00FB23F9">
        <w:rPr>
          <w:rFonts w:ascii="Arial" w:eastAsia="MS Mincho" w:hAnsi="Arial" w:cs="Arial"/>
          <w:sz w:val="20"/>
          <w:szCs w:val="20"/>
          <w:lang w:eastAsia="cs-CZ"/>
        </w:rPr>
        <w:tab/>
      </w:r>
    </w:p>
    <w:p w14:paraId="15F10FAA" w14:textId="77777777" w:rsidR="00C91AEC" w:rsidRPr="00FB23F9" w:rsidRDefault="00C91AEC" w:rsidP="00AC1A28">
      <w:pPr>
        <w:widowControl/>
        <w:suppressAutoHyphens w:val="0"/>
        <w:spacing w:before="120" w:after="120" w:line="276" w:lineRule="auto"/>
        <w:jc w:val="left"/>
        <w:textAlignment w:val="auto"/>
        <w:rPr>
          <w:rFonts w:ascii="Arial" w:eastAsia="MS Mincho" w:hAnsi="Arial" w:cs="Arial"/>
          <w:sz w:val="20"/>
          <w:szCs w:val="20"/>
          <w:lang w:eastAsia="cs-CZ"/>
        </w:rPr>
      </w:pPr>
      <w:r w:rsidRPr="00FB23F9">
        <w:rPr>
          <w:rFonts w:ascii="Arial" w:eastAsia="MS Mincho" w:hAnsi="Arial" w:cs="Arial"/>
          <w:sz w:val="20"/>
          <w:szCs w:val="20"/>
          <w:lang w:eastAsia="cs-CZ"/>
        </w:rPr>
        <w:t>DIČ:</w:t>
      </w:r>
      <w:r w:rsidRPr="00FB23F9">
        <w:rPr>
          <w:rFonts w:ascii="Arial" w:eastAsia="MS Mincho" w:hAnsi="Arial" w:cs="Arial"/>
          <w:sz w:val="20"/>
          <w:szCs w:val="20"/>
          <w:lang w:eastAsia="cs-CZ"/>
        </w:rPr>
        <w:tab/>
      </w:r>
      <w:r w:rsidRPr="00FB23F9">
        <w:rPr>
          <w:rFonts w:ascii="Arial" w:eastAsia="MS Mincho" w:hAnsi="Arial" w:cs="Arial"/>
          <w:sz w:val="20"/>
          <w:szCs w:val="20"/>
          <w:lang w:eastAsia="cs-CZ"/>
        </w:rPr>
        <w:tab/>
      </w:r>
      <w:r w:rsidRPr="00FB23F9">
        <w:rPr>
          <w:rFonts w:ascii="Arial" w:eastAsia="MS Mincho" w:hAnsi="Arial" w:cs="Arial"/>
          <w:sz w:val="20"/>
          <w:szCs w:val="20"/>
          <w:highlight w:val="yellow"/>
          <w:lang w:eastAsia="cs-CZ"/>
        </w:rPr>
        <w:t xml:space="preserve">[DOPLNÍ </w:t>
      </w:r>
      <w:r w:rsidR="00C33615" w:rsidRPr="00FB23F9">
        <w:rPr>
          <w:rFonts w:ascii="Arial" w:eastAsia="MS Mincho" w:hAnsi="Arial" w:cs="Arial"/>
          <w:sz w:val="20"/>
          <w:szCs w:val="20"/>
          <w:highlight w:val="yellow"/>
          <w:lang w:eastAsia="cs-CZ"/>
        </w:rPr>
        <w:t>DODAVATEL</w:t>
      </w:r>
      <w:r w:rsidRPr="00FB23F9">
        <w:rPr>
          <w:rFonts w:ascii="Arial" w:eastAsia="MS Mincho" w:hAnsi="Arial" w:cs="Arial"/>
          <w:sz w:val="20"/>
          <w:szCs w:val="20"/>
          <w:highlight w:val="yellow"/>
          <w:lang w:eastAsia="cs-CZ"/>
        </w:rPr>
        <w:t>]</w:t>
      </w:r>
      <w:r w:rsidRPr="00FB23F9">
        <w:rPr>
          <w:rFonts w:ascii="Arial" w:eastAsia="MS Mincho" w:hAnsi="Arial" w:cs="Arial"/>
          <w:sz w:val="20"/>
          <w:szCs w:val="20"/>
          <w:lang w:eastAsia="cs-CZ"/>
        </w:rPr>
        <w:tab/>
      </w:r>
    </w:p>
    <w:p w14:paraId="5BF2AF25" w14:textId="77777777" w:rsidR="00C91AEC" w:rsidRPr="00FB23F9" w:rsidRDefault="00C91AEC" w:rsidP="00AC1A28">
      <w:pPr>
        <w:widowControl/>
        <w:suppressAutoHyphens w:val="0"/>
        <w:spacing w:before="120" w:after="120" w:line="276" w:lineRule="auto"/>
        <w:jc w:val="left"/>
        <w:textAlignment w:val="auto"/>
        <w:rPr>
          <w:rFonts w:ascii="Arial" w:eastAsia="MS Mincho" w:hAnsi="Arial" w:cs="Arial"/>
          <w:sz w:val="20"/>
          <w:szCs w:val="20"/>
          <w:lang w:eastAsia="cs-CZ"/>
        </w:rPr>
      </w:pPr>
      <w:r w:rsidRPr="00FB23F9">
        <w:rPr>
          <w:rFonts w:ascii="Arial" w:eastAsia="MS Mincho" w:hAnsi="Arial" w:cs="Arial"/>
          <w:sz w:val="20"/>
          <w:szCs w:val="20"/>
          <w:lang w:eastAsia="cs-CZ"/>
        </w:rPr>
        <w:t>zápis:</w:t>
      </w:r>
      <w:r w:rsidRPr="00FB23F9">
        <w:rPr>
          <w:rFonts w:ascii="Arial" w:eastAsia="MS Mincho" w:hAnsi="Arial" w:cs="Arial"/>
          <w:sz w:val="20"/>
          <w:szCs w:val="20"/>
          <w:lang w:eastAsia="cs-CZ"/>
        </w:rPr>
        <w:tab/>
      </w:r>
      <w:r w:rsidRPr="00FB23F9">
        <w:rPr>
          <w:rFonts w:ascii="Arial" w:eastAsia="MS Mincho" w:hAnsi="Arial" w:cs="Arial"/>
          <w:sz w:val="20"/>
          <w:szCs w:val="20"/>
          <w:lang w:eastAsia="cs-CZ"/>
        </w:rPr>
        <w:tab/>
      </w:r>
      <w:r w:rsidRPr="00FB23F9">
        <w:rPr>
          <w:rFonts w:ascii="Arial" w:eastAsia="MS Mincho" w:hAnsi="Arial" w:cs="Arial"/>
          <w:sz w:val="20"/>
          <w:szCs w:val="20"/>
          <w:highlight w:val="yellow"/>
          <w:lang w:eastAsia="cs-CZ"/>
        </w:rPr>
        <w:t xml:space="preserve">[DOPLNÍ </w:t>
      </w:r>
      <w:r w:rsidR="00C33615" w:rsidRPr="00FB23F9">
        <w:rPr>
          <w:rFonts w:ascii="Arial" w:eastAsia="MS Mincho" w:hAnsi="Arial" w:cs="Arial"/>
          <w:sz w:val="20"/>
          <w:szCs w:val="20"/>
          <w:highlight w:val="yellow"/>
          <w:lang w:eastAsia="cs-CZ"/>
        </w:rPr>
        <w:t>DODAVATEL</w:t>
      </w:r>
      <w:r w:rsidRPr="00FB23F9">
        <w:rPr>
          <w:rFonts w:ascii="Arial" w:eastAsia="MS Mincho" w:hAnsi="Arial" w:cs="Arial"/>
          <w:sz w:val="20"/>
          <w:szCs w:val="20"/>
          <w:highlight w:val="yellow"/>
          <w:lang w:eastAsia="cs-CZ"/>
        </w:rPr>
        <w:t>]</w:t>
      </w:r>
    </w:p>
    <w:p w14:paraId="0835F5BD" w14:textId="77777777" w:rsidR="00C91AEC" w:rsidRPr="00FB23F9" w:rsidRDefault="00C91AEC" w:rsidP="00AC1A28">
      <w:pPr>
        <w:widowControl/>
        <w:suppressAutoHyphens w:val="0"/>
        <w:spacing w:before="120" w:after="120" w:line="276" w:lineRule="auto"/>
        <w:jc w:val="left"/>
        <w:textAlignment w:val="auto"/>
        <w:rPr>
          <w:rFonts w:ascii="Arial" w:eastAsia="MS Mincho" w:hAnsi="Arial" w:cs="Arial"/>
          <w:sz w:val="20"/>
          <w:szCs w:val="20"/>
          <w:lang w:eastAsia="cs-CZ"/>
        </w:rPr>
      </w:pPr>
      <w:r w:rsidRPr="00FB23F9">
        <w:rPr>
          <w:rFonts w:ascii="Arial" w:eastAsia="MS Mincho" w:hAnsi="Arial" w:cs="Arial"/>
          <w:sz w:val="20"/>
          <w:szCs w:val="20"/>
          <w:lang w:eastAsia="cs-CZ"/>
        </w:rPr>
        <w:t>kontaktní osoba:</w:t>
      </w:r>
      <w:r w:rsidRPr="00FB23F9">
        <w:rPr>
          <w:rFonts w:ascii="Arial" w:eastAsia="MS Mincho" w:hAnsi="Arial" w:cs="Arial"/>
          <w:sz w:val="20"/>
          <w:szCs w:val="20"/>
          <w:lang w:eastAsia="cs-CZ"/>
        </w:rPr>
        <w:tab/>
      </w:r>
      <w:r w:rsidRPr="00FB23F9">
        <w:rPr>
          <w:rFonts w:ascii="Arial" w:eastAsia="MS Mincho" w:hAnsi="Arial" w:cs="Arial"/>
          <w:sz w:val="20"/>
          <w:szCs w:val="20"/>
          <w:highlight w:val="yellow"/>
          <w:lang w:eastAsia="cs-CZ"/>
        </w:rPr>
        <w:t xml:space="preserve">[DOPLNÍ </w:t>
      </w:r>
      <w:r w:rsidR="00C33615" w:rsidRPr="00FB23F9">
        <w:rPr>
          <w:rFonts w:ascii="Arial" w:eastAsia="MS Mincho" w:hAnsi="Arial" w:cs="Arial"/>
          <w:sz w:val="20"/>
          <w:szCs w:val="20"/>
          <w:highlight w:val="yellow"/>
          <w:lang w:eastAsia="cs-CZ"/>
        </w:rPr>
        <w:t>DODAVATEL</w:t>
      </w:r>
      <w:r w:rsidRPr="00FB23F9">
        <w:rPr>
          <w:rFonts w:ascii="Arial" w:eastAsia="MS Mincho" w:hAnsi="Arial" w:cs="Arial"/>
          <w:sz w:val="20"/>
          <w:szCs w:val="20"/>
          <w:highlight w:val="yellow"/>
          <w:lang w:eastAsia="cs-CZ"/>
        </w:rPr>
        <w:t>]</w:t>
      </w:r>
      <w:r w:rsidRPr="00FB23F9">
        <w:rPr>
          <w:rFonts w:ascii="Arial" w:eastAsia="MS Mincho" w:hAnsi="Arial" w:cs="Arial"/>
          <w:sz w:val="20"/>
          <w:szCs w:val="20"/>
          <w:lang w:eastAsia="cs-CZ"/>
        </w:rPr>
        <w:t xml:space="preserve">, </w:t>
      </w:r>
    </w:p>
    <w:p w14:paraId="1920F83A" w14:textId="77777777" w:rsidR="00C91AEC" w:rsidRPr="00FB23F9" w:rsidRDefault="00C91AEC" w:rsidP="00AC1A28">
      <w:pPr>
        <w:widowControl/>
        <w:suppressAutoHyphens w:val="0"/>
        <w:spacing w:before="120" w:after="120" w:line="276" w:lineRule="auto"/>
        <w:jc w:val="left"/>
        <w:textAlignment w:val="auto"/>
        <w:rPr>
          <w:rFonts w:ascii="Arial" w:eastAsia="MS Mincho" w:hAnsi="Arial" w:cs="Arial"/>
          <w:sz w:val="20"/>
          <w:szCs w:val="20"/>
          <w:lang w:eastAsia="cs-CZ"/>
        </w:rPr>
      </w:pPr>
      <w:r w:rsidRPr="00FB23F9">
        <w:rPr>
          <w:rFonts w:ascii="Arial" w:eastAsia="MS Mincho" w:hAnsi="Arial" w:cs="Arial"/>
          <w:sz w:val="20"/>
          <w:szCs w:val="20"/>
          <w:lang w:eastAsia="cs-CZ"/>
        </w:rPr>
        <w:t xml:space="preserve">tel.: </w:t>
      </w:r>
      <w:r w:rsidRPr="00FB23F9">
        <w:rPr>
          <w:rFonts w:ascii="Arial" w:eastAsia="MS Mincho" w:hAnsi="Arial" w:cs="Arial"/>
          <w:sz w:val="20"/>
          <w:szCs w:val="20"/>
          <w:highlight w:val="yellow"/>
          <w:lang w:eastAsia="cs-CZ"/>
        </w:rPr>
        <w:t xml:space="preserve">[DOPLNÍ </w:t>
      </w:r>
      <w:r w:rsidR="00C33615" w:rsidRPr="001954C6">
        <w:rPr>
          <w:rFonts w:ascii="Arial" w:eastAsia="MS Mincho" w:hAnsi="Arial" w:cs="Arial"/>
          <w:sz w:val="20"/>
          <w:szCs w:val="20"/>
          <w:highlight w:val="yellow"/>
          <w:lang w:eastAsia="cs-CZ"/>
        </w:rPr>
        <w:t>DODAVATEL</w:t>
      </w:r>
      <w:r w:rsidRPr="001954C6">
        <w:rPr>
          <w:rFonts w:ascii="Arial" w:eastAsia="MS Mincho" w:hAnsi="Arial" w:cs="Arial"/>
          <w:sz w:val="20"/>
          <w:szCs w:val="20"/>
          <w:highlight w:val="yellow"/>
          <w:lang w:eastAsia="cs-CZ"/>
        </w:rPr>
        <w:t>]</w:t>
      </w:r>
      <w:r w:rsidRPr="00FB23F9">
        <w:rPr>
          <w:rFonts w:ascii="Arial" w:eastAsia="MS Mincho" w:hAnsi="Arial" w:cs="Arial"/>
          <w:sz w:val="20"/>
          <w:szCs w:val="20"/>
          <w:lang w:eastAsia="cs-CZ"/>
        </w:rPr>
        <w:t xml:space="preserve">, email: </w:t>
      </w:r>
      <w:r w:rsidRPr="00FB23F9">
        <w:rPr>
          <w:rFonts w:ascii="Arial" w:eastAsia="MS Mincho" w:hAnsi="Arial" w:cs="Arial"/>
          <w:sz w:val="20"/>
          <w:szCs w:val="20"/>
          <w:highlight w:val="yellow"/>
          <w:lang w:eastAsia="cs-CZ"/>
        </w:rPr>
        <w:t xml:space="preserve">[DOPLNÍ </w:t>
      </w:r>
      <w:r w:rsidR="00C33615" w:rsidRPr="00FB23F9">
        <w:rPr>
          <w:rFonts w:ascii="Arial" w:eastAsia="MS Mincho" w:hAnsi="Arial" w:cs="Arial"/>
          <w:sz w:val="20"/>
          <w:szCs w:val="20"/>
          <w:highlight w:val="yellow"/>
          <w:lang w:eastAsia="cs-CZ"/>
        </w:rPr>
        <w:t>DODAVATEL</w:t>
      </w:r>
      <w:r w:rsidRPr="00FB23F9">
        <w:rPr>
          <w:rFonts w:ascii="Arial" w:eastAsia="MS Mincho" w:hAnsi="Arial" w:cs="Arial"/>
          <w:sz w:val="20"/>
          <w:szCs w:val="20"/>
          <w:highlight w:val="yellow"/>
          <w:lang w:eastAsia="cs-CZ"/>
        </w:rPr>
        <w:t>]</w:t>
      </w:r>
    </w:p>
    <w:p w14:paraId="20DF9520" w14:textId="77777777" w:rsidR="00AA1A2C" w:rsidRPr="00FB23F9" w:rsidRDefault="00AA1A2C" w:rsidP="00AC1A28">
      <w:pPr>
        <w:spacing w:before="120" w:after="120" w:line="276" w:lineRule="auto"/>
        <w:rPr>
          <w:rFonts w:ascii="Arial" w:hAnsi="Arial" w:cs="Arial"/>
          <w:b/>
          <w:bCs/>
          <w:sz w:val="20"/>
          <w:szCs w:val="20"/>
        </w:rPr>
      </w:pPr>
      <w:r w:rsidRPr="00FB23F9">
        <w:rPr>
          <w:rFonts w:ascii="Arial" w:hAnsi="Arial" w:cs="Arial"/>
          <w:sz w:val="20"/>
          <w:szCs w:val="20"/>
        </w:rPr>
        <w:t>dále jen „</w:t>
      </w:r>
      <w:r w:rsidR="00C33615" w:rsidRPr="00FB23F9">
        <w:rPr>
          <w:rFonts w:ascii="Arial" w:hAnsi="Arial" w:cs="Arial"/>
          <w:b/>
          <w:sz w:val="20"/>
          <w:szCs w:val="20"/>
        </w:rPr>
        <w:t>dodavatel</w:t>
      </w:r>
      <w:r w:rsidRPr="00FB23F9">
        <w:rPr>
          <w:rFonts w:ascii="Arial" w:hAnsi="Arial" w:cs="Arial"/>
          <w:sz w:val="20"/>
          <w:szCs w:val="20"/>
        </w:rPr>
        <w:t>“</w:t>
      </w:r>
    </w:p>
    <w:p w14:paraId="3C68AE1D" w14:textId="77777777" w:rsidR="00E17B8F" w:rsidRDefault="00E17B8F" w:rsidP="001F32DB">
      <w:pPr>
        <w:autoSpaceDE w:val="0"/>
        <w:spacing w:line="276" w:lineRule="auto"/>
        <w:rPr>
          <w:rFonts w:ascii="Arial" w:hAnsi="Arial" w:cs="Arial"/>
          <w:i/>
          <w:iCs/>
          <w:sz w:val="20"/>
          <w:szCs w:val="20"/>
        </w:rPr>
      </w:pPr>
    </w:p>
    <w:p w14:paraId="16EC5EF0" w14:textId="77777777" w:rsidR="009A264F" w:rsidRPr="00FB23F9" w:rsidRDefault="009A264F" w:rsidP="001F32DB">
      <w:pPr>
        <w:autoSpaceDE w:val="0"/>
        <w:spacing w:line="276" w:lineRule="auto"/>
        <w:rPr>
          <w:rFonts w:ascii="Arial" w:hAnsi="Arial" w:cs="Arial"/>
          <w:i/>
          <w:iCs/>
          <w:sz w:val="20"/>
          <w:szCs w:val="20"/>
        </w:rPr>
      </w:pPr>
    </w:p>
    <w:p w14:paraId="0502CCD9" w14:textId="77777777" w:rsidR="000E102E" w:rsidRPr="00FB23F9" w:rsidRDefault="000E102E" w:rsidP="00040850">
      <w:pPr>
        <w:autoSpaceDE w:val="0"/>
        <w:spacing w:line="276" w:lineRule="auto"/>
        <w:jc w:val="center"/>
        <w:rPr>
          <w:rFonts w:ascii="Arial" w:hAnsi="Arial" w:cs="Arial"/>
          <w:bCs/>
          <w:sz w:val="20"/>
          <w:szCs w:val="20"/>
        </w:rPr>
      </w:pPr>
      <w:r w:rsidRPr="00FB23F9">
        <w:rPr>
          <w:rFonts w:ascii="Arial" w:hAnsi="Arial" w:cs="Arial"/>
          <w:sz w:val="20"/>
          <w:szCs w:val="20"/>
        </w:rPr>
        <w:t xml:space="preserve">uzavírají podle příslušných ustanovení občanského zákoníku </w:t>
      </w:r>
    </w:p>
    <w:p w14:paraId="57794206" w14:textId="77777777" w:rsidR="000E102E" w:rsidRDefault="000E102E" w:rsidP="00040850">
      <w:pPr>
        <w:autoSpaceDE w:val="0"/>
        <w:spacing w:line="276" w:lineRule="auto"/>
        <w:jc w:val="center"/>
        <w:rPr>
          <w:rFonts w:ascii="Arial" w:hAnsi="Arial" w:cs="Arial"/>
          <w:bCs/>
          <w:sz w:val="20"/>
          <w:szCs w:val="20"/>
        </w:rPr>
      </w:pPr>
      <w:r w:rsidRPr="00FB23F9">
        <w:rPr>
          <w:rFonts w:ascii="Arial" w:hAnsi="Arial" w:cs="Arial"/>
          <w:bCs/>
          <w:sz w:val="20"/>
          <w:szCs w:val="20"/>
        </w:rPr>
        <w:t>tuto smlouvu o dílo:</w:t>
      </w:r>
    </w:p>
    <w:p w14:paraId="61E6CBED" w14:textId="77777777" w:rsidR="009A264F" w:rsidRDefault="009A264F" w:rsidP="00040850">
      <w:pPr>
        <w:autoSpaceDE w:val="0"/>
        <w:spacing w:line="276" w:lineRule="auto"/>
        <w:jc w:val="center"/>
        <w:rPr>
          <w:rFonts w:ascii="Arial" w:hAnsi="Arial" w:cs="Arial"/>
          <w:bCs/>
          <w:sz w:val="20"/>
          <w:szCs w:val="20"/>
        </w:rPr>
      </w:pPr>
    </w:p>
    <w:p w14:paraId="6E2A2494" w14:textId="77777777" w:rsidR="009A264F" w:rsidRDefault="009A264F" w:rsidP="00040850">
      <w:pPr>
        <w:autoSpaceDE w:val="0"/>
        <w:spacing w:line="276" w:lineRule="auto"/>
        <w:jc w:val="center"/>
        <w:rPr>
          <w:rFonts w:ascii="Arial" w:hAnsi="Arial" w:cs="Arial"/>
          <w:bCs/>
          <w:sz w:val="20"/>
          <w:szCs w:val="20"/>
        </w:rPr>
      </w:pPr>
    </w:p>
    <w:p w14:paraId="61CA27AB" w14:textId="77777777" w:rsidR="009A264F" w:rsidRDefault="009A264F" w:rsidP="00040850">
      <w:pPr>
        <w:autoSpaceDE w:val="0"/>
        <w:spacing w:line="276" w:lineRule="auto"/>
        <w:jc w:val="center"/>
        <w:rPr>
          <w:rFonts w:ascii="Arial" w:hAnsi="Arial" w:cs="Arial"/>
          <w:bCs/>
          <w:sz w:val="20"/>
          <w:szCs w:val="20"/>
        </w:rPr>
      </w:pPr>
    </w:p>
    <w:p w14:paraId="4DD340F8" w14:textId="77777777" w:rsidR="009A264F" w:rsidRDefault="009A264F" w:rsidP="009A264F">
      <w:pPr>
        <w:tabs>
          <w:tab w:val="left" w:pos="5070"/>
        </w:tabs>
        <w:autoSpaceDE w:val="0"/>
        <w:jc w:val="center"/>
        <w:rPr>
          <w:rFonts w:ascii="Arial" w:hAnsi="Arial" w:cs="Arial"/>
          <w:b/>
          <w:sz w:val="22"/>
          <w:szCs w:val="22"/>
        </w:rPr>
      </w:pPr>
      <w:r w:rsidRPr="00274C71">
        <w:rPr>
          <w:rFonts w:ascii="Arial" w:hAnsi="Arial" w:cs="Arial"/>
          <w:b/>
          <w:sz w:val="22"/>
          <w:szCs w:val="22"/>
        </w:rPr>
        <w:t>Preambule</w:t>
      </w:r>
    </w:p>
    <w:p w14:paraId="3C704E46" w14:textId="77777777" w:rsidR="009A264F" w:rsidRDefault="009A264F" w:rsidP="009A264F">
      <w:pPr>
        <w:tabs>
          <w:tab w:val="left" w:pos="5070"/>
        </w:tabs>
        <w:autoSpaceDE w:val="0"/>
        <w:jc w:val="center"/>
        <w:rPr>
          <w:rFonts w:ascii="Arial" w:hAnsi="Arial" w:cs="Arial"/>
          <w:b/>
          <w:sz w:val="22"/>
          <w:szCs w:val="22"/>
        </w:rPr>
      </w:pPr>
    </w:p>
    <w:p w14:paraId="3B77A7A6" w14:textId="77777777" w:rsidR="00A329EB" w:rsidRDefault="00A329EB" w:rsidP="00A329EB">
      <w:pPr>
        <w:pStyle w:val="Odstavecseseznamem"/>
        <w:numPr>
          <w:ilvl w:val="1"/>
          <w:numId w:val="23"/>
        </w:numPr>
        <w:spacing w:line="276" w:lineRule="auto"/>
        <w:rPr>
          <w:rFonts w:ascii="Arial" w:hAnsi="Arial"/>
          <w:sz w:val="20"/>
          <w:szCs w:val="22"/>
        </w:rPr>
      </w:pPr>
      <w:r w:rsidRPr="00A329EB">
        <w:rPr>
          <w:rFonts w:ascii="Arial" w:hAnsi="Arial"/>
          <w:sz w:val="20"/>
          <w:szCs w:val="22"/>
        </w:rPr>
        <w:t xml:space="preserve">Dodavatel prohlašuje, že není osobou nebo </w:t>
      </w:r>
      <w:proofErr w:type="gramStart"/>
      <w:r w:rsidRPr="00A329EB">
        <w:rPr>
          <w:rFonts w:ascii="Arial" w:hAnsi="Arial"/>
          <w:sz w:val="20"/>
          <w:szCs w:val="22"/>
        </w:rPr>
        <w:t>subjektem</w:t>
      </w:r>
      <w:r w:rsidRPr="00A329EB">
        <w:rPr>
          <w:rFonts w:ascii="Arial" w:hAnsi="Arial"/>
          <w:sz w:val="20"/>
          <w:szCs w:val="22"/>
        </w:rPr>
        <w:footnoteReference w:customMarkFollows="1" w:id="1"/>
        <w:t>[</w:t>
      </w:r>
      <w:proofErr w:type="gramEnd"/>
      <w:r w:rsidRPr="00A329EB">
        <w:rPr>
          <w:rFonts w:ascii="Arial" w:hAnsi="Arial"/>
          <w:sz w:val="20"/>
          <w:szCs w:val="22"/>
        </w:rPr>
        <w:t>1],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„Sankcionovaná osoba“).</w:t>
      </w:r>
    </w:p>
    <w:p w14:paraId="78676B6F" w14:textId="77777777" w:rsidR="00A329EB" w:rsidRPr="00A329EB" w:rsidRDefault="00A329EB" w:rsidP="00A329EB">
      <w:pPr>
        <w:pStyle w:val="Odstavecseseznamem"/>
        <w:spacing w:line="276" w:lineRule="auto"/>
        <w:ind w:left="450"/>
        <w:rPr>
          <w:rFonts w:ascii="Arial" w:hAnsi="Arial"/>
          <w:sz w:val="20"/>
          <w:szCs w:val="22"/>
        </w:rPr>
      </w:pPr>
    </w:p>
    <w:p w14:paraId="32918340" w14:textId="77777777" w:rsidR="00A329EB" w:rsidRPr="00A329EB" w:rsidRDefault="00A329EB" w:rsidP="00A329EB">
      <w:pPr>
        <w:pStyle w:val="Odstavecseseznamem"/>
        <w:numPr>
          <w:ilvl w:val="1"/>
          <w:numId w:val="23"/>
        </w:numPr>
        <w:spacing w:line="276" w:lineRule="auto"/>
        <w:rPr>
          <w:rFonts w:ascii="Arial" w:hAnsi="Arial"/>
          <w:sz w:val="20"/>
          <w:szCs w:val="22"/>
        </w:rPr>
      </w:pPr>
      <w:r w:rsidRPr="00A329EB">
        <w:rPr>
          <w:rFonts w:ascii="Arial" w:hAnsi="Arial"/>
          <w:sz w:val="20"/>
          <w:szCs w:val="22"/>
        </w:rPr>
        <w:t>Dodavatel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136506E5" w14:textId="77777777" w:rsidR="00A329EB" w:rsidRPr="00A329EB" w:rsidRDefault="00A329EB" w:rsidP="00A329EB">
      <w:pPr>
        <w:pStyle w:val="Odstavecseseznamem"/>
        <w:numPr>
          <w:ilvl w:val="0"/>
          <w:numId w:val="48"/>
        </w:numPr>
        <w:spacing w:line="276" w:lineRule="auto"/>
        <w:rPr>
          <w:rFonts w:ascii="Arial" w:hAnsi="Arial"/>
          <w:sz w:val="20"/>
          <w:szCs w:val="22"/>
        </w:rPr>
      </w:pPr>
      <w:r w:rsidRPr="00A329EB">
        <w:rPr>
          <w:rFonts w:ascii="Arial" w:hAnsi="Arial"/>
          <w:sz w:val="20"/>
          <w:szCs w:val="22"/>
        </w:rPr>
        <w:t>Organizací spojených národů a jakoukoli agenturu nebo osobu, která je řádně jmenována, zmocněna nebo oprávněna Organizací spojených národů k přijímání, správě, provádění a/nebo uplatňování těchto opatření;</w:t>
      </w:r>
    </w:p>
    <w:p w14:paraId="25C62E19" w14:textId="77777777" w:rsidR="00A329EB" w:rsidRPr="00A329EB" w:rsidRDefault="00A329EB" w:rsidP="00A329EB">
      <w:pPr>
        <w:pStyle w:val="Odstavecseseznamem"/>
        <w:numPr>
          <w:ilvl w:val="0"/>
          <w:numId w:val="48"/>
        </w:numPr>
        <w:spacing w:line="276" w:lineRule="auto"/>
        <w:rPr>
          <w:rFonts w:ascii="Arial" w:hAnsi="Arial"/>
          <w:sz w:val="20"/>
          <w:szCs w:val="22"/>
        </w:rPr>
      </w:pPr>
      <w:r w:rsidRPr="00A329EB">
        <w:rPr>
          <w:rFonts w:ascii="Arial" w:hAnsi="Arial"/>
          <w:sz w:val="20"/>
          <w:szCs w:val="22"/>
        </w:rPr>
        <w:t>Evropskou unií a jakoukoli agenturu nebo osobu, která je řádně jmenována, zmocněna nebo oprávněna Evropskou unií k přijímání, správě, provádění a/nebo uplatňování těchto opatření; a</w:t>
      </w:r>
    </w:p>
    <w:p w14:paraId="3EE343AF" w14:textId="5EAACE9F" w:rsidR="00A329EB" w:rsidRDefault="00A329EB" w:rsidP="00A329EB">
      <w:pPr>
        <w:pStyle w:val="Odstavecseseznamem"/>
        <w:numPr>
          <w:ilvl w:val="0"/>
          <w:numId w:val="48"/>
        </w:numPr>
        <w:spacing w:line="276" w:lineRule="auto"/>
        <w:rPr>
          <w:rFonts w:ascii="Arial" w:hAnsi="Arial"/>
          <w:sz w:val="20"/>
          <w:szCs w:val="22"/>
        </w:rPr>
      </w:pPr>
      <w:r w:rsidRPr="00A329EB">
        <w:rPr>
          <w:rFonts w:ascii="Arial" w:hAnsi="Arial"/>
          <w:sz w:val="20"/>
          <w:szCs w:val="22"/>
        </w:rPr>
        <w:t>vlád</w:t>
      </w:r>
      <w:r w:rsidR="00AC1A28">
        <w:rPr>
          <w:rFonts w:ascii="Arial" w:hAnsi="Arial"/>
          <w:sz w:val="20"/>
          <w:szCs w:val="22"/>
        </w:rPr>
        <w:t>ou</w:t>
      </w:r>
      <w:r w:rsidRPr="00A329EB">
        <w:rPr>
          <w:rFonts w:ascii="Arial" w:hAnsi="Arial"/>
          <w:sz w:val="20"/>
          <w:szCs w:val="22"/>
        </w:rPr>
        <w:t xml:space="preserve"> Spojených států amerických a jakékoli její</w:t>
      </w:r>
      <w:r w:rsidR="00AC1A28">
        <w:rPr>
          <w:rFonts w:ascii="Arial" w:hAnsi="Arial"/>
          <w:sz w:val="20"/>
          <w:szCs w:val="22"/>
        </w:rPr>
        <w:t>ho</w:t>
      </w:r>
      <w:r w:rsidRPr="00A329EB">
        <w:rPr>
          <w:rFonts w:ascii="Arial" w:hAnsi="Arial"/>
          <w:sz w:val="20"/>
          <w:szCs w:val="22"/>
        </w:rPr>
        <w:t xml:space="preserve"> ministerstv</w:t>
      </w:r>
      <w:r w:rsidR="00AC1A28">
        <w:rPr>
          <w:rFonts w:ascii="Arial" w:hAnsi="Arial"/>
          <w:sz w:val="20"/>
          <w:szCs w:val="22"/>
        </w:rPr>
        <w:t>a</w:t>
      </w:r>
      <w:r w:rsidRPr="00A329EB">
        <w:rPr>
          <w:rFonts w:ascii="Arial" w:hAnsi="Arial"/>
          <w:sz w:val="20"/>
          <w:szCs w:val="22"/>
        </w:rPr>
        <w:t>, divize, agentur</w:t>
      </w:r>
      <w:r w:rsidR="00AC1A28">
        <w:rPr>
          <w:rFonts w:ascii="Arial" w:hAnsi="Arial"/>
          <w:sz w:val="20"/>
          <w:szCs w:val="22"/>
        </w:rPr>
        <w:t>y</w:t>
      </w:r>
      <w:r w:rsidRPr="00A329EB">
        <w:rPr>
          <w:rFonts w:ascii="Arial" w:hAnsi="Arial"/>
          <w:sz w:val="20"/>
          <w:szCs w:val="22"/>
        </w:rPr>
        <w:t xml:space="preserve"> nebo kancelář</w:t>
      </w:r>
      <w:r w:rsidR="00AC1A28">
        <w:rPr>
          <w:rFonts w:ascii="Arial" w:hAnsi="Arial"/>
          <w:sz w:val="20"/>
          <w:szCs w:val="22"/>
        </w:rPr>
        <w:t>e</w:t>
      </w:r>
      <w:r w:rsidRPr="00A329EB">
        <w:rPr>
          <w:rFonts w:ascii="Arial" w:hAnsi="Arial"/>
          <w:sz w:val="20"/>
          <w:szCs w:val="22"/>
        </w:rPr>
        <w:t>, včetně Úřadu pro kontrolu zahraničních aktiv (OFAC) ministerstva financí USA, ministerstva zahraničí USA a/nebo ministerstvo obchodu USA (dále souhrnně jen „</w:t>
      </w:r>
      <w:r w:rsidRPr="00A329EB">
        <w:rPr>
          <w:rFonts w:ascii="Arial" w:hAnsi="Arial"/>
          <w:b/>
          <w:bCs/>
          <w:i/>
          <w:iCs/>
          <w:sz w:val="20"/>
          <w:szCs w:val="22"/>
        </w:rPr>
        <w:t>Sankce</w:t>
      </w:r>
      <w:r w:rsidRPr="00A329EB">
        <w:rPr>
          <w:rFonts w:ascii="Arial" w:hAnsi="Arial"/>
          <w:sz w:val="20"/>
          <w:szCs w:val="22"/>
        </w:rPr>
        <w:t>“).</w:t>
      </w:r>
    </w:p>
    <w:p w14:paraId="2FA858CE" w14:textId="77777777" w:rsidR="00A329EB" w:rsidRPr="00A329EB" w:rsidRDefault="00A329EB" w:rsidP="00A329EB">
      <w:pPr>
        <w:pStyle w:val="Odstavecseseznamem"/>
        <w:spacing w:line="276" w:lineRule="auto"/>
        <w:ind w:left="1170"/>
        <w:rPr>
          <w:rFonts w:ascii="Arial" w:hAnsi="Arial"/>
          <w:sz w:val="20"/>
          <w:szCs w:val="22"/>
        </w:rPr>
      </w:pPr>
    </w:p>
    <w:p w14:paraId="6863B492" w14:textId="48BD49A5" w:rsidR="00A329EB" w:rsidRDefault="00A329EB" w:rsidP="00A329EB">
      <w:pPr>
        <w:pStyle w:val="Odstavecseseznamem"/>
        <w:numPr>
          <w:ilvl w:val="1"/>
          <w:numId w:val="23"/>
        </w:numPr>
        <w:spacing w:line="276" w:lineRule="auto"/>
        <w:rPr>
          <w:rFonts w:ascii="Arial" w:hAnsi="Arial"/>
          <w:sz w:val="20"/>
          <w:szCs w:val="22"/>
        </w:rPr>
      </w:pPr>
      <w:r w:rsidRPr="00A329EB">
        <w:rPr>
          <w:rFonts w:ascii="Arial" w:hAnsi="Arial"/>
          <w:sz w:val="20"/>
          <w:szCs w:val="22"/>
        </w:rPr>
        <w:t>Dodavatel zároveň prohlašuje, že není obchodní společností, ve které veřejný funkcionář</w:t>
      </w:r>
      <w:r w:rsidRPr="00A329EB">
        <w:rPr>
          <w:rFonts w:ascii="Arial" w:hAnsi="Arial"/>
          <w:sz w:val="20"/>
          <w:szCs w:val="22"/>
          <w:vertAlign w:val="superscript"/>
        </w:rPr>
        <w:footnoteReference w:customMarkFollows="1" w:id="2"/>
        <w:t>[2]</w:t>
      </w:r>
      <w:r w:rsidRPr="00A329EB">
        <w:rPr>
          <w:rFonts w:ascii="Arial" w:hAnsi="Arial"/>
          <w:sz w:val="20"/>
          <w:szCs w:val="22"/>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Dodavatel prokazuje kvalifikaci v rámci zadávacího řízení na Veřejnou zakázku (dále jen „</w:t>
      </w:r>
      <w:r w:rsidRPr="00A329EB">
        <w:rPr>
          <w:rFonts w:ascii="Arial" w:hAnsi="Arial"/>
          <w:b/>
          <w:bCs/>
          <w:i/>
          <w:iCs/>
          <w:sz w:val="20"/>
          <w:szCs w:val="22"/>
        </w:rPr>
        <w:t>Střet zájmů</w:t>
      </w:r>
      <w:r w:rsidRPr="00A329EB">
        <w:rPr>
          <w:rFonts w:ascii="Arial" w:hAnsi="Arial"/>
          <w:sz w:val="20"/>
          <w:szCs w:val="22"/>
        </w:rPr>
        <w:t xml:space="preserve">“). </w:t>
      </w:r>
    </w:p>
    <w:p w14:paraId="20BF1FC0" w14:textId="77777777" w:rsidR="000F04A4" w:rsidRDefault="000F04A4" w:rsidP="000F04A4">
      <w:pPr>
        <w:pStyle w:val="Odstavecseseznamem"/>
        <w:spacing w:line="276" w:lineRule="auto"/>
        <w:ind w:left="450"/>
        <w:rPr>
          <w:rFonts w:ascii="Arial" w:hAnsi="Arial"/>
          <w:sz w:val="20"/>
          <w:szCs w:val="22"/>
        </w:rPr>
      </w:pPr>
    </w:p>
    <w:p w14:paraId="3147B04E" w14:textId="77777777" w:rsidR="000F04A4" w:rsidRPr="000F04A4" w:rsidRDefault="000F04A4" w:rsidP="000F04A4">
      <w:pPr>
        <w:pStyle w:val="Odstavecseseznamem"/>
        <w:numPr>
          <w:ilvl w:val="1"/>
          <w:numId w:val="23"/>
        </w:numPr>
        <w:spacing w:line="276" w:lineRule="auto"/>
        <w:rPr>
          <w:rFonts w:ascii="Arial" w:hAnsi="Arial"/>
          <w:sz w:val="20"/>
          <w:szCs w:val="22"/>
        </w:rPr>
      </w:pPr>
      <w:r w:rsidRPr="000F04A4">
        <w:rPr>
          <w:rFonts w:ascii="Arial" w:hAnsi="Arial"/>
          <w:sz w:val="20"/>
          <w:szCs w:val="22"/>
        </w:rPr>
        <w:t>Zjistí-li Objednatel, že Dodavatel je Sankcionovanou osobou, porušil či porušuje Sankce, je ve Střetu zájmů či jakýmkoliv jiným způsobem Dodavatel porušil či porušuje prohlášení uvedená v článku 1.1 až 1.3 této Smlouvy, je Objednatel oprávněn od této Smlouvy odstoupit.</w:t>
      </w:r>
    </w:p>
    <w:p w14:paraId="65054971" w14:textId="77777777" w:rsidR="000F04A4" w:rsidRPr="00A329EB" w:rsidRDefault="000F04A4" w:rsidP="000F04A4">
      <w:pPr>
        <w:pStyle w:val="Odstavecseseznamem"/>
        <w:spacing w:line="276" w:lineRule="auto"/>
        <w:ind w:left="450"/>
        <w:rPr>
          <w:rFonts w:ascii="Arial" w:hAnsi="Arial"/>
          <w:sz w:val="20"/>
          <w:szCs w:val="22"/>
        </w:rPr>
      </w:pPr>
    </w:p>
    <w:p w14:paraId="541327CB" w14:textId="77777777" w:rsidR="009A264F" w:rsidRPr="00932B22" w:rsidRDefault="009A264F" w:rsidP="00A329EB">
      <w:pPr>
        <w:pStyle w:val="Odstavecseseznamem"/>
        <w:spacing w:line="276" w:lineRule="auto"/>
        <w:ind w:left="450"/>
        <w:rPr>
          <w:rFonts w:ascii="Arial" w:hAnsi="Arial"/>
          <w:sz w:val="20"/>
          <w:szCs w:val="22"/>
        </w:rPr>
      </w:pPr>
    </w:p>
    <w:p w14:paraId="7DEA8004" w14:textId="77777777" w:rsidR="009A264F" w:rsidRPr="00FB23F9" w:rsidRDefault="009A264F" w:rsidP="00040850">
      <w:pPr>
        <w:autoSpaceDE w:val="0"/>
        <w:spacing w:line="276" w:lineRule="auto"/>
        <w:jc w:val="center"/>
        <w:rPr>
          <w:rFonts w:ascii="Arial" w:hAnsi="Arial" w:cs="Arial"/>
          <w:bCs/>
          <w:sz w:val="20"/>
          <w:szCs w:val="20"/>
        </w:rPr>
      </w:pPr>
    </w:p>
    <w:p w14:paraId="283E2186" w14:textId="77777777" w:rsidR="00970CE3" w:rsidRPr="00FB23F9" w:rsidRDefault="00970CE3" w:rsidP="00040850">
      <w:pPr>
        <w:autoSpaceDE w:val="0"/>
        <w:spacing w:line="276" w:lineRule="auto"/>
        <w:jc w:val="center"/>
        <w:rPr>
          <w:rFonts w:ascii="Arial" w:hAnsi="Arial" w:cs="Arial"/>
          <w:b/>
          <w:bCs/>
          <w:sz w:val="20"/>
          <w:szCs w:val="20"/>
        </w:rPr>
      </w:pPr>
    </w:p>
    <w:p w14:paraId="7298E61F" w14:textId="77777777" w:rsidR="000E102E" w:rsidRPr="00FB23F9" w:rsidRDefault="000E102E" w:rsidP="00040850">
      <w:pPr>
        <w:autoSpaceDE w:val="0"/>
        <w:spacing w:line="276" w:lineRule="auto"/>
        <w:ind w:left="360"/>
        <w:jc w:val="center"/>
        <w:rPr>
          <w:rFonts w:ascii="Arial" w:hAnsi="Arial" w:cs="Arial"/>
          <w:b/>
          <w:bCs/>
          <w:sz w:val="20"/>
          <w:szCs w:val="20"/>
        </w:rPr>
      </w:pPr>
      <w:r w:rsidRPr="00FB23F9">
        <w:rPr>
          <w:rFonts w:ascii="Arial" w:hAnsi="Arial" w:cs="Arial"/>
          <w:b/>
          <w:bCs/>
          <w:sz w:val="20"/>
          <w:szCs w:val="20"/>
        </w:rPr>
        <w:t>Článek I.</w:t>
      </w:r>
    </w:p>
    <w:p w14:paraId="6EC1284C" w14:textId="77777777" w:rsidR="000E102E" w:rsidRDefault="000E102E" w:rsidP="00040850">
      <w:pPr>
        <w:keepNext/>
        <w:autoSpaceDE w:val="0"/>
        <w:spacing w:line="276" w:lineRule="auto"/>
        <w:ind w:left="360"/>
        <w:jc w:val="center"/>
        <w:rPr>
          <w:rFonts w:ascii="Arial" w:hAnsi="Arial" w:cs="Arial"/>
          <w:b/>
          <w:bCs/>
          <w:sz w:val="20"/>
          <w:szCs w:val="20"/>
        </w:rPr>
      </w:pPr>
      <w:r w:rsidRPr="00FB23F9">
        <w:rPr>
          <w:rFonts w:ascii="Arial" w:hAnsi="Arial" w:cs="Arial"/>
          <w:b/>
          <w:bCs/>
          <w:sz w:val="20"/>
          <w:szCs w:val="20"/>
        </w:rPr>
        <w:t>Předmět smlouvy</w:t>
      </w:r>
    </w:p>
    <w:p w14:paraId="0333E153" w14:textId="77777777" w:rsidR="009A264F" w:rsidRPr="00FB23F9" w:rsidRDefault="009A264F" w:rsidP="00040850">
      <w:pPr>
        <w:keepNext/>
        <w:autoSpaceDE w:val="0"/>
        <w:spacing w:line="276" w:lineRule="auto"/>
        <w:ind w:left="360"/>
        <w:jc w:val="center"/>
        <w:rPr>
          <w:rFonts w:ascii="Arial" w:hAnsi="Arial" w:cs="Arial"/>
          <w:b/>
          <w:bCs/>
          <w:sz w:val="20"/>
          <w:szCs w:val="20"/>
        </w:rPr>
      </w:pPr>
    </w:p>
    <w:p w14:paraId="7857EE69" w14:textId="6FE123D1" w:rsidR="008A0F39" w:rsidRPr="00264D4C" w:rsidRDefault="00C33615" w:rsidP="00264D4C">
      <w:pPr>
        <w:pStyle w:val="Odstavecseseznamem2"/>
        <w:widowControl/>
        <w:numPr>
          <w:ilvl w:val="1"/>
          <w:numId w:val="23"/>
        </w:numPr>
        <w:suppressAutoHyphens w:val="0"/>
        <w:spacing w:after="120" w:line="276" w:lineRule="auto"/>
        <w:textAlignment w:val="auto"/>
        <w:rPr>
          <w:rFonts w:ascii="Arial" w:eastAsia="Calibri" w:hAnsi="Arial" w:cs="Arial"/>
          <w:b/>
          <w:bCs/>
          <w:color w:val="000000"/>
          <w:sz w:val="20"/>
          <w:szCs w:val="20"/>
          <w:lang w:val="cs-CZ" w:eastAsia="en-US"/>
        </w:rPr>
      </w:pPr>
      <w:r w:rsidRPr="00C44D34">
        <w:rPr>
          <w:rFonts w:ascii="Arial" w:hAnsi="Arial" w:cs="Arial"/>
          <w:sz w:val="20"/>
          <w:szCs w:val="20"/>
        </w:rPr>
        <w:t>Dodavatel</w:t>
      </w:r>
      <w:r w:rsidR="008A0F39" w:rsidRPr="00C44D34">
        <w:rPr>
          <w:rFonts w:ascii="Arial" w:hAnsi="Arial" w:cs="Arial"/>
          <w:sz w:val="20"/>
          <w:szCs w:val="20"/>
        </w:rPr>
        <w:t xml:space="preserve"> se zavazuje k provedení díla </w:t>
      </w:r>
      <w:r w:rsidR="000A4E1E" w:rsidRPr="00C44D34">
        <w:rPr>
          <w:rFonts w:ascii="Arial" w:hAnsi="Arial" w:cs="Arial"/>
          <w:sz w:val="20"/>
          <w:szCs w:val="20"/>
        </w:rPr>
        <w:t>–</w:t>
      </w:r>
      <w:r w:rsidR="008A0F39" w:rsidRPr="00C44D34">
        <w:rPr>
          <w:rFonts w:ascii="Arial" w:hAnsi="Arial" w:cs="Arial"/>
          <w:sz w:val="20"/>
          <w:szCs w:val="20"/>
        </w:rPr>
        <w:t xml:space="preserve"> stavby</w:t>
      </w:r>
      <w:r w:rsidR="000A4E1E" w:rsidRPr="00C44D34">
        <w:rPr>
          <w:rFonts w:ascii="Arial" w:hAnsi="Arial" w:cs="Arial"/>
          <w:sz w:val="20"/>
          <w:szCs w:val="20"/>
          <w:lang w:val="cs-CZ"/>
        </w:rPr>
        <w:t xml:space="preserve"> </w:t>
      </w:r>
      <w:r w:rsidR="00F27DEE" w:rsidRPr="00C44D34">
        <w:rPr>
          <w:rFonts w:ascii="Arial" w:hAnsi="Arial" w:cs="Arial"/>
          <w:b/>
          <w:sz w:val="20"/>
          <w:szCs w:val="20"/>
          <w:lang w:val="cs-CZ"/>
        </w:rPr>
        <w:t>„</w:t>
      </w:r>
      <w:r w:rsidR="004A253C" w:rsidRPr="004A253C">
        <w:rPr>
          <w:rFonts w:ascii="Arial" w:hAnsi="Arial" w:cs="Arial"/>
          <w:b/>
          <w:sz w:val="20"/>
          <w:szCs w:val="20"/>
          <w:lang w:val="cs-CZ"/>
        </w:rPr>
        <w:t>Rekonstrukce sportovního areálu-Dvořákovo G a SOŠE, Kralupy n/V</w:t>
      </w:r>
      <w:r w:rsidR="00F82657" w:rsidRPr="00C44D34">
        <w:rPr>
          <w:rFonts w:ascii="Arial" w:hAnsi="Arial" w:cs="Arial"/>
          <w:b/>
          <w:bCs/>
          <w:sz w:val="20"/>
          <w:szCs w:val="20"/>
          <w:lang w:bidi="cs-CZ"/>
        </w:rPr>
        <w:t>“</w:t>
      </w:r>
      <w:r w:rsidR="008A0F39" w:rsidRPr="00C44D34">
        <w:rPr>
          <w:rFonts w:ascii="Arial" w:hAnsi="Arial" w:cs="Arial"/>
          <w:sz w:val="20"/>
          <w:szCs w:val="20"/>
        </w:rPr>
        <w:t xml:space="preserve"> podle projektové dokumentace vč. výkazu výměr, kterou vypracoval</w:t>
      </w:r>
      <w:r w:rsidR="007529B1" w:rsidRPr="00C44D34">
        <w:rPr>
          <w:rFonts w:ascii="Arial" w:hAnsi="Arial" w:cs="Arial"/>
          <w:sz w:val="20"/>
          <w:szCs w:val="20"/>
        </w:rPr>
        <w:t>a společnost</w:t>
      </w:r>
      <w:r w:rsidR="00030035" w:rsidRPr="00C44D34">
        <w:rPr>
          <w:rFonts w:ascii="Arial" w:eastAsia="Calibri" w:hAnsi="Arial" w:cs="Arial"/>
          <w:b/>
          <w:bCs/>
          <w:color w:val="000000"/>
          <w:sz w:val="20"/>
          <w:szCs w:val="20"/>
          <w:lang w:eastAsia="en-US"/>
        </w:rPr>
        <w:t xml:space="preserve"> </w:t>
      </w:r>
      <w:r w:rsidR="00264D4C" w:rsidRPr="00264D4C">
        <w:rPr>
          <w:rFonts w:ascii="Arial" w:eastAsia="Calibri" w:hAnsi="Arial" w:cs="Arial"/>
          <w:b/>
          <w:bCs/>
          <w:color w:val="000000"/>
          <w:sz w:val="20"/>
          <w:szCs w:val="20"/>
          <w:lang w:val="cs-CZ" w:eastAsia="en-US"/>
        </w:rPr>
        <w:t xml:space="preserve">Ing. Hynek </w:t>
      </w:r>
      <w:proofErr w:type="spellStart"/>
      <w:r w:rsidR="00264D4C" w:rsidRPr="00264D4C">
        <w:rPr>
          <w:rFonts w:ascii="Arial" w:eastAsia="Calibri" w:hAnsi="Arial" w:cs="Arial"/>
          <w:b/>
          <w:bCs/>
          <w:color w:val="000000"/>
          <w:sz w:val="20"/>
          <w:szCs w:val="20"/>
          <w:lang w:val="cs-CZ" w:eastAsia="en-US"/>
        </w:rPr>
        <w:t>Seiner</w:t>
      </w:r>
      <w:proofErr w:type="spellEnd"/>
      <w:r w:rsidR="00264D4C" w:rsidRPr="00264D4C">
        <w:rPr>
          <w:rFonts w:ascii="Arial" w:eastAsia="Calibri" w:hAnsi="Arial" w:cs="Arial"/>
          <w:b/>
          <w:bCs/>
          <w:color w:val="000000"/>
          <w:sz w:val="20"/>
          <w:szCs w:val="20"/>
          <w:lang w:val="cs-CZ" w:eastAsia="en-US"/>
        </w:rPr>
        <w:t>, Jana Zajíce 986530 12 Pardubice</w:t>
      </w:r>
      <w:r w:rsidR="00C44D34" w:rsidRPr="00264D4C">
        <w:rPr>
          <w:rFonts w:ascii="Arial" w:eastAsia="Calibri" w:hAnsi="Arial" w:cs="Arial"/>
          <w:b/>
          <w:bCs/>
          <w:color w:val="000000"/>
          <w:sz w:val="20"/>
          <w:szCs w:val="20"/>
          <w:lang w:val="cs-CZ" w:eastAsia="en-US"/>
        </w:rPr>
        <w:t xml:space="preserve"> IČO: </w:t>
      </w:r>
      <w:r w:rsidR="00264D4C" w:rsidRPr="00264D4C">
        <w:rPr>
          <w:rFonts w:ascii="Arial" w:eastAsia="Calibri" w:hAnsi="Arial" w:cs="Arial"/>
          <w:b/>
          <w:bCs/>
          <w:color w:val="000000"/>
          <w:sz w:val="20"/>
          <w:szCs w:val="20"/>
          <w:lang w:val="cs-CZ" w:eastAsia="en-US"/>
        </w:rPr>
        <w:t>745</w:t>
      </w:r>
      <w:r w:rsidR="00264D4C">
        <w:rPr>
          <w:rFonts w:ascii="Arial" w:eastAsia="Calibri" w:hAnsi="Arial" w:cs="Arial"/>
          <w:b/>
          <w:bCs/>
          <w:color w:val="000000"/>
          <w:sz w:val="20"/>
          <w:szCs w:val="20"/>
          <w:lang w:val="cs-CZ" w:eastAsia="en-US"/>
        </w:rPr>
        <w:t xml:space="preserve"> </w:t>
      </w:r>
      <w:r w:rsidR="00264D4C" w:rsidRPr="00264D4C">
        <w:rPr>
          <w:rFonts w:ascii="Arial" w:eastAsia="Calibri" w:hAnsi="Arial" w:cs="Arial"/>
          <w:b/>
          <w:bCs/>
          <w:color w:val="000000"/>
          <w:sz w:val="20"/>
          <w:szCs w:val="20"/>
          <w:lang w:val="cs-CZ" w:eastAsia="en-US"/>
        </w:rPr>
        <w:t>69</w:t>
      </w:r>
      <w:r w:rsidR="00264D4C">
        <w:rPr>
          <w:rFonts w:ascii="Arial" w:eastAsia="Calibri" w:hAnsi="Arial" w:cs="Arial"/>
          <w:b/>
          <w:bCs/>
          <w:color w:val="000000"/>
          <w:sz w:val="20"/>
          <w:szCs w:val="20"/>
          <w:lang w:val="cs-CZ" w:eastAsia="en-US"/>
        </w:rPr>
        <w:t xml:space="preserve"> </w:t>
      </w:r>
      <w:r w:rsidR="00264D4C" w:rsidRPr="00264D4C">
        <w:rPr>
          <w:rFonts w:ascii="Arial" w:eastAsia="Calibri" w:hAnsi="Arial" w:cs="Arial"/>
          <w:b/>
          <w:bCs/>
          <w:color w:val="000000"/>
          <w:sz w:val="20"/>
          <w:szCs w:val="20"/>
          <w:lang w:val="cs-CZ" w:eastAsia="en-US"/>
        </w:rPr>
        <w:t>104</w:t>
      </w:r>
      <w:r w:rsidR="00F82657" w:rsidRPr="00264D4C">
        <w:rPr>
          <w:rFonts w:ascii="Arial" w:eastAsia="Calibri" w:hAnsi="Arial" w:cs="Arial"/>
          <w:b/>
          <w:bCs/>
          <w:color w:val="000000"/>
          <w:sz w:val="20"/>
          <w:szCs w:val="20"/>
          <w:lang w:val="cs-CZ" w:eastAsia="en-US"/>
        </w:rPr>
        <w:t>,</w:t>
      </w:r>
      <w:r w:rsidR="008A0F39" w:rsidRPr="00264D4C">
        <w:rPr>
          <w:rFonts w:ascii="Arial" w:hAnsi="Arial" w:cs="Arial"/>
          <w:sz w:val="20"/>
          <w:szCs w:val="20"/>
        </w:rPr>
        <w:t xml:space="preserve"> v rozsahu specifikovaném v oceněném výkazu výměr (položkovém rozpočtu), který </w:t>
      </w:r>
      <w:proofErr w:type="gramStart"/>
      <w:r w:rsidR="008A0F39" w:rsidRPr="00264D4C">
        <w:rPr>
          <w:rFonts w:ascii="Arial" w:hAnsi="Arial" w:cs="Arial"/>
          <w:sz w:val="20"/>
          <w:szCs w:val="20"/>
        </w:rPr>
        <w:t>tvoří</w:t>
      </w:r>
      <w:proofErr w:type="gramEnd"/>
      <w:r w:rsidR="008A0F39" w:rsidRPr="00264D4C">
        <w:rPr>
          <w:rFonts w:ascii="Arial" w:hAnsi="Arial" w:cs="Arial"/>
          <w:sz w:val="20"/>
          <w:szCs w:val="20"/>
        </w:rPr>
        <w:t xml:space="preserve"> přílohu této smlouvy a byl součástí nabídky </w:t>
      </w:r>
      <w:r w:rsidRPr="00264D4C">
        <w:rPr>
          <w:rFonts w:ascii="Arial" w:hAnsi="Arial" w:cs="Arial"/>
          <w:sz w:val="20"/>
          <w:szCs w:val="20"/>
        </w:rPr>
        <w:t>dodavatel</w:t>
      </w:r>
      <w:r w:rsidR="008A0F39" w:rsidRPr="00264D4C">
        <w:rPr>
          <w:rFonts w:ascii="Arial" w:hAnsi="Arial" w:cs="Arial"/>
          <w:sz w:val="20"/>
          <w:szCs w:val="20"/>
        </w:rPr>
        <w:t xml:space="preserve">e podané v rámci zadávacího řízení na výběr </w:t>
      </w:r>
      <w:r w:rsidRPr="00264D4C">
        <w:rPr>
          <w:rFonts w:ascii="Arial" w:hAnsi="Arial" w:cs="Arial"/>
          <w:sz w:val="20"/>
          <w:szCs w:val="20"/>
        </w:rPr>
        <w:t>dodavatel</w:t>
      </w:r>
      <w:r w:rsidR="008A0F39" w:rsidRPr="00264D4C">
        <w:rPr>
          <w:rFonts w:ascii="Arial" w:hAnsi="Arial" w:cs="Arial"/>
          <w:sz w:val="20"/>
          <w:szCs w:val="20"/>
        </w:rPr>
        <w:t xml:space="preserve">e předmětu díla. </w:t>
      </w:r>
      <w:r w:rsidR="004E36CE" w:rsidRPr="00264D4C">
        <w:rPr>
          <w:rFonts w:ascii="Arial" w:hAnsi="Arial" w:cs="Arial"/>
          <w:sz w:val="20"/>
          <w:szCs w:val="20"/>
        </w:rPr>
        <w:t xml:space="preserve">Součástí provedení díla </w:t>
      </w:r>
      <w:r w:rsidR="00F27DEE" w:rsidRPr="00264D4C">
        <w:rPr>
          <w:rFonts w:ascii="Arial" w:hAnsi="Arial" w:cs="Arial"/>
          <w:sz w:val="20"/>
          <w:szCs w:val="20"/>
          <w:lang w:val="cs-CZ"/>
        </w:rPr>
        <w:t xml:space="preserve">je i </w:t>
      </w:r>
      <w:r w:rsidR="004E36CE" w:rsidRPr="00264D4C">
        <w:rPr>
          <w:rFonts w:ascii="Arial" w:hAnsi="Arial" w:cs="Arial"/>
          <w:sz w:val="20"/>
          <w:szCs w:val="20"/>
        </w:rPr>
        <w:t>vypracování nezbytné výrobní a dílenské dokumentace.</w:t>
      </w:r>
      <w:r w:rsidR="008A0F39" w:rsidRPr="00264D4C">
        <w:rPr>
          <w:rFonts w:ascii="Arial" w:hAnsi="Arial" w:cs="Arial"/>
          <w:sz w:val="20"/>
          <w:szCs w:val="20"/>
        </w:rPr>
        <w:t xml:space="preserve">  </w:t>
      </w:r>
    </w:p>
    <w:p w14:paraId="7F4412A5" w14:textId="77777777" w:rsidR="00AA1A2C" w:rsidRPr="00FB23F9" w:rsidRDefault="00AA1A2C" w:rsidP="00040850">
      <w:pPr>
        <w:autoSpaceDE w:val="0"/>
        <w:spacing w:line="276" w:lineRule="auto"/>
        <w:ind w:left="448"/>
        <w:rPr>
          <w:rFonts w:ascii="Arial" w:hAnsi="Arial" w:cs="Arial"/>
          <w:sz w:val="20"/>
          <w:szCs w:val="20"/>
        </w:rPr>
      </w:pPr>
    </w:p>
    <w:p w14:paraId="718C3C0C" w14:textId="1A6CE880" w:rsidR="000E102E" w:rsidRPr="00FB23F9" w:rsidRDefault="00C33615" w:rsidP="00D607C1">
      <w:pPr>
        <w:widowControl/>
        <w:numPr>
          <w:ilvl w:val="1"/>
          <w:numId w:val="23"/>
        </w:numPr>
        <w:tabs>
          <w:tab w:val="left" w:pos="-180"/>
        </w:tabs>
        <w:spacing w:line="276" w:lineRule="auto"/>
        <w:textAlignment w:val="auto"/>
        <w:rPr>
          <w:rFonts w:ascii="Arial" w:hAnsi="Arial" w:cs="Arial"/>
          <w:sz w:val="20"/>
          <w:szCs w:val="20"/>
        </w:rPr>
      </w:pPr>
      <w:r w:rsidRPr="00FB23F9">
        <w:rPr>
          <w:rFonts w:ascii="Arial" w:hAnsi="Arial" w:cs="Arial"/>
          <w:sz w:val="20"/>
          <w:szCs w:val="20"/>
        </w:rPr>
        <w:t>Dodavatel</w:t>
      </w:r>
      <w:r w:rsidR="000E102E" w:rsidRPr="00FB23F9">
        <w:rPr>
          <w:rFonts w:ascii="Arial" w:hAnsi="Arial" w:cs="Arial"/>
          <w:sz w:val="20"/>
          <w:szCs w:val="20"/>
        </w:rPr>
        <w:t xml:space="preserve"> se zavazuje, </w:t>
      </w:r>
      <w:r w:rsidR="00D607C1" w:rsidRPr="00D607C1">
        <w:rPr>
          <w:rFonts w:ascii="Arial" w:hAnsi="Arial" w:cs="Arial"/>
          <w:sz w:val="20"/>
          <w:szCs w:val="20"/>
        </w:rPr>
        <w:t xml:space="preserve">že provede dílo v rozsahu, způsobem, v jakosti a za podmínek dohodnutých ve Smlouvě, svým jménem a na vlastní odpovědnost, v souladu s právními předpisy a technickými </w:t>
      </w:r>
      <w:r w:rsidR="00D607C1" w:rsidRPr="00D607C1">
        <w:rPr>
          <w:rFonts w:ascii="Arial" w:hAnsi="Arial" w:cs="Arial"/>
          <w:sz w:val="20"/>
          <w:szCs w:val="20"/>
        </w:rPr>
        <w:lastRenderedPageBreak/>
        <w:t xml:space="preserve">normami ČR a podmínkami výrobců materiálu a dodaných zařízení (viz článek VIII. odst. 8.2. Smlouvy). Objednatel v souladu s ustanovením § 90 odst. 3 ZZVZ stanovuje, že kdekoli je ve smlouvě uvedena česká technická norma, evropské technické posouzení, mezinárodní norma, technický dokument, stavební technické osvědčení nebo národní technická </w:t>
      </w:r>
      <w:proofErr w:type="gramStart"/>
      <w:r w:rsidR="00D607C1" w:rsidRPr="00D607C1">
        <w:rPr>
          <w:rFonts w:ascii="Arial" w:hAnsi="Arial" w:cs="Arial"/>
          <w:sz w:val="20"/>
          <w:szCs w:val="20"/>
        </w:rPr>
        <w:t>podmínka - má</w:t>
      </w:r>
      <w:proofErr w:type="gramEnd"/>
      <w:r w:rsidR="00D607C1" w:rsidRPr="00D607C1">
        <w:rPr>
          <w:rFonts w:ascii="Arial" w:hAnsi="Arial" w:cs="Arial"/>
          <w:sz w:val="20"/>
          <w:szCs w:val="20"/>
        </w:rPr>
        <w:t xml:space="preserve"> dodavatel možnost nabídnout rovnocenné řešen</w:t>
      </w:r>
      <w:r w:rsidR="00D607C1">
        <w:rPr>
          <w:rFonts w:ascii="Arial" w:hAnsi="Arial" w:cs="Arial"/>
          <w:sz w:val="20"/>
          <w:szCs w:val="20"/>
        </w:rPr>
        <w:t>í</w:t>
      </w:r>
      <w:r w:rsidR="000E102E" w:rsidRPr="00FB23F9">
        <w:rPr>
          <w:rFonts w:ascii="Arial" w:hAnsi="Arial" w:cs="Arial"/>
          <w:sz w:val="20"/>
          <w:szCs w:val="20"/>
        </w:rPr>
        <w:t>.</w:t>
      </w:r>
    </w:p>
    <w:p w14:paraId="2BE89F28" w14:textId="77777777" w:rsidR="000E102E" w:rsidRPr="00FB23F9" w:rsidRDefault="000E102E" w:rsidP="00040850">
      <w:pPr>
        <w:autoSpaceDE w:val="0"/>
        <w:spacing w:line="276" w:lineRule="auto"/>
        <w:ind w:left="540"/>
        <w:rPr>
          <w:rFonts w:ascii="Arial" w:hAnsi="Arial" w:cs="Arial"/>
          <w:sz w:val="20"/>
          <w:szCs w:val="20"/>
        </w:rPr>
      </w:pPr>
    </w:p>
    <w:p w14:paraId="162E92AE" w14:textId="77777777" w:rsidR="000E102E" w:rsidRPr="00FB23F9" w:rsidRDefault="000E102E" w:rsidP="00D46134">
      <w:pPr>
        <w:widowControl/>
        <w:numPr>
          <w:ilvl w:val="1"/>
          <w:numId w:val="23"/>
        </w:numPr>
        <w:tabs>
          <w:tab w:val="left" w:pos="-180"/>
        </w:tabs>
        <w:spacing w:line="276" w:lineRule="auto"/>
        <w:textAlignment w:val="auto"/>
        <w:rPr>
          <w:rFonts w:ascii="Arial" w:hAnsi="Arial" w:cs="Arial"/>
          <w:sz w:val="20"/>
          <w:szCs w:val="20"/>
        </w:rPr>
      </w:pPr>
      <w:r w:rsidRPr="00FB23F9">
        <w:rPr>
          <w:rFonts w:ascii="Arial" w:hAnsi="Arial" w:cs="Arial"/>
          <w:sz w:val="20"/>
          <w:szCs w:val="20"/>
        </w:rPr>
        <w:t xml:space="preserve">Objednatel </w:t>
      </w:r>
      <w:r w:rsidR="009A264F" w:rsidRPr="009A264F">
        <w:rPr>
          <w:rFonts w:ascii="Arial" w:hAnsi="Arial" w:cs="Arial"/>
          <w:sz w:val="20"/>
          <w:szCs w:val="20"/>
        </w:rPr>
        <w:t>se zavazuje za provedení díla uvedeného v článku I. Smlouvy zaplatit dodavateli cenu za dílo uvedenou v článku III. Smlouvy, a to za podmínek uvedených v této Smlouvě</w:t>
      </w:r>
      <w:r w:rsidRPr="00FB23F9">
        <w:rPr>
          <w:rFonts w:ascii="Arial" w:hAnsi="Arial" w:cs="Arial"/>
          <w:sz w:val="20"/>
          <w:szCs w:val="20"/>
        </w:rPr>
        <w:t xml:space="preserve">. </w:t>
      </w:r>
    </w:p>
    <w:p w14:paraId="13BDEC30" w14:textId="77777777" w:rsidR="000E102E" w:rsidRPr="00FB23F9" w:rsidRDefault="000E102E" w:rsidP="00040850">
      <w:pPr>
        <w:widowControl/>
        <w:tabs>
          <w:tab w:val="left" w:pos="-180"/>
        </w:tabs>
        <w:spacing w:line="276" w:lineRule="auto"/>
        <w:ind w:left="450"/>
        <w:textAlignment w:val="auto"/>
        <w:rPr>
          <w:rFonts w:ascii="Arial" w:hAnsi="Arial" w:cs="Arial"/>
          <w:sz w:val="20"/>
          <w:szCs w:val="20"/>
        </w:rPr>
      </w:pPr>
    </w:p>
    <w:p w14:paraId="781AB225" w14:textId="77777777" w:rsidR="000E102E" w:rsidRPr="00FB23F9" w:rsidRDefault="000E102E" w:rsidP="0047691C">
      <w:pPr>
        <w:pStyle w:val="Odstavecseseznamem1"/>
        <w:numPr>
          <w:ilvl w:val="1"/>
          <w:numId w:val="23"/>
        </w:numPr>
        <w:spacing w:after="120" w:line="276" w:lineRule="auto"/>
        <w:ind w:left="448" w:hanging="448"/>
        <w:rPr>
          <w:rFonts w:ascii="Arial" w:hAnsi="Arial" w:cs="Arial"/>
          <w:sz w:val="20"/>
          <w:szCs w:val="20"/>
        </w:rPr>
      </w:pPr>
      <w:r w:rsidRPr="00FB23F9">
        <w:rPr>
          <w:rFonts w:ascii="Arial" w:hAnsi="Arial" w:cs="Arial"/>
          <w:sz w:val="20"/>
          <w:szCs w:val="20"/>
        </w:rPr>
        <w:t>Předmětem díla jsou rovněž všechny dále uvedené činnosti:</w:t>
      </w:r>
    </w:p>
    <w:p w14:paraId="333124F0" w14:textId="77777777" w:rsidR="00D607C1" w:rsidRPr="00D607C1" w:rsidRDefault="00474E8E" w:rsidP="00D607C1">
      <w:pPr>
        <w:numPr>
          <w:ilvl w:val="0"/>
          <w:numId w:val="31"/>
        </w:numPr>
        <w:autoSpaceDE w:val="0"/>
        <w:autoSpaceDN w:val="0"/>
        <w:adjustRightInd w:val="0"/>
        <w:spacing w:line="276" w:lineRule="auto"/>
        <w:rPr>
          <w:rFonts w:ascii="Arial" w:hAnsi="Arial" w:cs="Arial"/>
          <w:sz w:val="20"/>
          <w:szCs w:val="20"/>
        </w:rPr>
      </w:pPr>
      <w:r w:rsidRPr="00FB23F9">
        <w:rPr>
          <w:rFonts w:ascii="Arial" w:hAnsi="Arial" w:cs="Arial"/>
          <w:sz w:val="20"/>
          <w:szCs w:val="20"/>
        </w:rPr>
        <w:t xml:space="preserve">průběžná </w:t>
      </w:r>
      <w:r w:rsidR="00D607C1" w:rsidRPr="00D607C1">
        <w:rPr>
          <w:rFonts w:ascii="Arial" w:hAnsi="Arial" w:cs="Arial"/>
          <w:sz w:val="20"/>
          <w:szCs w:val="20"/>
        </w:rPr>
        <w:t>aktualizace harmonogramu provádění prací (v důsledku změn neprodleně, v ostatních případech každé 3 měsíce);</w:t>
      </w:r>
    </w:p>
    <w:p w14:paraId="7F62C973"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vypracování kontrolně zkušebního plánu stavby, který bude předán objednateli k odsouhlasení do 7 kalendářních dnů od předání staveniště;</w:t>
      </w:r>
    </w:p>
    <w:p w14:paraId="0BD73ECF"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náklady na případnou likvidaci havárie;</w:t>
      </w:r>
    </w:p>
    <w:p w14:paraId="5B9152C1"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náklady na protipožární ochranu;</w:t>
      </w:r>
    </w:p>
    <w:p w14:paraId="7120A1DC"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příprava staveniště včetně přístupu na staveniště;</w:t>
      </w:r>
    </w:p>
    <w:p w14:paraId="0BEE5668"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dodání materiálů a dílců v požadované kvalitě, včetně jejich certifikátů a atestů;</w:t>
      </w:r>
    </w:p>
    <w:p w14:paraId="51759365"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zhotovení práce podle technologického předpisu;</w:t>
      </w:r>
    </w:p>
    <w:p w14:paraId="26A46BB3"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veškeré nutné prostředky ochrany práce;</w:t>
      </w:r>
    </w:p>
    <w:p w14:paraId="0CC47BFC"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zabezpečení průchodu pro pěší po celou dobu výstavby;</w:t>
      </w:r>
    </w:p>
    <w:p w14:paraId="68D530BC"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letní opatření;</w:t>
      </w:r>
    </w:p>
    <w:p w14:paraId="55BB935B"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zimní opatření;</w:t>
      </w:r>
    </w:p>
    <w:p w14:paraId="1810FBF4"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zhotovení potřebných provizorních přechodů či přejezdů k objektům, včetně případného nutného osvětlení;</w:t>
      </w:r>
    </w:p>
    <w:p w14:paraId="5E9E76B6"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zajištění, aby práce byly prováděny tak, aby nedošlo k narušení nočního klidu;</w:t>
      </w:r>
    </w:p>
    <w:p w14:paraId="003D115E"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 xml:space="preserve">zajištění pracoviště proti všem vlivům znemožňujícím nebo znesnadňujícím práci (čerpání vody, zajištění svahu, přístřešky, zazimování </w:t>
      </w:r>
      <w:proofErr w:type="gramStart"/>
      <w:r w:rsidRPr="00D607C1">
        <w:rPr>
          <w:rFonts w:ascii="Arial" w:hAnsi="Arial" w:cs="Arial"/>
          <w:sz w:val="20"/>
          <w:szCs w:val="20"/>
        </w:rPr>
        <w:t>stavby,</w:t>
      </w:r>
      <w:proofErr w:type="gramEnd"/>
      <w:r w:rsidRPr="00D607C1">
        <w:rPr>
          <w:rFonts w:ascii="Arial" w:hAnsi="Arial" w:cs="Arial"/>
          <w:sz w:val="20"/>
          <w:szCs w:val="20"/>
        </w:rPr>
        <w:t xml:space="preserve"> apod.);</w:t>
      </w:r>
    </w:p>
    <w:p w14:paraId="41CFF02E"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soustavné vytyčování zřetelného označení obvodu staveniště;</w:t>
      </w:r>
    </w:p>
    <w:p w14:paraId="613DF4EB"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odvoz a poplatek za uložení vybouraných hmot a nevhodných zemin;</w:t>
      </w:r>
    </w:p>
    <w:p w14:paraId="20E9CC4A"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dodržování bezpečnosti a hygieny na pracovišti;</w:t>
      </w:r>
    </w:p>
    <w:p w14:paraId="444F0275"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v případě, že před zahájením prací nebo v jejich průběhu bude zjištěn výskyt netopýrů nebo rorýse obecného, musí Dodavatel neprodleně pozastavit práce a tuto skutečnost ohlásit a projednat s příslušným orgánem ochrany přírody a krajiny;</w:t>
      </w:r>
    </w:p>
    <w:p w14:paraId="261E1899"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zabezpečení povolení kácení zeleně;</w:t>
      </w:r>
    </w:p>
    <w:p w14:paraId="6BA2741B"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zpracování havarijního plánu, který stanoví způsob ochrany díla během stavby, včetně zajištění odsouhlasení příslušnými orgány, zajištění odsouhlasení je nutné před zahájením stavebních prací;</w:t>
      </w:r>
    </w:p>
    <w:p w14:paraId="524D176F"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zabezpečení případného náhradního zásobování okolních nemovitostí, včetně odvozu domácího odpadu, zabezpečení přístupu záchranným složkám organizací ČR;</w:t>
      </w:r>
    </w:p>
    <w:p w14:paraId="7288DF41"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dodání materiálů a dílců v požadované kvalitě, včetně jejich certifikátů a atestů;</w:t>
      </w:r>
    </w:p>
    <w:p w14:paraId="07E9A9F7"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zkoušky a měření, revize zařízení;</w:t>
      </w:r>
    </w:p>
    <w:p w14:paraId="2A2A2B32"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zajištění ostrahy stavby v průběhu realizace;</w:t>
      </w:r>
    </w:p>
    <w:p w14:paraId="2EC7D510"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zajištění vytápěného a osvětleného prostoru vč. možnosti připojení elektrospotřebičů pro stálý stavební dozor objednatele a konání kontrolních dnů;</w:t>
      </w:r>
    </w:p>
    <w:p w14:paraId="43458D9F"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předložení technologických postupů k prováděným pracím, a to alespoň 8 dní před zahájením prací;</w:t>
      </w:r>
    </w:p>
    <w:p w14:paraId="5E56D930" w14:textId="77777777" w:rsidR="00D607C1" w:rsidRPr="00D607C1"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doložení technických listů k použitým materiálům;</w:t>
      </w:r>
    </w:p>
    <w:p w14:paraId="44D6EAC4" w14:textId="77777777" w:rsidR="00F91DD7" w:rsidRPr="00FB23F9" w:rsidRDefault="00D607C1" w:rsidP="00D607C1">
      <w:pPr>
        <w:numPr>
          <w:ilvl w:val="0"/>
          <w:numId w:val="31"/>
        </w:numPr>
        <w:autoSpaceDE w:val="0"/>
        <w:autoSpaceDN w:val="0"/>
        <w:adjustRightInd w:val="0"/>
        <w:spacing w:line="276" w:lineRule="auto"/>
        <w:rPr>
          <w:rFonts w:ascii="Arial" w:hAnsi="Arial" w:cs="Arial"/>
          <w:sz w:val="20"/>
          <w:szCs w:val="20"/>
        </w:rPr>
      </w:pPr>
      <w:r w:rsidRPr="00D607C1">
        <w:rPr>
          <w:rFonts w:ascii="Arial" w:hAnsi="Arial" w:cs="Arial"/>
          <w:sz w:val="20"/>
          <w:szCs w:val="20"/>
        </w:rPr>
        <w:t>vyzvání zástupce objednatele (technického dozoru stavebníka) ke kontrole jednotlivých technologických kroků, zakrývaných vrstev a konstrukcí, a to alespoň 4 dny před jejich zakrytím</w:t>
      </w:r>
      <w:r w:rsidR="0045097B" w:rsidRPr="00FB23F9">
        <w:rPr>
          <w:rFonts w:ascii="Arial" w:hAnsi="Arial" w:cs="Arial"/>
          <w:sz w:val="20"/>
          <w:szCs w:val="20"/>
        </w:rPr>
        <w:t>.</w:t>
      </w:r>
    </w:p>
    <w:p w14:paraId="03F9435D" w14:textId="77777777" w:rsidR="004E112C" w:rsidRPr="00FB23F9" w:rsidRDefault="004E112C" w:rsidP="002F6B59">
      <w:pPr>
        <w:widowControl/>
        <w:suppressAutoHyphens w:val="0"/>
        <w:autoSpaceDE w:val="0"/>
        <w:autoSpaceDN w:val="0"/>
        <w:adjustRightInd w:val="0"/>
        <w:spacing w:line="276" w:lineRule="auto"/>
        <w:textAlignment w:val="auto"/>
        <w:rPr>
          <w:rFonts w:ascii="Arial" w:hAnsi="Arial" w:cs="Arial"/>
          <w:sz w:val="20"/>
          <w:szCs w:val="20"/>
        </w:rPr>
      </w:pPr>
    </w:p>
    <w:p w14:paraId="0C99F851" w14:textId="77777777" w:rsidR="000E102E" w:rsidRPr="00FB23F9" w:rsidRDefault="00C33615" w:rsidP="00A57929">
      <w:pPr>
        <w:widowControl/>
        <w:numPr>
          <w:ilvl w:val="1"/>
          <w:numId w:val="23"/>
        </w:numPr>
        <w:tabs>
          <w:tab w:val="left" w:pos="-180"/>
        </w:tabs>
        <w:spacing w:line="276" w:lineRule="auto"/>
        <w:textAlignment w:val="auto"/>
        <w:rPr>
          <w:rFonts w:ascii="Arial" w:hAnsi="Arial" w:cs="Arial"/>
          <w:sz w:val="20"/>
          <w:szCs w:val="20"/>
        </w:rPr>
      </w:pPr>
      <w:r w:rsidRPr="00FB23F9">
        <w:rPr>
          <w:rFonts w:ascii="Arial" w:hAnsi="Arial" w:cs="Arial"/>
          <w:sz w:val="20"/>
          <w:szCs w:val="20"/>
        </w:rPr>
        <w:lastRenderedPageBreak/>
        <w:t>Dodavatel</w:t>
      </w:r>
      <w:r w:rsidR="000E102E" w:rsidRPr="00FB23F9">
        <w:rPr>
          <w:rFonts w:ascii="Arial" w:hAnsi="Arial" w:cs="Arial"/>
          <w:sz w:val="20"/>
          <w:szCs w:val="20"/>
        </w:rPr>
        <w:t xml:space="preserve"> </w:t>
      </w:r>
      <w:r w:rsidR="00D607C1" w:rsidRPr="00D607C1">
        <w:rPr>
          <w:rFonts w:ascii="Arial" w:hAnsi="Arial" w:cs="Arial"/>
          <w:sz w:val="20"/>
          <w:szCs w:val="20"/>
        </w:rPr>
        <w:t>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Dodavatel je povinen odstranit na vlastní náklady znečištění komunikací způsobené prováděnou stavbou, které by mohlo být způsobilé vytvořit závadu ve sjízdnosti komunikace, ještě před vznikem této závady. Dodavatel prohlašuje, že si je vědom této odpovědnost</w:t>
      </w:r>
      <w:r w:rsidR="00D607C1">
        <w:rPr>
          <w:rFonts w:ascii="Arial" w:hAnsi="Arial" w:cs="Arial"/>
          <w:sz w:val="20"/>
          <w:szCs w:val="20"/>
        </w:rPr>
        <w:t>i</w:t>
      </w:r>
      <w:r w:rsidR="00BD2DE0" w:rsidRPr="00FB23F9">
        <w:rPr>
          <w:rFonts w:ascii="Arial" w:hAnsi="Arial" w:cs="Arial"/>
          <w:sz w:val="20"/>
          <w:szCs w:val="20"/>
        </w:rPr>
        <w:t>.</w:t>
      </w:r>
      <w:r w:rsidR="008E7386" w:rsidRPr="00FB23F9">
        <w:rPr>
          <w:rFonts w:ascii="Arial" w:hAnsi="Arial" w:cs="Arial"/>
          <w:sz w:val="20"/>
          <w:szCs w:val="20"/>
        </w:rPr>
        <w:t xml:space="preserve"> </w:t>
      </w:r>
    </w:p>
    <w:p w14:paraId="09D7F161" w14:textId="77777777" w:rsidR="000E102E" w:rsidRPr="00FB23F9" w:rsidRDefault="000E102E" w:rsidP="00040850">
      <w:pPr>
        <w:widowControl/>
        <w:tabs>
          <w:tab w:val="left" w:pos="-180"/>
        </w:tabs>
        <w:spacing w:line="276" w:lineRule="auto"/>
        <w:ind w:left="450"/>
        <w:textAlignment w:val="auto"/>
        <w:rPr>
          <w:rFonts w:ascii="Arial" w:hAnsi="Arial" w:cs="Arial"/>
          <w:sz w:val="20"/>
          <w:szCs w:val="20"/>
        </w:rPr>
      </w:pPr>
    </w:p>
    <w:p w14:paraId="3C53C153" w14:textId="6CCF4ECC" w:rsidR="00A25534" w:rsidRPr="00FB23F9" w:rsidRDefault="00C33615" w:rsidP="00471B6C">
      <w:pPr>
        <w:widowControl/>
        <w:numPr>
          <w:ilvl w:val="1"/>
          <w:numId w:val="23"/>
        </w:numPr>
        <w:tabs>
          <w:tab w:val="left" w:pos="-180"/>
        </w:tabs>
        <w:spacing w:line="276" w:lineRule="auto"/>
        <w:textAlignment w:val="auto"/>
        <w:rPr>
          <w:rFonts w:ascii="Arial" w:hAnsi="Arial" w:cs="Arial"/>
          <w:sz w:val="20"/>
          <w:szCs w:val="20"/>
        </w:rPr>
      </w:pPr>
      <w:r w:rsidRPr="00FB23F9">
        <w:rPr>
          <w:rFonts w:ascii="Arial" w:hAnsi="Arial" w:cs="Arial"/>
          <w:sz w:val="20"/>
          <w:szCs w:val="20"/>
        </w:rPr>
        <w:t>Dodavatel</w:t>
      </w:r>
      <w:r w:rsidR="00474E8E" w:rsidRPr="00FB23F9">
        <w:rPr>
          <w:rFonts w:ascii="Arial" w:hAnsi="Arial" w:cs="Arial"/>
          <w:sz w:val="20"/>
          <w:szCs w:val="20"/>
        </w:rPr>
        <w:t xml:space="preserve"> bere na vědomí, že </w:t>
      </w:r>
      <w:r w:rsidR="00A25534" w:rsidRPr="00FB23F9">
        <w:rPr>
          <w:rFonts w:ascii="Arial" w:hAnsi="Arial" w:cs="Arial"/>
          <w:sz w:val="20"/>
          <w:szCs w:val="20"/>
        </w:rPr>
        <w:t xml:space="preserve">realizace díla bude financováno ze strany objednatele prostřednictvím dotací z veřejných prostředků České republiky, kterými jsou zejména finanční prostředky rozpočtu Středočeského kraje, státního rozpočtu České republiky a rozpočtu </w:t>
      </w:r>
      <w:r w:rsidR="005C3B3D" w:rsidRPr="005C3B3D">
        <w:rPr>
          <w:rFonts w:ascii="Arial" w:hAnsi="Arial" w:cs="Arial"/>
          <w:sz w:val="20"/>
          <w:szCs w:val="20"/>
        </w:rPr>
        <w:t>Národní sportovní agentury</w:t>
      </w:r>
      <w:r w:rsidR="00A25534" w:rsidRPr="00FB23F9">
        <w:rPr>
          <w:rFonts w:ascii="Arial" w:hAnsi="Arial" w:cs="Arial"/>
          <w:sz w:val="20"/>
          <w:szCs w:val="20"/>
        </w:rPr>
        <w:t xml:space="preserve">. Obě smluvní strany se tedy zavazují dodržet povinnosti, které jim vzhledem k této skutečnosti plynou z platných právních předpisů České republiky, včetně podmínek upravujících poskytování dotací </w:t>
      </w:r>
      <w:r w:rsidR="005C3B3D" w:rsidRPr="005C3B3D">
        <w:rPr>
          <w:rFonts w:ascii="Arial" w:hAnsi="Arial" w:cs="Arial"/>
          <w:sz w:val="20"/>
          <w:szCs w:val="20"/>
        </w:rPr>
        <w:t>v rámci programu Národní sportovní agentury (NSA) „Regionální sportovní infrastruktura 2020–2024“.</w:t>
      </w:r>
    </w:p>
    <w:p w14:paraId="742C51A2" w14:textId="77777777" w:rsidR="0061071E" w:rsidRPr="00FB23F9" w:rsidRDefault="0061071E" w:rsidP="0061071E">
      <w:pPr>
        <w:widowControl/>
        <w:tabs>
          <w:tab w:val="left" w:pos="-180"/>
        </w:tabs>
        <w:autoSpaceDE w:val="0"/>
        <w:spacing w:line="276" w:lineRule="auto"/>
        <w:textAlignment w:val="auto"/>
        <w:rPr>
          <w:rFonts w:ascii="Arial" w:hAnsi="Arial" w:cs="Arial"/>
          <w:sz w:val="20"/>
          <w:szCs w:val="20"/>
        </w:rPr>
      </w:pPr>
    </w:p>
    <w:p w14:paraId="6344B4CD" w14:textId="3D42BC27" w:rsidR="000E102E" w:rsidRPr="00FB23F9" w:rsidRDefault="00C33615" w:rsidP="00D46134">
      <w:pPr>
        <w:widowControl/>
        <w:numPr>
          <w:ilvl w:val="1"/>
          <w:numId w:val="23"/>
        </w:numPr>
        <w:tabs>
          <w:tab w:val="left" w:pos="-180"/>
        </w:tabs>
        <w:spacing w:line="276" w:lineRule="auto"/>
        <w:textAlignment w:val="auto"/>
        <w:rPr>
          <w:rFonts w:ascii="Arial" w:hAnsi="Arial" w:cs="Arial"/>
          <w:sz w:val="20"/>
          <w:szCs w:val="20"/>
        </w:rPr>
      </w:pPr>
      <w:r w:rsidRPr="00FB23F9">
        <w:rPr>
          <w:rFonts w:ascii="Arial" w:hAnsi="Arial" w:cs="Arial"/>
          <w:sz w:val="20"/>
          <w:szCs w:val="20"/>
        </w:rPr>
        <w:t>Dodavatel</w:t>
      </w:r>
      <w:r w:rsidR="000E102E" w:rsidRPr="00FB23F9">
        <w:rPr>
          <w:rFonts w:ascii="Arial" w:hAnsi="Arial" w:cs="Arial"/>
          <w:sz w:val="20"/>
          <w:szCs w:val="20"/>
        </w:rPr>
        <w:t xml:space="preserve"> </w:t>
      </w:r>
      <w:r w:rsidR="00D607C1" w:rsidRPr="00D607C1">
        <w:rPr>
          <w:rFonts w:ascii="Arial" w:hAnsi="Arial" w:cs="Arial"/>
          <w:sz w:val="20"/>
          <w:szCs w:val="20"/>
        </w:rPr>
        <w:t>je povinen pořizovat fotodokumentaci před započetím díla, v jeho průběhu a po dokončení díla v potřebném rozsahu dle předmětu díla, podle požadavků objednatele, s digitálním vyznačením data pořízení. Tato fotodokumentace bude součástí předmětu díla a jeho ceny (viz článek I. odst. 1.</w:t>
      </w:r>
      <w:r w:rsidR="00B20051">
        <w:rPr>
          <w:rFonts w:ascii="Arial" w:hAnsi="Arial" w:cs="Arial"/>
          <w:sz w:val="20"/>
          <w:szCs w:val="20"/>
        </w:rPr>
        <w:t>5</w:t>
      </w:r>
      <w:r w:rsidR="00D607C1" w:rsidRPr="00D607C1">
        <w:rPr>
          <w:rFonts w:ascii="Arial" w:hAnsi="Arial" w:cs="Arial"/>
          <w:sz w:val="20"/>
          <w:szCs w:val="20"/>
        </w:rPr>
        <w:t xml:space="preserve"> Smlouvy). Při vyúčtování každé části ceny díla dodavatel </w:t>
      </w:r>
      <w:proofErr w:type="gramStart"/>
      <w:r w:rsidR="00D607C1" w:rsidRPr="00D607C1">
        <w:rPr>
          <w:rFonts w:ascii="Arial" w:hAnsi="Arial" w:cs="Arial"/>
          <w:sz w:val="20"/>
          <w:szCs w:val="20"/>
        </w:rPr>
        <w:t>přiloží</w:t>
      </w:r>
      <w:proofErr w:type="gramEnd"/>
      <w:r w:rsidR="00D607C1" w:rsidRPr="00D607C1">
        <w:rPr>
          <w:rFonts w:ascii="Arial" w:hAnsi="Arial" w:cs="Arial"/>
          <w:sz w:val="20"/>
          <w:szCs w:val="20"/>
        </w:rPr>
        <w:t xml:space="preserve"> k příslušné faktuře jen přiměřený počet fotografií postihujících průběh zhotovení dané části díla. V případě dílčích faktur tedy bude přiložena dodavatelem jen fotodokumentace, která postihuje fakturované položky. V případě těch částí a dodávek díla, které budou v dalším postupu zakryté, nebo se stanou nepřístupnými, je dodavatel povinen vést podrobnou fotodokumentaci (popř. videozáznam, nebo digitální záznam) postihující detailně všechny tyto části. Fotodokumentaci je povinen dodavatel pořídit rovněž při případném odstranění vad a nedodělků díla. V případě, že dodavatel takovou dokumentaci nepovede nebo ji povede v nedostatečné podrobnosti, budou strany v případě sporu o kvalitu díla nebo jeho konkrétní části vycházet z dokumentace, kterou si pořídí objednatel a její obsah bude pro takový případ stranami považován z</w:t>
      </w:r>
      <w:r w:rsidR="00D607C1">
        <w:rPr>
          <w:rFonts w:ascii="Arial" w:hAnsi="Arial" w:cs="Arial"/>
          <w:sz w:val="20"/>
          <w:szCs w:val="20"/>
        </w:rPr>
        <w:t xml:space="preserve">a </w:t>
      </w:r>
      <w:r w:rsidR="000E102E" w:rsidRPr="00FB23F9">
        <w:rPr>
          <w:rFonts w:ascii="Arial" w:hAnsi="Arial" w:cs="Arial"/>
          <w:sz w:val="20"/>
          <w:szCs w:val="20"/>
        </w:rPr>
        <w:t>nesporný.</w:t>
      </w:r>
    </w:p>
    <w:p w14:paraId="5DD90D8A" w14:textId="77777777" w:rsidR="00D01B32" w:rsidRPr="00FB23F9" w:rsidRDefault="00D01B32" w:rsidP="00040850">
      <w:pPr>
        <w:widowControl/>
        <w:tabs>
          <w:tab w:val="left" w:pos="-180"/>
        </w:tabs>
        <w:spacing w:line="276" w:lineRule="auto"/>
        <w:ind w:left="450"/>
        <w:textAlignment w:val="auto"/>
        <w:rPr>
          <w:rFonts w:ascii="Arial" w:hAnsi="Arial" w:cs="Arial"/>
          <w:sz w:val="20"/>
          <w:szCs w:val="20"/>
        </w:rPr>
      </w:pPr>
    </w:p>
    <w:p w14:paraId="6AE944A4" w14:textId="77777777" w:rsidR="000E102E" w:rsidRPr="00FB23F9" w:rsidRDefault="000E102E" w:rsidP="00D46134">
      <w:pPr>
        <w:widowControl/>
        <w:numPr>
          <w:ilvl w:val="1"/>
          <w:numId w:val="23"/>
        </w:numPr>
        <w:tabs>
          <w:tab w:val="left" w:pos="-180"/>
        </w:tabs>
        <w:spacing w:line="276" w:lineRule="auto"/>
        <w:textAlignment w:val="auto"/>
        <w:rPr>
          <w:rFonts w:ascii="Arial" w:hAnsi="Arial" w:cs="Arial"/>
          <w:sz w:val="20"/>
          <w:szCs w:val="20"/>
        </w:rPr>
      </w:pPr>
      <w:r w:rsidRPr="00FB23F9">
        <w:rPr>
          <w:rFonts w:ascii="Arial" w:hAnsi="Arial" w:cs="Arial"/>
          <w:sz w:val="20"/>
          <w:szCs w:val="20"/>
        </w:rPr>
        <w:t xml:space="preserve">Pořízenou fotodokumentaci je </w:t>
      </w:r>
      <w:r w:rsidR="00C33615" w:rsidRPr="00FB23F9">
        <w:rPr>
          <w:rFonts w:ascii="Arial" w:hAnsi="Arial" w:cs="Arial"/>
          <w:sz w:val="20"/>
          <w:szCs w:val="20"/>
        </w:rPr>
        <w:t>dodavatel</w:t>
      </w:r>
      <w:r w:rsidRPr="00FB23F9">
        <w:rPr>
          <w:rFonts w:ascii="Arial" w:hAnsi="Arial" w:cs="Arial"/>
          <w:sz w:val="20"/>
          <w:szCs w:val="20"/>
        </w:rPr>
        <w:t xml:space="preserve"> povinen: </w:t>
      </w:r>
    </w:p>
    <w:p w14:paraId="11FB3BCC" w14:textId="77777777" w:rsidR="000E102E" w:rsidRPr="00FB23F9" w:rsidRDefault="000E102E" w:rsidP="00D46134">
      <w:pPr>
        <w:pStyle w:val="Odstavecseseznamem1"/>
        <w:numPr>
          <w:ilvl w:val="0"/>
          <w:numId w:val="2"/>
        </w:numPr>
        <w:tabs>
          <w:tab w:val="left" w:pos="-180"/>
        </w:tabs>
        <w:spacing w:line="276" w:lineRule="auto"/>
        <w:ind w:left="714" w:hanging="357"/>
        <w:rPr>
          <w:rFonts w:ascii="Arial" w:hAnsi="Arial" w:cs="Arial"/>
          <w:sz w:val="20"/>
          <w:szCs w:val="20"/>
        </w:rPr>
      </w:pPr>
      <w:r w:rsidRPr="00FB23F9">
        <w:rPr>
          <w:rFonts w:ascii="Arial" w:hAnsi="Arial" w:cs="Arial"/>
          <w:sz w:val="20"/>
          <w:szCs w:val="20"/>
        </w:rPr>
        <w:t>předat objednateli v jednom vytištěném vyhotovení a jednou v digitální podobě při předání díla a při případném odstranění vad a nedodělků díla,</w:t>
      </w:r>
    </w:p>
    <w:p w14:paraId="6E31AA18" w14:textId="77777777" w:rsidR="000E102E" w:rsidRPr="00FB23F9" w:rsidRDefault="000E102E" w:rsidP="00D46134">
      <w:pPr>
        <w:pStyle w:val="Odstavecseseznamem1"/>
        <w:numPr>
          <w:ilvl w:val="0"/>
          <w:numId w:val="2"/>
        </w:numPr>
        <w:tabs>
          <w:tab w:val="left" w:pos="-180"/>
        </w:tabs>
        <w:spacing w:line="276" w:lineRule="auto"/>
        <w:ind w:left="714" w:hanging="357"/>
        <w:rPr>
          <w:rFonts w:ascii="Arial" w:hAnsi="Arial" w:cs="Arial"/>
          <w:sz w:val="20"/>
          <w:szCs w:val="20"/>
        </w:rPr>
      </w:pPr>
      <w:r w:rsidRPr="00FB23F9">
        <w:rPr>
          <w:rFonts w:ascii="Arial" w:hAnsi="Arial" w:cs="Arial"/>
          <w:sz w:val="20"/>
          <w:szCs w:val="20"/>
        </w:rPr>
        <w:t xml:space="preserve">archivovat v jednom vytištěném vyhotovení a v digitální podobě po dobu záruky </w:t>
      </w:r>
      <w:r w:rsidR="001978F1" w:rsidRPr="00FB23F9">
        <w:rPr>
          <w:rFonts w:ascii="Arial" w:hAnsi="Arial" w:cs="Arial"/>
          <w:sz w:val="20"/>
          <w:szCs w:val="20"/>
        </w:rPr>
        <w:br/>
      </w:r>
      <w:r w:rsidRPr="00FB23F9">
        <w:rPr>
          <w:rFonts w:ascii="Arial" w:hAnsi="Arial" w:cs="Arial"/>
          <w:sz w:val="20"/>
          <w:szCs w:val="20"/>
        </w:rPr>
        <w:t>za jakost díla pro případ kontroly a řešení případných rozporů nebo reklamací.</w:t>
      </w:r>
    </w:p>
    <w:p w14:paraId="02574246" w14:textId="77777777" w:rsidR="000E102E" w:rsidRPr="00FB23F9" w:rsidRDefault="000E102E" w:rsidP="00040850">
      <w:pPr>
        <w:pStyle w:val="Odstavecseseznamem1"/>
        <w:tabs>
          <w:tab w:val="left" w:pos="-180"/>
        </w:tabs>
        <w:spacing w:line="276" w:lineRule="auto"/>
        <w:ind w:left="0"/>
        <w:rPr>
          <w:rFonts w:ascii="Arial" w:hAnsi="Arial" w:cs="Arial"/>
          <w:sz w:val="20"/>
          <w:szCs w:val="20"/>
        </w:rPr>
      </w:pPr>
    </w:p>
    <w:p w14:paraId="68962C1A" w14:textId="77777777" w:rsidR="000E102E" w:rsidRPr="00FB23F9" w:rsidRDefault="000E102E" w:rsidP="0067204B">
      <w:pPr>
        <w:numPr>
          <w:ilvl w:val="1"/>
          <w:numId w:val="23"/>
        </w:numPr>
        <w:tabs>
          <w:tab w:val="clear" w:pos="450"/>
          <w:tab w:val="left" w:pos="-180"/>
          <w:tab w:val="num" w:pos="426"/>
        </w:tabs>
        <w:spacing w:line="276" w:lineRule="auto"/>
        <w:rPr>
          <w:rFonts w:ascii="Arial" w:hAnsi="Arial" w:cs="Arial"/>
          <w:sz w:val="20"/>
          <w:szCs w:val="20"/>
        </w:rPr>
      </w:pPr>
      <w:r w:rsidRPr="00FB23F9">
        <w:rPr>
          <w:rFonts w:ascii="Arial" w:hAnsi="Arial" w:cs="Arial"/>
          <w:sz w:val="20"/>
          <w:szCs w:val="20"/>
        </w:rPr>
        <w:t>Závaznost dokumentace:</w:t>
      </w:r>
    </w:p>
    <w:p w14:paraId="6426D5E2" w14:textId="258CA003" w:rsidR="000E102E" w:rsidRPr="00FB23F9" w:rsidRDefault="000E102E" w:rsidP="007A4679">
      <w:pPr>
        <w:tabs>
          <w:tab w:val="left" w:pos="-180"/>
          <w:tab w:val="left" w:pos="567"/>
        </w:tabs>
        <w:spacing w:line="276" w:lineRule="auto"/>
        <w:ind w:left="426" w:hanging="426"/>
        <w:rPr>
          <w:rFonts w:ascii="Arial" w:hAnsi="Arial" w:cs="Arial"/>
          <w:sz w:val="20"/>
          <w:szCs w:val="20"/>
        </w:rPr>
      </w:pPr>
      <w:r w:rsidRPr="00FB23F9">
        <w:rPr>
          <w:rFonts w:ascii="Arial" w:hAnsi="Arial" w:cs="Arial"/>
          <w:sz w:val="20"/>
          <w:szCs w:val="20"/>
        </w:rPr>
        <w:tab/>
        <w:t xml:space="preserve">V případě eventuálního rozporu </w:t>
      </w:r>
      <w:r w:rsidR="00C33615" w:rsidRPr="00FB23F9">
        <w:rPr>
          <w:rFonts w:ascii="Arial" w:hAnsi="Arial" w:cs="Arial"/>
          <w:sz w:val="20"/>
          <w:szCs w:val="20"/>
        </w:rPr>
        <w:t>obsahu smluvních dokumentů, jsou dokumenty řazeny podle priority výkladu</w:t>
      </w:r>
      <w:r w:rsidR="00C33615" w:rsidRPr="00FB23F9" w:rsidDel="00C33615">
        <w:rPr>
          <w:rFonts w:ascii="Arial" w:hAnsi="Arial" w:cs="Arial"/>
          <w:sz w:val="20"/>
          <w:szCs w:val="20"/>
        </w:rPr>
        <w:t xml:space="preserve"> </w:t>
      </w:r>
      <w:r w:rsidRPr="00FB23F9">
        <w:rPr>
          <w:rFonts w:ascii="Arial" w:hAnsi="Arial" w:cs="Arial"/>
          <w:sz w:val="20"/>
          <w:szCs w:val="20"/>
        </w:rPr>
        <w:t xml:space="preserve">v tomto pořadí: 1) text smlouvy, 2) projektová dokumentace textová a tabulková část, 3) projektová dokumentace výkresová část, 4) nabídka </w:t>
      </w:r>
      <w:r w:rsidR="00C33615" w:rsidRPr="00FB23F9">
        <w:rPr>
          <w:rFonts w:ascii="Arial" w:hAnsi="Arial" w:cs="Arial"/>
          <w:sz w:val="20"/>
          <w:szCs w:val="20"/>
        </w:rPr>
        <w:t>dodavatel</w:t>
      </w:r>
      <w:r w:rsidR="00507080" w:rsidRPr="00FB23F9">
        <w:rPr>
          <w:rFonts w:ascii="Arial" w:hAnsi="Arial" w:cs="Arial"/>
          <w:sz w:val="20"/>
          <w:szCs w:val="20"/>
        </w:rPr>
        <w:t>e</w:t>
      </w:r>
      <w:r w:rsidRPr="00FB23F9">
        <w:rPr>
          <w:rFonts w:ascii="Arial" w:hAnsi="Arial" w:cs="Arial"/>
          <w:sz w:val="20"/>
          <w:szCs w:val="20"/>
        </w:rPr>
        <w:t xml:space="preserve"> na veřejnou zakázku s názvem </w:t>
      </w:r>
      <w:r w:rsidR="00FD4606" w:rsidRPr="00FB23F9">
        <w:rPr>
          <w:rFonts w:ascii="Arial" w:hAnsi="Arial" w:cs="Arial"/>
          <w:b/>
          <w:sz w:val="20"/>
          <w:szCs w:val="20"/>
        </w:rPr>
        <w:t>„</w:t>
      </w:r>
      <w:r w:rsidR="004A253C" w:rsidRPr="004A253C">
        <w:rPr>
          <w:rFonts w:ascii="Arial" w:hAnsi="Arial" w:cs="Arial"/>
          <w:b/>
          <w:sz w:val="20"/>
          <w:szCs w:val="20"/>
        </w:rPr>
        <w:t>Rekonstrukce sportovního areálu-Dvořákovo G a SOŠE, Kralupy n/V</w:t>
      </w:r>
      <w:r w:rsidR="00FD4606" w:rsidRPr="00FB23F9">
        <w:rPr>
          <w:rFonts w:ascii="Arial" w:hAnsi="Arial" w:cs="Arial"/>
          <w:b/>
          <w:bCs/>
          <w:sz w:val="20"/>
          <w:szCs w:val="20"/>
          <w:lang w:bidi="cs-CZ"/>
        </w:rPr>
        <w:t>“</w:t>
      </w:r>
      <w:r w:rsidRPr="00FB23F9">
        <w:rPr>
          <w:rFonts w:ascii="Arial" w:hAnsi="Arial" w:cs="Arial"/>
          <w:sz w:val="20"/>
          <w:szCs w:val="20"/>
        </w:rPr>
        <w:t xml:space="preserve"> (dále jen „</w:t>
      </w:r>
      <w:r w:rsidRPr="00FB23F9">
        <w:rPr>
          <w:rFonts w:ascii="Arial" w:hAnsi="Arial" w:cs="Arial"/>
          <w:b/>
          <w:sz w:val="20"/>
          <w:szCs w:val="20"/>
        </w:rPr>
        <w:t>Veřejná zakázka</w:t>
      </w:r>
      <w:r w:rsidRPr="00FB23F9">
        <w:rPr>
          <w:rFonts w:ascii="Arial" w:hAnsi="Arial" w:cs="Arial"/>
          <w:sz w:val="20"/>
          <w:szCs w:val="20"/>
        </w:rPr>
        <w:t xml:space="preserve">“) – výkaz výměr, 5) nabídka </w:t>
      </w:r>
      <w:r w:rsidR="00C33615" w:rsidRPr="00FB23F9">
        <w:rPr>
          <w:rFonts w:ascii="Arial" w:hAnsi="Arial" w:cs="Arial"/>
          <w:sz w:val="20"/>
          <w:szCs w:val="20"/>
        </w:rPr>
        <w:t>dodavatel</w:t>
      </w:r>
      <w:r w:rsidR="00507080" w:rsidRPr="00FB23F9">
        <w:rPr>
          <w:rFonts w:ascii="Arial" w:hAnsi="Arial" w:cs="Arial"/>
          <w:sz w:val="20"/>
          <w:szCs w:val="20"/>
        </w:rPr>
        <w:t>e</w:t>
      </w:r>
      <w:r w:rsidRPr="00FB23F9">
        <w:rPr>
          <w:rFonts w:ascii="Arial" w:hAnsi="Arial" w:cs="Arial"/>
          <w:sz w:val="20"/>
          <w:szCs w:val="20"/>
        </w:rPr>
        <w:t xml:space="preserve"> ostatní, 6) zadávací dokumentace Veřejné zakázky.</w:t>
      </w:r>
    </w:p>
    <w:p w14:paraId="40E83A49" w14:textId="77777777" w:rsidR="000E102E" w:rsidRPr="00FB23F9" w:rsidRDefault="000E102E" w:rsidP="00040850">
      <w:pPr>
        <w:tabs>
          <w:tab w:val="left" w:pos="-180"/>
          <w:tab w:val="left" w:pos="360"/>
        </w:tabs>
        <w:spacing w:line="276" w:lineRule="auto"/>
        <w:ind w:left="360" w:hanging="360"/>
        <w:rPr>
          <w:rFonts w:ascii="Arial" w:hAnsi="Arial" w:cs="Arial"/>
          <w:sz w:val="20"/>
          <w:szCs w:val="20"/>
        </w:rPr>
      </w:pPr>
    </w:p>
    <w:p w14:paraId="2810CDAD" w14:textId="77777777" w:rsidR="000E102E" w:rsidRPr="00FB23F9" w:rsidRDefault="0088615A" w:rsidP="0088615A">
      <w:pPr>
        <w:numPr>
          <w:ilvl w:val="1"/>
          <w:numId w:val="23"/>
        </w:numPr>
        <w:tabs>
          <w:tab w:val="clear" w:pos="450"/>
          <w:tab w:val="left" w:pos="-180"/>
          <w:tab w:val="left" w:pos="426"/>
        </w:tabs>
        <w:spacing w:line="276" w:lineRule="auto"/>
        <w:rPr>
          <w:rFonts w:ascii="Arial" w:hAnsi="Arial" w:cs="Arial"/>
          <w:sz w:val="20"/>
          <w:szCs w:val="20"/>
        </w:rPr>
      </w:pPr>
      <w:r w:rsidRPr="00FB23F9">
        <w:rPr>
          <w:rFonts w:ascii="Arial" w:hAnsi="Arial" w:cs="Arial"/>
          <w:sz w:val="20"/>
          <w:szCs w:val="20"/>
        </w:rPr>
        <w:t xml:space="preserve"> </w:t>
      </w:r>
      <w:r w:rsidR="00D607C1" w:rsidRPr="00D607C1">
        <w:rPr>
          <w:rFonts w:ascii="Arial" w:hAnsi="Arial" w:cs="Arial"/>
          <w:sz w:val="20"/>
          <w:szCs w:val="20"/>
        </w:rPr>
        <w:t xml:space="preserve">Vyskytnou-li se v průběhu realizace díla dodatečné stavební práce, které se nepovažují za </w:t>
      </w:r>
      <w:r w:rsidR="00365567">
        <w:rPr>
          <w:rFonts w:ascii="Arial" w:hAnsi="Arial" w:cs="Arial"/>
          <w:sz w:val="20"/>
          <w:szCs w:val="20"/>
        </w:rPr>
        <w:t xml:space="preserve">podstatnou </w:t>
      </w:r>
      <w:r w:rsidR="00D607C1" w:rsidRPr="00D607C1">
        <w:rPr>
          <w:rFonts w:ascii="Arial" w:hAnsi="Arial" w:cs="Arial"/>
          <w:sz w:val="20"/>
          <w:szCs w:val="20"/>
        </w:rPr>
        <w:t>změnu závazku ze smlouvy dle § 222 zákona č. 134/2016 Sb., o zadávání veřejných zakázek, v platném znění, (dále také „ZZVZ“), může objednatel uzavřít dodatek na tyto dodatečné stavební práce. Postup pro zadávání dodatečných stavebních prací je stanoven v článku III. odst. 3.4 Smlouvy. Existenci a naplnění těchto okolností prokazuje</w:t>
      </w:r>
      <w:r w:rsidR="00C33615" w:rsidRPr="00FB23F9">
        <w:rPr>
          <w:rFonts w:ascii="Arial" w:hAnsi="Arial" w:cs="Arial"/>
          <w:sz w:val="20"/>
          <w:szCs w:val="20"/>
        </w:rPr>
        <w:t xml:space="preserve"> dodavatel</w:t>
      </w:r>
      <w:r w:rsidR="000E102E" w:rsidRPr="00FB23F9">
        <w:rPr>
          <w:rFonts w:ascii="Arial" w:hAnsi="Arial" w:cs="Arial"/>
          <w:sz w:val="20"/>
          <w:szCs w:val="20"/>
        </w:rPr>
        <w:t>.</w:t>
      </w:r>
    </w:p>
    <w:p w14:paraId="27AF2072" w14:textId="26B7970D" w:rsidR="00A7206A" w:rsidRDefault="00A7206A" w:rsidP="005543C4">
      <w:pPr>
        <w:pStyle w:val="Odstavecseseznamem"/>
        <w:ind w:left="0"/>
        <w:rPr>
          <w:rFonts w:ascii="Arial" w:hAnsi="Arial" w:cs="Arial"/>
          <w:sz w:val="20"/>
          <w:szCs w:val="20"/>
        </w:rPr>
      </w:pPr>
    </w:p>
    <w:p w14:paraId="6C2A8432" w14:textId="1EE369DC" w:rsidR="00A948E6" w:rsidRDefault="00A948E6" w:rsidP="005543C4">
      <w:pPr>
        <w:pStyle w:val="Odstavecseseznamem"/>
        <w:ind w:left="0"/>
        <w:rPr>
          <w:rFonts w:ascii="Arial" w:hAnsi="Arial" w:cs="Arial"/>
          <w:sz w:val="20"/>
          <w:szCs w:val="20"/>
        </w:rPr>
      </w:pPr>
      <w:r>
        <w:rPr>
          <w:rFonts w:ascii="Arial" w:hAnsi="Arial" w:cs="Arial"/>
          <w:sz w:val="20"/>
          <w:szCs w:val="20"/>
        </w:rPr>
        <w:t>,</w:t>
      </w:r>
    </w:p>
    <w:p w14:paraId="1560DD70" w14:textId="401BD439" w:rsidR="004A253C" w:rsidRDefault="004A253C" w:rsidP="005543C4">
      <w:pPr>
        <w:pStyle w:val="Odstavecseseznamem"/>
        <w:ind w:left="0"/>
        <w:rPr>
          <w:rFonts w:ascii="Arial" w:hAnsi="Arial" w:cs="Arial"/>
          <w:sz w:val="20"/>
          <w:szCs w:val="20"/>
        </w:rPr>
      </w:pPr>
    </w:p>
    <w:p w14:paraId="06A973F0" w14:textId="77777777" w:rsidR="004A253C" w:rsidRPr="00FB23F9" w:rsidRDefault="004A253C" w:rsidP="005543C4">
      <w:pPr>
        <w:pStyle w:val="Odstavecseseznamem"/>
        <w:ind w:left="0"/>
        <w:rPr>
          <w:rFonts w:ascii="Arial" w:hAnsi="Arial" w:cs="Arial"/>
          <w:sz w:val="20"/>
          <w:szCs w:val="20"/>
        </w:rPr>
      </w:pPr>
    </w:p>
    <w:p w14:paraId="047C6A8B" w14:textId="77777777" w:rsidR="000E102E" w:rsidRPr="00FB23F9" w:rsidRDefault="00807DC8" w:rsidP="00040850">
      <w:pPr>
        <w:autoSpaceDE w:val="0"/>
        <w:spacing w:line="276" w:lineRule="auto"/>
        <w:ind w:left="360"/>
        <w:jc w:val="center"/>
        <w:rPr>
          <w:rFonts w:ascii="Arial" w:hAnsi="Arial" w:cs="Arial"/>
          <w:b/>
          <w:bCs/>
          <w:sz w:val="20"/>
          <w:szCs w:val="20"/>
        </w:rPr>
      </w:pPr>
      <w:r w:rsidRPr="00FB23F9">
        <w:rPr>
          <w:rFonts w:ascii="Arial" w:hAnsi="Arial" w:cs="Arial"/>
          <w:b/>
          <w:bCs/>
          <w:sz w:val="20"/>
          <w:szCs w:val="20"/>
        </w:rPr>
        <w:lastRenderedPageBreak/>
        <w:t>Č</w:t>
      </w:r>
      <w:r w:rsidR="000E102E" w:rsidRPr="00FB23F9">
        <w:rPr>
          <w:rFonts w:ascii="Arial" w:hAnsi="Arial" w:cs="Arial"/>
          <w:b/>
          <w:bCs/>
          <w:sz w:val="20"/>
          <w:szCs w:val="20"/>
        </w:rPr>
        <w:t>lánek II.</w:t>
      </w:r>
    </w:p>
    <w:p w14:paraId="341001A8" w14:textId="4716A8EA" w:rsidR="000E102E" w:rsidRDefault="000E102E" w:rsidP="00040850">
      <w:pPr>
        <w:keepNext/>
        <w:autoSpaceDE w:val="0"/>
        <w:spacing w:line="276" w:lineRule="auto"/>
        <w:ind w:left="360"/>
        <w:jc w:val="center"/>
        <w:rPr>
          <w:rFonts w:ascii="Arial" w:hAnsi="Arial" w:cs="Arial"/>
          <w:b/>
          <w:bCs/>
          <w:sz w:val="20"/>
          <w:szCs w:val="20"/>
        </w:rPr>
      </w:pPr>
      <w:r w:rsidRPr="00FB23F9">
        <w:rPr>
          <w:rFonts w:ascii="Arial" w:hAnsi="Arial" w:cs="Arial"/>
          <w:b/>
          <w:bCs/>
          <w:sz w:val="20"/>
          <w:szCs w:val="20"/>
        </w:rPr>
        <w:t>Doba zhotovení díla</w:t>
      </w:r>
    </w:p>
    <w:p w14:paraId="4B5AFE03" w14:textId="77777777" w:rsidR="00A948E6" w:rsidRPr="00FB23F9" w:rsidRDefault="00A948E6" w:rsidP="00040850">
      <w:pPr>
        <w:keepNext/>
        <w:autoSpaceDE w:val="0"/>
        <w:spacing w:line="276" w:lineRule="auto"/>
        <w:ind w:left="360"/>
        <w:jc w:val="center"/>
        <w:rPr>
          <w:rFonts w:ascii="Arial" w:hAnsi="Arial" w:cs="Arial"/>
          <w:b/>
          <w:bCs/>
          <w:sz w:val="20"/>
          <w:szCs w:val="20"/>
        </w:rPr>
      </w:pPr>
    </w:p>
    <w:p w14:paraId="651C557B" w14:textId="71391A71" w:rsidR="00365D77" w:rsidRPr="00FB23F9" w:rsidRDefault="000E102E" w:rsidP="00C65782">
      <w:pPr>
        <w:spacing w:line="276" w:lineRule="auto"/>
        <w:ind w:left="426" w:hanging="426"/>
        <w:rPr>
          <w:rFonts w:ascii="Arial" w:hAnsi="Arial" w:cs="Arial"/>
          <w:b/>
          <w:sz w:val="20"/>
          <w:szCs w:val="20"/>
          <w:lang w:eastAsia="cs-CZ"/>
        </w:rPr>
      </w:pPr>
      <w:r w:rsidRPr="00FB23F9">
        <w:rPr>
          <w:rFonts w:ascii="Arial" w:hAnsi="Arial" w:cs="Arial"/>
          <w:sz w:val="20"/>
          <w:szCs w:val="20"/>
        </w:rPr>
        <w:t xml:space="preserve">2.1. </w:t>
      </w:r>
      <w:r w:rsidR="00C33615" w:rsidRPr="00FB23F9">
        <w:rPr>
          <w:rFonts w:ascii="Arial" w:hAnsi="Arial" w:cs="Arial"/>
          <w:sz w:val="20"/>
          <w:szCs w:val="20"/>
        </w:rPr>
        <w:t>Dodavatel</w:t>
      </w:r>
      <w:r w:rsidR="00507080" w:rsidRPr="00FB23F9">
        <w:rPr>
          <w:rFonts w:ascii="Arial" w:hAnsi="Arial" w:cs="Arial"/>
          <w:sz w:val="20"/>
          <w:szCs w:val="20"/>
        </w:rPr>
        <w:t xml:space="preserve"> je povinen dodat</w:t>
      </w:r>
      <w:r w:rsidRPr="00FB23F9">
        <w:rPr>
          <w:rFonts w:ascii="Arial" w:hAnsi="Arial" w:cs="Arial"/>
          <w:sz w:val="20"/>
          <w:szCs w:val="20"/>
        </w:rPr>
        <w:t xml:space="preserve"> (tj. dokonč</w:t>
      </w:r>
      <w:r w:rsidR="00507080" w:rsidRPr="00FB23F9">
        <w:rPr>
          <w:rFonts w:ascii="Arial" w:hAnsi="Arial" w:cs="Arial"/>
          <w:sz w:val="20"/>
          <w:szCs w:val="20"/>
        </w:rPr>
        <w:t>it</w:t>
      </w:r>
      <w:r w:rsidRPr="00FB23F9">
        <w:rPr>
          <w:rFonts w:ascii="Arial" w:hAnsi="Arial" w:cs="Arial"/>
          <w:sz w:val="20"/>
          <w:szCs w:val="20"/>
        </w:rPr>
        <w:t xml:space="preserve"> a před</w:t>
      </w:r>
      <w:r w:rsidR="00507080" w:rsidRPr="00FB23F9">
        <w:rPr>
          <w:rFonts w:ascii="Arial" w:hAnsi="Arial" w:cs="Arial"/>
          <w:sz w:val="20"/>
          <w:szCs w:val="20"/>
        </w:rPr>
        <w:t>at</w:t>
      </w:r>
      <w:r w:rsidRPr="00FB23F9">
        <w:rPr>
          <w:rFonts w:ascii="Arial" w:hAnsi="Arial" w:cs="Arial"/>
          <w:sz w:val="20"/>
          <w:szCs w:val="20"/>
        </w:rPr>
        <w:t>) dílo spe</w:t>
      </w:r>
      <w:r w:rsidR="0071289E" w:rsidRPr="00FB23F9">
        <w:rPr>
          <w:rFonts w:ascii="Arial" w:hAnsi="Arial" w:cs="Arial"/>
          <w:sz w:val="20"/>
          <w:szCs w:val="20"/>
        </w:rPr>
        <w:t xml:space="preserve">cifikované v článku I. </w:t>
      </w:r>
      <w:r w:rsidR="00557152" w:rsidRPr="00FB23F9">
        <w:rPr>
          <w:rFonts w:ascii="Arial" w:hAnsi="Arial" w:cs="Arial"/>
          <w:sz w:val="20"/>
          <w:szCs w:val="20"/>
        </w:rPr>
        <w:t xml:space="preserve">odst. </w:t>
      </w:r>
      <w:r w:rsidR="0071289E" w:rsidRPr="00FB23F9">
        <w:rPr>
          <w:rFonts w:ascii="Arial" w:hAnsi="Arial" w:cs="Arial"/>
          <w:sz w:val="20"/>
          <w:szCs w:val="20"/>
        </w:rPr>
        <w:t>1.</w:t>
      </w:r>
      <w:r w:rsidR="002E5CEA">
        <w:rPr>
          <w:rFonts w:ascii="Arial" w:hAnsi="Arial" w:cs="Arial"/>
          <w:sz w:val="20"/>
          <w:szCs w:val="20"/>
        </w:rPr>
        <w:t>5</w:t>
      </w:r>
      <w:r w:rsidR="0071289E" w:rsidRPr="00FB23F9">
        <w:rPr>
          <w:rFonts w:ascii="Arial" w:hAnsi="Arial" w:cs="Arial"/>
          <w:sz w:val="20"/>
          <w:szCs w:val="20"/>
        </w:rPr>
        <w:t>.</w:t>
      </w:r>
      <w:r w:rsidRPr="00FB23F9">
        <w:rPr>
          <w:rFonts w:ascii="Arial" w:hAnsi="Arial" w:cs="Arial"/>
          <w:sz w:val="20"/>
          <w:szCs w:val="20"/>
        </w:rPr>
        <w:t xml:space="preserve"> a 1.</w:t>
      </w:r>
      <w:r w:rsidR="002E5CEA">
        <w:rPr>
          <w:rFonts w:ascii="Arial" w:hAnsi="Arial" w:cs="Arial"/>
          <w:sz w:val="20"/>
          <w:szCs w:val="20"/>
        </w:rPr>
        <w:t>8</w:t>
      </w:r>
      <w:r w:rsidR="0071289E" w:rsidRPr="00FB23F9">
        <w:rPr>
          <w:rFonts w:ascii="Arial" w:hAnsi="Arial" w:cs="Arial"/>
          <w:sz w:val="20"/>
          <w:szCs w:val="20"/>
        </w:rPr>
        <w:t>.</w:t>
      </w:r>
      <w:r w:rsidR="0031780E" w:rsidRPr="00FB23F9">
        <w:rPr>
          <w:rFonts w:ascii="Arial" w:hAnsi="Arial" w:cs="Arial"/>
          <w:sz w:val="20"/>
          <w:szCs w:val="20"/>
        </w:rPr>
        <w:t xml:space="preserve"> </w:t>
      </w:r>
      <w:r w:rsidR="0071289E" w:rsidRPr="00FB23F9">
        <w:rPr>
          <w:rFonts w:ascii="Arial" w:hAnsi="Arial" w:cs="Arial"/>
          <w:sz w:val="20"/>
          <w:szCs w:val="20"/>
        </w:rPr>
        <w:t>smlouvy</w:t>
      </w:r>
      <w:r w:rsidRPr="00FB23F9">
        <w:rPr>
          <w:rFonts w:ascii="Arial" w:hAnsi="Arial" w:cs="Arial"/>
          <w:sz w:val="20"/>
          <w:szCs w:val="20"/>
        </w:rPr>
        <w:t xml:space="preserve"> v termínu </w:t>
      </w:r>
      <w:r w:rsidR="00502D6D" w:rsidRPr="00FB23F9">
        <w:rPr>
          <w:rFonts w:ascii="Arial" w:hAnsi="Arial" w:cs="Arial"/>
          <w:b/>
          <w:sz w:val="20"/>
          <w:szCs w:val="20"/>
        </w:rPr>
        <w:t xml:space="preserve">do </w:t>
      </w:r>
      <w:r w:rsidR="004A253C">
        <w:rPr>
          <w:rFonts w:ascii="Arial" w:hAnsi="Arial" w:cs="Arial"/>
          <w:b/>
          <w:sz w:val="20"/>
          <w:szCs w:val="20"/>
        </w:rPr>
        <w:t>šesti</w:t>
      </w:r>
      <w:r w:rsidR="008C7AC3" w:rsidRPr="00FB23F9">
        <w:rPr>
          <w:rFonts w:ascii="Arial" w:hAnsi="Arial" w:cs="Arial"/>
          <w:b/>
          <w:sz w:val="20"/>
          <w:szCs w:val="20"/>
        </w:rPr>
        <w:t xml:space="preserve"> </w:t>
      </w:r>
      <w:r w:rsidR="002F3B5C" w:rsidRPr="00FB23F9">
        <w:rPr>
          <w:rFonts w:ascii="Arial" w:hAnsi="Arial" w:cs="Arial"/>
          <w:b/>
          <w:sz w:val="20"/>
          <w:szCs w:val="20"/>
        </w:rPr>
        <w:t>(</w:t>
      </w:r>
      <w:r w:rsidR="004A253C">
        <w:rPr>
          <w:rFonts w:ascii="Arial" w:hAnsi="Arial" w:cs="Arial"/>
          <w:b/>
          <w:sz w:val="20"/>
          <w:szCs w:val="20"/>
        </w:rPr>
        <w:t>6</w:t>
      </w:r>
      <w:r w:rsidR="002F3B5C" w:rsidRPr="00FB23F9">
        <w:rPr>
          <w:rFonts w:ascii="Arial" w:hAnsi="Arial" w:cs="Arial"/>
          <w:b/>
          <w:sz w:val="20"/>
          <w:szCs w:val="20"/>
        </w:rPr>
        <w:t xml:space="preserve">) </w:t>
      </w:r>
      <w:r w:rsidR="0031780E" w:rsidRPr="00FB23F9">
        <w:rPr>
          <w:rFonts w:ascii="Arial" w:hAnsi="Arial" w:cs="Arial"/>
          <w:b/>
          <w:sz w:val="20"/>
          <w:szCs w:val="20"/>
        </w:rPr>
        <w:t xml:space="preserve">kalendářních měsíců </w:t>
      </w:r>
      <w:r w:rsidR="00502D6D" w:rsidRPr="00FB23F9">
        <w:rPr>
          <w:rFonts w:ascii="Arial" w:hAnsi="Arial" w:cs="Arial"/>
          <w:b/>
          <w:sz w:val="20"/>
          <w:szCs w:val="20"/>
        </w:rPr>
        <w:t xml:space="preserve">ode dne </w:t>
      </w:r>
      <w:r w:rsidR="00F91DD7" w:rsidRPr="00FB23F9">
        <w:rPr>
          <w:rFonts w:ascii="Arial" w:hAnsi="Arial" w:cs="Arial"/>
          <w:b/>
          <w:sz w:val="20"/>
          <w:szCs w:val="20"/>
        </w:rPr>
        <w:t>protokolárního předání staveniště</w:t>
      </w:r>
      <w:r w:rsidR="00E57428" w:rsidRPr="00FB23F9">
        <w:rPr>
          <w:rFonts w:ascii="Arial" w:hAnsi="Arial" w:cs="Arial"/>
          <w:b/>
          <w:sz w:val="20"/>
          <w:szCs w:val="20"/>
        </w:rPr>
        <w:t xml:space="preserve"> </w:t>
      </w:r>
      <w:r w:rsidRPr="00FB23F9">
        <w:rPr>
          <w:rFonts w:ascii="Arial" w:hAnsi="Arial" w:cs="Arial"/>
          <w:b/>
          <w:sz w:val="20"/>
          <w:szCs w:val="20"/>
        </w:rPr>
        <w:t xml:space="preserve">a v souladu s Přílohou č. 1 – </w:t>
      </w:r>
      <w:r w:rsidR="00031DA7" w:rsidRPr="00031DA7">
        <w:rPr>
          <w:rFonts w:ascii="Arial" w:hAnsi="Arial" w:cs="Arial"/>
          <w:b/>
          <w:sz w:val="20"/>
          <w:szCs w:val="20"/>
        </w:rPr>
        <w:t>Finanční a časový harmonogram stavby</w:t>
      </w:r>
      <w:r w:rsidR="00031DA7">
        <w:rPr>
          <w:rFonts w:ascii="Arial" w:hAnsi="Arial" w:cs="Arial"/>
          <w:b/>
          <w:sz w:val="20"/>
          <w:szCs w:val="20"/>
        </w:rPr>
        <w:t xml:space="preserve"> (dále jen „HMG“</w:t>
      </w:r>
      <w:r w:rsidR="000A0B48">
        <w:rPr>
          <w:rFonts w:ascii="Arial" w:hAnsi="Arial" w:cs="Arial"/>
          <w:b/>
          <w:sz w:val="20"/>
          <w:szCs w:val="20"/>
        </w:rPr>
        <w:t>)</w:t>
      </w:r>
      <w:r w:rsidR="00031DA7">
        <w:rPr>
          <w:rFonts w:ascii="Arial" w:hAnsi="Arial" w:cs="Arial"/>
          <w:b/>
          <w:sz w:val="20"/>
          <w:szCs w:val="20"/>
        </w:rPr>
        <w:t>.</w:t>
      </w:r>
    </w:p>
    <w:p w14:paraId="0B084C85" w14:textId="77777777" w:rsidR="00110BB0" w:rsidRPr="00FB23F9" w:rsidRDefault="00110BB0" w:rsidP="00040850">
      <w:pPr>
        <w:spacing w:line="276" w:lineRule="auto"/>
        <w:ind w:left="426" w:hanging="426"/>
        <w:rPr>
          <w:rFonts w:ascii="Arial" w:hAnsi="Arial" w:cs="Arial"/>
          <w:sz w:val="20"/>
          <w:szCs w:val="20"/>
        </w:rPr>
      </w:pPr>
    </w:p>
    <w:p w14:paraId="586C2EF5" w14:textId="77777777" w:rsidR="000E102E" w:rsidRPr="00FB23F9" w:rsidRDefault="00136500" w:rsidP="00040850">
      <w:pPr>
        <w:spacing w:line="276" w:lineRule="auto"/>
        <w:ind w:left="426" w:hanging="426"/>
        <w:rPr>
          <w:rFonts w:ascii="Arial" w:hAnsi="Arial" w:cs="Arial"/>
          <w:color w:val="FF0000"/>
          <w:sz w:val="20"/>
          <w:szCs w:val="20"/>
        </w:rPr>
      </w:pPr>
      <w:r w:rsidRPr="00FB23F9">
        <w:rPr>
          <w:rFonts w:ascii="Arial" w:hAnsi="Arial" w:cs="Arial"/>
          <w:sz w:val="20"/>
          <w:szCs w:val="20"/>
        </w:rPr>
        <w:t>2.2.</w:t>
      </w:r>
      <w:r w:rsidRPr="00FB23F9">
        <w:rPr>
          <w:rFonts w:ascii="Arial" w:hAnsi="Arial" w:cs="Arial"/>
          <w:sz w:val="20"/>
          <w:szCs w:val="20"/>
        </w:rPr>
        <w:tab/>
      </w:r>
      <w:r w:rsidR="00951B39" w:rsidRPr="00FB23F9">
        <w:rPr>
          <w:rFonts w:ascii="Arial" w:hAnsi="Arial" w:cs="Arial"/>
          <w:sz w:val="20"/>
          <w:szCs w:val="20"/>
        </w:rPr>
        <w:t xml:space="preserve">K započetí </w:t>
      </w:r>
      <w:r w:rsidR="00031DA7" w:rsidRPr="00031DA7">
        <w:rPr>
          <w:rFonts w:ascii="Arial" w:hAnsi="Arial" w:cs="Arial"/>
          <w:sz w:val="20"/>
          <w:szCs w:val="20"/>
        </w:rPr>
        <w:t xml:space="preserve">plnění předmětu díla bude dodavatel objednatelem vyzván písemně, e-mailem nebo faxem, a to nejméně 7 kalendářních dnů před požadovaným započetím prací, přičemž dodavatel je povinen potvrdit převzetí této výzvy, písemně, e-mailem nebo faxem, s uvedením přesného data započetí předmětu plnění dle článku I. této Smlouvy.  Dodavatel je povinen zahájit provádění díla v termínu dle zaslané výzvy. V případě, že výzva neobsahuje přesný termín zahájení provádění díla, je dodavatel povinen zahájit provádění díla do 7 dnů ode dne obdržení výzvy dle tohoto odstavce. Tato lhůta neplatí, pokud objednatel </w:t>
      </w:r>
      <w:proofErr w:type="gramStart"/>
      <w:r w:rsidR="00031DA7" w:rsidRPr="00031DA7">
        <w:rPr>
          <w:rFonts w:ascii="Arial" w:hAnsi="Arial" w:cs="Arial"/>
          <w:sz w:val="20"/>
          <w:szCs w:val="20"/>
        </w:rPr>
        <w:t>nedodrží</w:t>
      </w:r>
      <w:proofErr w:type="gramEnd"/>
      <w:r w:rsidR="00031DA7" w:rsidRPr="00031DA7">
        <w:rPr>
          <w:rFonts w:ascii="Arial" w:hAnsi="Arial" w:cs="Arial"/>
          <w:sz w:val="20"/>
          <w:szCs w:val="20"/>
        </w:rPr>
        <w:t xml:space="preserve"> podmínky vážící se k zahájení stavby dle této smlouvy. V případě, že dodavatel nezahájí práce v termínu stanovené dle tohoto odstavce, je objednatel oprávněn od této Smlouv</w:t>
      </w:r>
      <w:r w:rsidR="00031DA7">
        <w:rPr>
          <w:rFonts w:ascii="Arial" w:hAnsi="Arial" w:cs="Arial"/>
          <w:sz w:val="20"/>
          <w:szCs w:val="20"/>
        </w:rPr>
        <w:t xml:space="preserve">y </w:t>
      </w:r>
      <w:r w:rsidR="00951B39" w:rsidRPr="00FB23F9">
        <w:rPr>
          <w:rFonts w:ascii="Arial" w:hAnsi="Arial" w:cs="Arial"/>
          <w:sz w:val="20"/>
          <w:szCs w:val="20"/>
        </w:rPr>
        <w:t>odstoupit.</w:t>
      </w:r>
    </w:p>
    <w:p w14:paraId="49524006" w14:textId="77777777" w:rsidR="000E102E" w:rsidRPr="00FB23F9" w:rsidRDefault="000E102E" w:rsidP="00040850">
      <w:pPr>
        <w:autoSpaceDE w:val="0"/>
        <w:spacing w:line="276" w:lineRule="auto"/>
        <w:ind w:left="360" w:hanging="360"/>
        <w:rPr>
          <w:rFonts w:ascii="Arial" w:hAnsi="Arial" w:cs="Arial"/>
          <w:color w:val="FF0000"/>
          <w:sz w:val="20"/>
          <w:szCs w:val="20"/>
        </w:rPr>
      </w:pPr>
    </w:p>
    <w:p w14:paraId="736F09E8" w14:textId="77777777" w:rsidR="000E102E" w:rsidRPr="00FB23F9" w:rsidRDefault="000E102E" w:rsidP="00040850">
      <w:pPr>
        <w:autoSpaceDE w:val="0"/>
        <w:spacing w:line="276" w:lineRule="auto"/>
        <w:ind w:left="426" w:hanging="426"/>
        <w:rPr>
          <w:rFonts w:ascii="Arial" w:hAnsi="Arial" w:cs="Arial"/>
          <w:sz w:val="20"/>
          <w:szCs w:val="20"/>
        </w:rPr>
      </w:pPr>
      <w:r w:rsidRPr="00FB23F9">
        <w:rPr>
          <w:rFonts w:ascii="Arial" w:hAnsi="Arial" w:cs="Arial"/>
          <w:sz w:val="20"/>
          <w:szCs w:val="20"/>
        </w:rPr>
        <w:t xml:space="preserve">2.3. V případě, </w:t>
      </w:r>
      <w:r w:rsidR="00031DA7" w:rsidRPr="00031DA7">
        <w:rPr>
          <w:rFonts w:ascii="Arial" w:hAnsi="Arial" w:cs="Arial"/>
          <w:sz w:val="20"/>
          <w:szCs w:val="20"/>
        </w:rPr>
        <w:t xml:space="preserve">že dodavatel začne provádět dílo bez písemné výzvy popsané v článku II. odst. 2.2. Smlouvy, je objednatel oprávněn od Smlouvy odstoupit, přičemž dodavatel nese náklady na práce a dodávky takto provedené sám a objednatel není povinen jejich cenu ani náklady takto vynaložené </w:t>
      </w:r>
      <w:r w:rsidRPr="00FB23F9">
        <w:rPr>
          <w:rFonts w:ascii="Arial" w:hAnsi="Arial" w:cs="Arial"/>
          <w:sz w:val="20"/>
          <w:szCs w:val="20"/>
        </w:rPr>
        <w:t xml:space="preserve">hradit.  </w:t>
      </w:r>
    </w:p>
    <w:p w14:paraId="05DC006C" w14:textId="77777777" w:rsidR="000E102E" w:rsidRPr="00FB23F9" w:rsidRDefault="000E102E" w:rsidP="00040850">
      <w:pPr>
        <w:autoSpaceDE w:val="0"/>
        <w:spacing w:line="276" w:lineRule="auto"/>
        <w:ind w:left="426" w:hanging="426"/>
        <w:rPr>
          <w:rFonts w:ascii="Arial" w:hAnsi="Arial" w:cs="Arial"/>
          <w:sz w:val="20"/>
          <w:szCs w:val="20"/>
        </w:rPr>
      </w:pPr>
    </w:p>
    <w:p w14:paraId="6408DB84" w14:textId="77777777" w:rsidR="00A25534" w:rsidRPr="00FB23F9" w:rsidRDefault="0071289E" w:rsidP="0031780E">
      <w:pPr>
        <w:autoSpaceDE w:val="0"/>
        <w:spacing w:line="276" w:lineRule="auto"/>
        <w:ind w:left="426" w:hanging="426"/>
        <w:rPr>
          <w:rFonts w:ascii="Arial" w:hAnsi="Arial" w:cs="Arial"/>
          <w:sz w:val="20"/>
          <w:szCs w:val="20"/>
        </w:rPr>
      </w:pPr>
      <w:r w:rsidRPr="00FB23F9">
        <w:rPr>
          <w:rFonts w:ascii="Arial" w:hAnsi="Arial" w:cs="Arial"/>
          <w:sz w:val="20"/>
          <w:szCs w:val="20"/>
        </w:rPr>
        <w:t xml:space="preserve">2.4. </w:t>
      </w:r>
      <w:r w:rsidR="00C33615" w:rsidRPr="00FB23F9">
        <w:rPr>
          <w:rFonts w:ascii="Arial" w:hAnsi="Arial" w:cs="Arial"/>
          <w:sz w:val="20"/>
          <w:szCs w:val="20"/>
        </w:rPr>
        <w:t>Dodavatel</w:t>
      </w:r>
      <w:r w:rsidR="000E102E" w:rsidRPr="00FB23F9">
        <w:rPr>
          <w:rFonts w:ascii="Arial" w:hAnsi="Arial" w:cs="Arial"/>
          <w:sz w:val="20"/>
          <w:szCs w:val="20"/>
        </w:rPr>
        <w:t xml:space="preserve"> může provést díl</w:t>
      </w:r>
      <w:r w:rsidR="0031780E" w:rsidRPr="00FB23F9">
        <w:rPr>
          <w:rFonts w:ascii="Arial" w:hAnsi="Arial" w:cs="Arial"/>
          <w:sz w:val="20"/>
          <w:szCs w:val="20"/>
        </w:rPr>
        <w:t>o před sjednanou dobou.</w:t>
      </w:r>
    </w:p>
    <w:p w14:paraId="42DA3E34" w14:textId="77777777" w:rsidR="000E102E" w:rsidRPr="00FB23F9" w:rsidRDefault="000E102E" w:rsidP="00A25534">
      <w:pPr>
        <w:autoSpaceDE w:val="0"/>
        <w:spacing w:line="276" w:lineRule="auto"/>
        <w:ind w:left="709" w:hanging="283"/>
        <w:rPr>
          <w:rFonts w:ascii="Arial" w:hAnsi="Arial" w:cs="Arial"/>
          <w:sz w:val="20"/>
          <w:szCs w:val="20"/>
        </w:rPr>
      </w:pPr>
      <w:r w:rsidRPr="00FB23F9">
        <w:rPr>
          <w:rFonts w:ascii="Arial" w:hAnsi="Arial" w:cs="Arial"/>
          <w:sz w:val="20"/>
          <w:szCs w:val="20"/>
        </w:rPr>
        <w:t xml:space="preserve"> </w:t>
      </w:r>
    </w:p>
    <w:p w14:paraId="49913645" w14:textId="77777777" w:rsidR="00C33615" w:rsidRPr="00FB23F9" w:rsidRDefault="002D188E" w:rsidP="002D188E">
      <w:pPr>
        <w:autoSpaceDE w:val="0"/>
        <w:spacing w:line="276" w:lineRule="auto"/>
        <w:ind w:left="426" w:hanging="426"/>
        <w:rPr>
          <w:rFonts w:ascii="Arial" w:hAnsi="Arial" w:cs="Arial"/>
          <w:b/>
          <w:sz w:val="20"/>
          <w:szCs w:val="20"/>
        </w:rPr>
      </w:pPr>
      <w:r w:rsidRPr="00FB23F9">
        <w:rPr>
          <w:rFonts w:ascii="Arial" w:hAnsi="Arial" w:cs="Arial"/>
          <w:sz w:val="20"/>
          <w:szCs w:val="20"/>
        </w:rPr>
        <w:t>2.</w:t>
      </w:r>
      <w:r w:rsidR="0031780E" w:rsidRPr="00FB23F9">
        <w:rPr>
          <w:rFonts w:ascii="Arial" w:hAnsi="Arial" w:cs="Arial"/>
          <w:sz w:val="20"/>
          <w:szCs w:val="20"/>
        </w:rPr>
        <w:t>5</w:t>
      </w:r>
      <w:r w:rsidRPr="00FB23F9">
        <w:rPr>
          <w:rFonts w:ascii="Arial" w:hAnsi="Arial" w:cs="Arial"/>
          <w:sz w:val="20"/>
          <w:szCs w:val="20"/>
        </w:rPr>
        <w:t>.</w:t>
      </w:r>
      <w:r w:rsidR="0031780E" w:rsidRPr="00FB23F9">
        <w:rPr>
          <w:rFonts w:ascii="Arial" w:hAnsi="Arial" w:cs="Arial"/>
          <w:sz w:val="20"/>
          <w:szCs w:val="20"/>
        </w:rPr>
        <w:t xml:space="preserve"> </w:t>
      </w:r>
      <w:r w:rsidR="00830CFA" w:rsidRPr="00FB23F9">
        <w:rPr>
          <w:rFonts w:ascii="Arial" w:hAnsi="Arial" w:cs="Arial"/>
          <w:sz w:val="20"/>
          <w:szCs w:val="20"/>
        </w:rPr>
        <w:t xml:space="preserve">Změna </w:t>
      </w:r>
      <w:r w:rsidR="00031DA7" w:rsidRPr="00031DA7">
        <w:rPr>
          <w:rFonts w:ascii="Arial" w:hAnsi="Arial" w:cs="Arial"/>
          <w:sz w:val="20"/>
          <w:szCs w:val="20"/>
        </w:rPr>
        <w:t xml:space="preserve">termínů plnění je možná pouze v případě, že taková změna nemá charakter podstatné změny závazku ve smyslu § 222 ZZVZ. Dohoda o změnách musí být vždy provedena písemně formou dodatku ke Smlouvě, a to na základě obsahu formuláře, který je označen jako </w:t>
      </w:r>
      <w:r w:rsidR="00031DA7" w:rsidRPr="00031DA7">
        <w:rPr>
          <w:rFonts w:ascii="Arial" w:hAnsi="Arial" w:cs="Arial"/>
          <w:b/>
          <w:bCs/>
          <w:sz w:val="20"/>
          <w:szCs w:val="20"/>
        </w:rPr>
        <w:t>příloha č. 2</w:t>
      </w:r>
      <w:r w:rsidR="00031DA7" w:rsidRPr="00031DA7">
        <w:rPr>
          <w:rFonts w:ascii="Arial" w:hAnsi="Arial" w:cs="Arial"/>
          <w:sz w:val="20"/>
          <w:szCs w:val="20"/>
        </w:rPr>
        <w:t xml:space="preserve"> a </w:t>
      </w:r>
      <w:proofErr w:type="gramStart"/>
      <w:r w:rsidR="00031DA7" w:rsidRPr="00031DA7">
        <w:rPr>
          <w:rFonts w:ascii="Arial" w:hAnsi="Arial" w:cs="Arial"/>
          <w:sz w:val="20"/>
          <w:szCs w:val="20"/>
        </w:rPr>
        <w:t>tvoří</w:t>
      </w:r>
      <w:proofErr w:type="gramEnd"/>
      <w:r w:rsidR="00031DA7" w:rsidRPr="00031DA7">
        <w:rPr>
          <w:rFonts w:ascii="Arial" w:hAnsi="Arial" w:cs="Arial"/>
          <w:sz w:val="20"/>
          <w:szCs w:val="20"/>
        </w:rPr>
        <w:t xml:space="preserve"> nedílnou součást této Smlouvy o dílo. Oznámení o nutnosti prodloužení termínu dokončení díla musí být provedeno neprodleně, do tří pracovních dnů od momentu, kdy se dodavatel o nutnosti prodloužení termínu dokončení díla dozvěděl, a to písemně nebo elektronicky. Pokud dodavatel nesplní povinnost písemného oznámení dle předchozí věty, je povinen uhradit objednateli </w:t>
      </w:r>
      <w:r w:rsidR="00031DA7" w:rsidRPr="00031DA7">
        <w:rPr>
          <w:rFonts w:ascii="Arial" w:hAnsi="Arial" w:cs="Arial"/>
          <w:b/>
          <w:bCs/>
          <w:sz w:val="20"/>
          <w:szCs w:val="20"/>
        </w:rPr>
        <w:t xml:space="preserve">smluvní pokutu, která činí částku ve výši 15.000,00 Kč za každý i započatý den prodlení se splněním této </w:t>
      </w:r>
      <w:r w:rsidR="0031780E" w:rsidRPr="00FB23F9">
        <w:rPr>
          <w:rFonts w:ascii="Arial" w:hAnsi="Arial" w:cs="Arial"/>
          <w:b/>
          <w:sz w:val="20"/>
          <w:szCs w:val="20"/>
        </w:rPr>
        <w:t>povinnosti.</w:t>
      </w:r>
    </w:p>
    <w:p w14:paraId="62DBC5B0" w14:textId="77777777" w:rsidR="00C33615" w:rsidRPr="00FB23F9" w:rsidRDefault="00C33615" w:rsidP="002D188E">
      <w:pPr>
        <w:autoSpaceDE w:val="0"/>
        <w:spacing w:line="276" w:lineRule="auto"/>
        <w:ind w:left="426" w:hanging="426"/>
        <w:rPr>
          <w:rFonts w:ascii="Arial" w:hAnsi="Arial" w:cs="Arial"/>
          <w:b/>
          <w:sz w:val="20"/>
          <w:szCs w:val="20"/>
        </w:rPr>
      </w:pPr>
    </w:p>
    <w:p w14:paraId="243BDBDD" w14:textId="77777777" w:rsidR="00C33615" w:rsidRDefault="00B003FA" w:rsidP="00FB23F9">
      <w:pPr>
        <w:spacing w:line="276" w:lineRule="auto"/>
        <w:ind w:left="426" w:hanging="426"/>
        <w:rPr>
          <w:rFonts w:ascii="Arial" w:hAnsi="Arial" w:cs="Arial"/>
          <w:sz w:val="20"/>
          <w:szCs w:val="20"/>
        </w:rPr>
      </w:pPr>
      <w:r w:rsidRPr="00FB23F9">
        <w:rPr>
          <w:rFonts w:ascii="Arial" w:hAnsi="Arial" w:cs="Arial"/>
          <w:sz w:val="20"/>
          <w:szCs w:val="20"/>
        </w:rPr>
        <w:t xml:space="preserve">2.6. </w:t>
      </w:r>
      <w:r w:rsidR="00C33615" w:rsidRPr="00FB23F9">
        <w:rPr>
          <w:rFonts w:ascii="Arial" w:hAnsi="Arial" w:cs="Arial"/>
          <w:sz w:val="20"/>
          <w:szCs w:val="20"/>
        </w:rPr>
        <w:t xml:space="preserve">Provádění </w:t>
      </w:r>
      <w:r w:rsidR="00031DA7" w:rsidRPr="00031DA7">
        <w:rPr>
          <w:rFonts w:ascii="Arial" w:hAnsi="Arial" w:cs="Arial"/>
          <w:bCs/>
          <w:sz w:val="20"/>
          <w:szCs w:val="20"/>
        </w:rPr>
        <w:t xml:space="preserve">díla se v rámci zimního období přerušuje po dobu trvání nevhodných klimatických podmínek zamezující provádění díla. Po tuto dobu </w:t>
      </w:r>
      <w:proofErr w:type="gramStart"/>
      <w:r w:rsidR="00031DA7" w:rsidRPr="00031DA7">
        <w:rPr>
          <w:rFonts w:ascii="Arial" w:hAnsi="Arial" w:cs="Arial"/>
          <w:bCs/>
          <w:sz w:val="20"/>
          <w:szCs w:val="20"/>
        </w:rPr>
        <w:t>neběží</w:t>
      </w:r>
      <w:proofErr w:type="gramEnd"/>
      <w:r w:rsidR="00031DA7" w:rsidRPr="00031DA7">
        <w:rPr>
          <w:rFonts w:ascii="Arial" w:hAnsi="Arial" w:cs="Arial"/>
          <w:bCs/>
          <w:sz w:val="20"/>
          <w:szCs w:val="20"/>
        </w:rPr>
        <w:t xml:space="preserve"> termín pro dokončení díla dle Smlouvy. Oznámení o nutnosti přerušení provádění dle tohoto odstavce </w:t>
      </w:r>
      <w:r w:rsidR="00031DA7" w:rsidRPr="00031DA7">
        <w:rPr>
          <w:rFonts w:ascii="Arial" w:hAnsi="Arial" w:cs="Arial"/>
          <w:sz w:val="20"/>
          <w:szCs w:val="20"/>
        </w:rPr>
        <w:t>musí být provedeno neprodleně, do tří pracovních dnů od momentu, kdy se dodavatel o nutnosti přerušení provádění díla dozvěděl, a to písemně nebo elektronicky. Pokud dodavatel nesplní povinnost písemného oznámení dle předchozí věty, je povinen uhradit objednateli smluvní pokutu, která činí částku ve výši 15.000,00 Kč za každý i započatý den prodlení se splněním této</w:t>
      </w:r>
      <w:r w:rsidR="00031DA7">
        <w:rPr>
          <w:rFonts w:ascii="Arial" w:hAnsi="Arial" w:cs="Arial"/>
          <w:sz w:val="20"/>
          <w:szCs w:val="20"/>
        </w:rPr>
        <w:t xml:space="preserve"> </w:t>
      </w:r>
      <w:r w:rsidR="0086097F" w:rsidRPr="00FB23F9">
        <w:rPr>
          <w:rFonts w:ascii="Arial" w:hAnsi="Arial" w:cs="Arial"/>
          <w:sz w:val="20"/>
          <w:szCs w:val="20"/>
        </w:rPr>
        <w:t>povinnosti</w:t>
      </w:r>
      <w:r w:rsidR="00C33615" w:rsidRPr="00FB23F9">
        <w:rPr>
          <w:rFonts w:ascii="Arial" w:hAnsi="Arial" w:cs="Arial"/>
          <w:sz w:val="20"/>
          <w:szCs w:val="20"/>
        </w:rPr>
        <w:t>.</w:t>
      </w:r>
    </w:p>
    <w:p w14:paraId="276E687B" w14:textId="77777777" w:rsidR="00031DA7" w:rsidRDefault="00031DA7" w:rsidP="00FB23F9">
      <w:pPr>
        <w:spacing w:line="276" w:lineRule="auto"/>
        <w:ind w:left="426" w:hanging="426"/>
        <w:rPr>
          <w:rFonts w:ascii="Arial" w:hAnsi="Arial" w:cs="Arial"/>
          <w:sz w:val="20"/>
          <w:szCs w:val="20"/>
        </w:rPr>
      </w:pPr>
    </w:p>
    <w:p w14:paraId="51AAFD31" w14:textId="77777777" w:rsidR="00031DA7" w:rsidRPr="00031DA7" w:rsidRDefault="00031DA7" w:rsidP="001B7861">
      <w:pPr>
        <w:numPr>
          <w:ilvl w:val="1"/>
          <w:numId w:val="40"/>
        </w:numPr>
        <w:spacing w:line="276" w:lineRule="auto"/>
        <w:ind w:left="426"/>
        <w:rPr>
          <w:rFonts w:ascii="Arial" w:hAnsi="Arial" w:cs="Arial"/>
          <w:bCs/>
          <w:sz w:val="20"/>
          <w:szCs w:val="20"/>
        </w:rPr>
      </w:pPr>
      <w:r>
        <w:rPr>
          <w:rFonts w:ascii="Arial" w:hAnsi="Arial" w:cs="Arial"/>
          <w:bCs/>
          <w:sz w:val="20"/>
          <w:szCs w:val="20"/>
        </w:rPr>
        <w:t>Objednatel</w:t>
      </w:r>
      <w:r w:rsidRPr="00FB23F9">
        <w:rPr>
          <w:rFonts w:ascii="Arial" w:hAnsi="Arial" w:cs="Arial"/>
          <w:bCs/>
          <w:sz w:val="20"/>
          <w:szCs w:val="20"/>
        </w:rPr>
        <w:t xml:space="preserve"> </w:t>
      </w:r>
      <w:r w:rsidRPr="00031DA7">
        <w:rPr>
          <w:rFonts w:ascii="Arial" w:hAnsi="Arial" w:cs="Arial"/>
          <w:bCs/>
          <w:sz w:val="20"/>
          <w:szCs w:val="20"/>
        </w:rPr>
        <w:t xml:space="preserve">připouští možnosti dohody o přiměřeném prodloužení doby plnění, zejména v těchto případech:             </w:t>
      </w:r>
    </w:p>
    <w:p w14:paraId="27C017B8" w14:textId="77777777" w:rsidR="00031DA7" w:rsidRPr="00031DA7" w:rsidRDefault="00031DA7" w:rsidP="001B7861">
      <w:pPr>
        <w:numPr>
          <w:ilvl w:val="0"/>
          <w:numId w:val="42"/>
        </w:numPr>
        <w:spacing w:line="276" w:lineRule="auto"/>
        <w:ind w:left="709" w:hanging="218"/>
        <w:rPr>
          <w:rFonts w:ascii="Arial" w:hAnsi="Arial" w:cs="Arial"/>
          <w:bCs/>
          <w:sz w:val="20"/>
          <w:szCs w:val="20"/>
        </w:rPr>
      </w:pPr>
      <w:r w:rsidRPr="00031DA7">
        <w:rPr>
          <w:rFonts w:ascii="Arial" w:hAnsi="Arial" w:cs="Arial"/>
          <w:bCs/>
          <w:sz w:val="20"/>
          <w:szCs w:val="20"/>
        </w:rPr>
        <w:t>dojde-li během výstavby ke změně rozsahu a druhu prací na žádost objednatele, tyto budou mít vždy písemnou formu a budou vždy před jejich provedením odsouhlaseny Radou kraje; a to postupem v souladu se ZZVZ;</w:t>
      </w:r>
    </w:p>
    <w:p w14:paraId="0F5ABC4C" w14:textId="199638D6" w:rsidR="00031DA7" w:rsidRPr="00031DA7" w:rsidRDefault="00031DA7" w:rsidP="001B7861">
      <w:pPr>
        <w:numPr>
          <w:ilvl w:val="0"/>
          <w:numId w:val="42"/>
        </w:numPr>
        <w:spacing w:line="276" w:lineRule="auto"/>
        <w:ind w:left="709" w:hanging="283"/>
        <w:rPr>
          <w:rFonts w:ascii="Arial" w:hAnsi="Arial" w:cs="Arial"/>
          <w:bCs/>
          <w:sz w:val="20"/>
          <w:szCs w:val="20"/>
        </w:rPr>
      </w:pPr>
      <w:r w:rsidRPr="00031DA7">
        <w:rPr>
          <w:rFonts w:ascii="Arial" w:hAnsi="Arial" w:cs="Arial"/>
          <w:bCs/>
          <w:sz w:val="20"/>
          <w:szCs w:val="20"/>
        </w:rPr>
        <w:t>nebude-li moci dodavatel plynule pokračovat v pracích z jakéhokoliv důvodu na straně objednatele; za okolnosti na straně objednatele se považují i případná opatření, stanoviska či rozhodnutí orgánů státní správy nebo správců sítí, v důsledku kterých se navýší objem prací a dodávek oproti předpokladu stanovenému v projektové dokumentaci a výkazu výměr (viz článek I. odst. 1.</w:t>
      </w:r>
      <w:r w:rsidR="005C3B3D">
        <w:rPr>
          <w:rFonts w:ascii="Arial" w:hAnsi="Arial" w:cs="Arial"/>
          <w:bCs/>
          <w:sz w:val="20"/>
          <w:szCs w:val="20"/>
        </w:rPr>
        <w:t>5</w:t>
      </w:r>
      <w:r w:rsidRPr="00031DA7">
        <w:rPr>
          <w:rFonts w:ascii="Arial" w:hAnsi="Arial" w:cs="Arial"/>
          <w:bCs/>
          <w:sz w:val="20"/>
          <w:szCs w:val="20"/>
        </w:rPr>
        <w:t>. Smlouvy), to vše za předpokladu, že taková rozhodnutí, opatření či stanoviska nebudou vyvolána činností či nečinností dodavatele;</w:t>
      </w:r>
    </w:p>
    <w:p w14:paraId="26F669E8" w14:textId="77777777" w:rsidR="00031DA7" w:rsidRPr="00031DA7" w:rsidRDefault="00031DA7" w:rsidP="001B7861">
      <w:pPr>
        <w:numPr>
          <w:ilvl w:val="0"/>
          <w:numId w:val="42"/>
        </w:numPr>
        <w:spacing w:line="276" w:lineRule="auto"/>
        <w:ind w:left="851"/>
        <w:rPr>
          <w:rFonts w:ascii="Arial" w:hAnsi="Arial" w:cs="Arial"/>
          <w:bCs/>
          <w:sz w:val="20"/>
          <w:szCs w:val="20"/>
        </w:rPr>
      </w:pPr>
      <w:r w:rsidRPr="00031DA7">
        <w:rPr>
          <w:rFonts w:ascii="Arial" w:hAnsi="Arial" w:cs="Arial"/>
          <w:bCs/>
          <w:sz w:val="20"/>
          <w:szCs w:val="20"/>
        </w:rPr>
        <w:lastRenderedPageBreak/>
        <w:t>z důvodů vyšší moci, kdy nelze pokračovat v plnění dle této smlouvy;</w:t>
      </w:r>
    </w:p>
    <w:p w14:paraId="5649A8E5" w14:textId="77777777" w:rsidR="00031DA7" w:rsidRPr="00FB23F9" w:rsidRDefault="00031DA7" w:rsidP="001B7861">
      <w:pPr>
        <w:numPr>
          <w:ilvl w:val="0"/>
          <w:numId w:val="42"/>
        </w:numPr>
        <w:spacing w:line="276" w:lineRule="auto"/>
        <w:ind w:left="709" w:hanging="218"/>
        <w:rPr>
          <w:rFonts w:ascii="Arial" w:hAnsi="Arial" w:cs="Arial"/>
          <w:bCs/>
          <w:sz w:val="20"/>
          <w:szCs w:val="20"/>
        </w:rPr>
      </w:pPr>
      <w:r w:rsidRPr="00031DA7">
        <w:rPr>
          <w:rFonts w:ascii="Arial" w:hAnsi="Arial" w:cs="Arial"/>
          <w:bCs/>
          <w:sz w:val="20"/>
          <w:szCs w:val="20"/>
        </w:rPr>
        <w:t>v případě změny klimatických podmínek v období od 30. 11. do 31. 3. následujícího roku bude provádění stavební prací závislé na povětrnostních a klimatických podmínkách. Pokud budou v tomto období klimatické podmínky pro výkon stavebních prací příznivé, budou práce dále probíhat. V případě nepříznivých klimatických podmínek je dodavatel povinen objednatele na tuto skutečnost upozornit a navrhnout, na jakou dobu budou stavební práce přerušeny. O každém přerušení stavebních prací vlivem klimatických podmínek a o každém opětovném započetí stavebních prací bude sepsán písemný</w:t>
      </w:r>
      <w:r>
        <w:rPr>
          <w:rFonts w:ascii="Arial" w:hAnsi="Arial" w:cs="Arial"/>
          <w:bCs/>
          <w:sz w:val="20"/>
          <w:szCs w:val="20"/>
        </w:rPr>
        <w:t xml:space="preserve"> protokol</w:t>
      </w:r>
      <w:r w:rsidRPr="00FB23F9">
        <w:rPr>
          <w:rFonts w:ascii="Arial" w:hAnsi="Arial" w:cs="Arial"/>
          <w:bCs/>
          <w:sz w:val="20"/>
          <w:szCs w:val="20"/>
        </w:rPr>
        <w:t>.</w:t>
      </w:r>
    </w:p>
    <w:p w14:paraId="62E13B32" w14:textId="77777777" w:rsidR="00031DA7" w:rsidRPr="00FB23F9" w:rsidRDefault="00031DA7" w:rsidP="00C33615">
      <w:pPr>
        <w:rPr>
          <w:rFonts w:ascii="Arial" w:hAnsi="Arial" w:cs="Arial"/>
          <w:sz w:val="20"/>
          <w:szCs w:val="20"/>
        </w:rPr>
      </w:pPr>
    </w:p>
    <w:p w14:paraId="75A8DD7B" w14:textId="77777777" w:rsidR="00A83626" w:rsidRPr="00590019" w:rsidRDefault="00A83626" w:rsidP="001B7861">
      <w:pPr>
        <w:numPr>
          <w:ilvl w:val="1"/>
          <w:numId w:val="40"/>
        </w:numPr>
        <w:spacing w:line="276" w:lineRule="auto"/>
        <w:ind w:left="426"/>
        <w:rPr>
          <w:rFonts w:ascii="Arial" w:hAnsi="Arial" w:cs="Arial"/>
          <w:bCs/>
          <w:sz w:val="20"/>
          <w:szCs w:val="20"/>
        </w:rPr>
      </w:pPr>
      <w:r w:rsidRPr="00A83626">
        <w:rPr>
          <w:rFonts w:ascii="Arial" w:hAnsi="Arial" w:cs="Arial"/>
          <w:bCs/>
          <w:sz w:val="20"/>
          <w:szCs w:val="20"/>
        </w:rPr>
        <w:t xml:space="preserve">Objednatel si v souladu s </w:t>
      </w:r>
      <w:proofErr w:type="spellStart"/>
      <w:r w:rsidRPr="00A83626">
        <w:rPr>
          <w:rFonts w:ascii="Arial" w:hAnsi="Arial" w:cs="Arial"/>
          <w:bCs/>
          <w:sz w:val="20"/>
          <w:szCs w:val="20"/>
        </w:rPr>
        <w:t>ust</w:t>
      </w:r>
      <w:proofErr w:type="spellEnd"/>
      <w:r w:rsidRPr="00A83626">
        <w:rPr>
          <w:rFonts w:ascii="Arial" w:hAnsi="Arial" w:cs="Arial"/>
          <w:bCs/>
          <w:sz w:val="20"/>
          <w:szCs w:val="20"/>
        </w:rPr>
        <w:t xml:space="preserve">. § 100 odst. 1 ZZVZ vyhrazuje změnu závazku ze Smlouvy spočívající v prodloužení doby plnění dodavatele o dobu, po kterou trvá překážka, bránící </w:t>
      </w:r>
      <w:r w:rsidRPr="00590019">
        <w:rPr>
          <w:rFonts w:ascii="Arial" w:hAnsi="Arial" w:cs="Arial"/>
          <w:bCs/>
          <w:sz w:val="20"/>
          <w:szCs w:val="20"/>
        </w:rPr>
        <w:t xml:space="preserve">dodavateli v řádném plnění Smlouvy. Tato překážka může spočívat zejména: </w:t>
      </w:r>
    </w:p>
    <w:p w14:paraId="6A459C3C" w14:textId="77777777" w:rsidR="00590019" w:rsidRPr="00590019" w:rsidRDefault="00590019" w:rsidP="00425C52">
      <w:pPr>
        <w:numPr>
          <w:ilvl w:val="0"/>
          <w:numId w:val="49"/>
        </w:numPr>
        <w:autoSpaceDE w:val="0"/>
        <w:spacing w:line="276" w:lineRule="auto"/>
        <w:rPr>
          <w:rFonts w:ascii="Arial" w:hAnsi="Arial" w:cs="Arial"/>
          <w:sz w:val="20"/>
          <w:szCs w:val="20"/>
        </w:rPr>
      </w:pPr>
      <w:r w:rsidRPr="00590019">
        <w:rPr>
          <w:rFonts w:ascii="Arial" w:hAnsi="Arial" w:cs="Arial"/>
          <w:sz w:val="20"/>
          <w:szCs w:val="20"/>
        </w:rPr>
        <w:t>na straně správních orgánů, kdy je plnění dodavatele na jednání těchto orgánů závislé a je jimi podmíněno, přičemž dodavatel jednající s náležitou péčí nemohl vzniku překážky na straně správních orgánů zabránit,</w:t>
      </w:r>
    </w:p>
    <w:p w14:paraId="0B87A103" w14:textId="77777777" w:rsidR="00590019" w:rsidRPr="00590019" w:rsidRDefault="00590019" w:rsidP="00425C52">
      <w:pPr>
        <w:numPr>
          <w:ilvl w:val="0"/>
          <w:numId w:val="49"/>
        </w:numPr>
        <w:autoSpaceDE w:val="0"/>
        <w:spacing w:line="276" w:lineRule="auto"/>
        <w:rPr>
          <w:rFonts w:ascii="Arial" w:hAnsi="Arial" w:cs="Arial"/>
          <w:sz w:val="20"/>
          <w:szCs w:val="20"/>
        </w:rPr>
      </w:pPr>
      <w:r w:rsidRPr="00590019">
        <w:rPr>
          <w:rFonts w:ascii="Arial" w:hAnsi="Arial" w:cs="Arial"/>
          <w:sz w:val="20"/>
          <w:szCs w:val="20"/>
        </w:rPr>
        <w:t>na straně třetích osob, kdy je plnění dodavatele na jednání těchto osob závislé a je jimi podmíněno, přičemž dodavatel jednající s náležitou péčí nemohl vzniku překážky na straně třetích osob zabránit,</w:t>
      </w:r>
    </w:p>
    <w:p w14:paraId="6D38A330" w14:textId="77777777" w:rsidR="00590019" w:rsidRPr="00590019" w:rsidRDefault="00590019" w:rsidP="00425C52">
      <w:pPr>
        <w:numPr>
          <w:ilvl w:val="0"/>
          <w:numId w:val="49"/>
        </w:numPr>
        <w:autoSpaceDE w:val="0"/>
        <w:spacing w:line="276" w:lineRule="auto"/>
        <w:rPr>
          <w:rFonts w:ascii="Arial" w:hAnsi="Arial" w:cs="Arial"/>
          <w:sz w:val="20"/>
          <w:szCs w:val="20"/>
        </w:rPr>
      </w:pPr>
      <w:r w:rsidRPr="00590019">
        <w:rPr>
          <w:rFonts w:ascii="Arial" w:hAnsi="Arial" w:cs="Arial"/>
          <w:sz w:val="20"/>
          <w:szCs w:val="20"/>
        </w:rPr>
        <w:t xml:space="preserve">ve vzniku mimořádných nepředvídatelných a neodvratitelných okolností, ohledně kterých nebylo možno rozumně očekávat, že by s nimi strany počítaly v době uzavření Smlouvy, a kterými jsou zejména </w:t>
      </w:r>
      <w:proofErr w:type="gramStart"/>
      <w:r w:rsidRPr="00590019">
        <w:rPr>
          <w:rFonts w:ascii="Arial" w:hAnsi="Arial" w:cs="Arial"/>
          <w:sz w:val="20"/>
          <w:szCs w:val="20"/>
        </w:rPr>
        <w:t>živelné</w:t>
      </w:r>
      <w:proofErr w:type="gramEnd"/>
      <w:r w:rsidRPr="00590019">
        <w:rPr>
          <w:rFonts w:ascii="Arial" w:hAnsi="Arial" w:cs="Arial"/>
          <w:sz w:val="20"/>
          <w:szCs w:val="20"/>
        </w:rPr>
        <w:t xml:space="preserve"> pohromy, epidemie či závažné společenské události (vis maior),</w:t>
      </w:r>
    </w:p>
    <w:p w14:paraId="30D963FF" w14:textId="77777777" w:rsidR="00590019" w:rsidRPr="00590019" w:rsidRDefault="00590019" w:rsidP="00425C52">
      <w:pPr>
        <w:numPr>
          <w:ilvl w:val="0"/>
          <w:numId w:val="49"/>
        </w:numPr>
        <w:autoSpaceDE w:val="0"/>
        <w:spacing w:line="276" w:lineRule="auto"/>
        <w:rPr>
          <w:rFonts w:ascii="Arial" w:hAnsi="Arial" w:cs="Arial"/>
          <w:sz w:val="20"/>
          <w:szCs w:val="20"/>
        </w:rPr>
      </w:pPr>
      <w:r w:rsidRPr="00590019">
        <w:rPr>
          <w:rFonts w:ascii="Arial" w:hAnsi="Arial" w:cs="Arial"/>
          <w:sz w:val="20"/>
          <w:szCs w:val="20"/>
        </w:rPr>
        <w:t>v nepříznivých klimatických podmínkách (např. tuhá zima, přetrvávající mrazivé počasí, extrémní klimatické podmínky, nánosy sněhu) a jiných podmínkách, které objektivně zabraňují realizaci Díla v původních termínech nebo</w:t>
      </w:r>
    </w:p>
    <w:p w14:paraId="1EDDF558" w14:textId="77777777" w:rsidR="00590019" w:rsidRPr="00590019" w:rsidRDefault="00590019" w:rsidP="00425C52">
      <w:pPr>
        <w:numPr>
          <w:ilvl w:val="0"/>
          <w:numId w:val="49"/>
        </w:numPr>
        <w:autoSpaceDE w:val="0"/>
        <w:spacing w:line="276" w:lineRule="auto"/>
        <w:rPr>
          <w:rFonts w:ascii="Arial" w:hAnsi="Arial" w:cs="Arial"/>
          <w:sz w:val="20"/>
          <w:szCs w:val="20"/>
        </w:rPr>
      </w:pPr>
      <w:r w:rsidRPr="00590019">
        <w:rPr>
          <w:rFonts w:ascii="Arial" w:hAnsi="Arial" w:cs="Arial"/>
          <w:sz w:val="20"/>
          <w:szCs w:val="20"/>
        </w:rPr>
        <w:t>v okolnosti/okolnostech, které objednatel ani dodavatel nemohli rozumně předpokládat a které nezávisí na jejich vůli (např. objev archeologického naleziště).</w:t>
      </w:r>
    </w:p>
    <w:p w14:paraId="441A044A" w14:textId="77777777" w:rsidR="003F634E" w:rsidRPr="00FB23F9" w:rsidRDefault="003F634E" w:rsidP="00FB23F9">
      <w:pPr>
        <w:spacing w:line="276" w:lineRule="auto"/>
        <w:ind w:left="450"/>
        <w:rPr>
          <w:rFonts w:ascii="Arial" w:hAnsi="Arial" w:cs="Arial"/>
          <w:bCs/>
          <w:sz w:val="20"/>
          <w:szCs w:val="20"/>
        </w:rPr>
      </w:pPr>
    </w:p>
    <w:p w14:paraId="35236420" w14:textId="14A0A1A8" w:rsidR="003F634E" w:rsidRPr="00377AE8" w:rsidRDefault="00A83626" w:rsidP="001B7861">
      <w:pPr>
        <w:numPr>
          <w:ilvl w:val="1"/>
          <w:numId w:val="40"/>
        </w:numPr>
        <w:spacing w:line="276" w:lineRule="auto"/>
        <w:ind w:left="567" w:hanging="425"/>
        <w:rPr>
          <w:rFonts w:ascii="Arial" w:hAnsi="Arial" w:cs="Arial"/>
          <w:bCs/>
          <w:sz w:val="20"/>
          <w:szCs w:val="20"/>
        </w:rPr>
      </w:pPr>
      <w:r w:rsidRPr="00A83626">
        <w:rPr>
          <w:rFonts w:ascii="Arial" w:hAnsi="Arial" w:cs="Arial"/>
          <w:bCs/>
          <w:sz w:val="20"/>
          <w:szCs w:val="20"/>
        </w:rPr>
        <w:t>Dodavatel prohlašuje, že si je vědom skutečnosti, že objednatel má zájem o plnění této smlouvy v souladu se zásadami sociálně odpovědného zadávání veřejných zakázek. Dodavatel se proto výslovně zavazuje při realizaci smlouvy dodržovat veškeré pracovněprávní předpisy (a to zejména, nikoliv však výlučně, předpisy upravující mzdové podmínky, pracovní dobu, dobu odpočinku mezi směnami, placené přesčasy) dále právní předpisy týkající se oblasti zaměstnanosti a bezpečnosti a ochrany zdraví při práci, a to vůči všem osobám, které se na realizaci díla podílejí, tedy bez ohledu na to, zda se jedná o zaměstnance dodavatele či jeho poddodavatele</w:t>
      </w:r>
      <w:r w:rsidR="003F634E" w:rsidRPr="00FB23F9">
        <w:rPr>
          <w:rFonts w:ascii="Arial" w:hAnsi="Arial" w:cs="Arial"/>
          <w:bCs/>
          <w:iCs/>
          <w:sz w:val="20"/>
          <w:szCs w:val="20"/>
        </w:rPr>
        <w:t>.</w:t>
      </w:r>
    </w:p>
    <w:p w14:paraId="29C4DFEA" w14:textId="77777777" w:rsidR="00FB020A" w:rsidRPr="00FB23F9" w:rsidRDefault="00FB020A" w:rsidP="002D188E">
      <w:pPr>
        <w:autoSpaceDE w:val="0"/>
        <w:spacing w:line="276" w:lineRule="auto"/>
        <w:ind w:left="426" w:hanging="426"/>
        <w:rPr>
          <w:rFonts w:ascii="Arial" w:hAnsi="Arial" w:cs="Arial"/>
          <w:b/>
          <w:sz w:val="20"/>
          <w:szCs w:val="20"/>
        </w:rPr>
      </w:pPr>
    </w:p>
    <w:p w14:paraId="00CEE802" w14:textId="77777777" w:rsidR="003255A6" w:rsidRPr="00FB23F9" w:rsidRDefault="0031780E" w:rsidP="00FB020A">
      <w:pPr>
        <w:autoSpaceDE w:val="0"/>
        <w:spacing w:line="276" w:lineRule="auto"/>
        <w:ind w:left="426" w:hanging="426"/>
        <w:rPr>
          <w:rFonts w:ascii="Arial" w:hAnsi="Arial" w:cs="Arial"/>
          <w:b/>
          <w:bCs/>
          <w:sz w:val="20"/>
          <w:szCs w:val="20"/>
        </w:rPr>
      </w:pPr>
      <w:r w:rsidRPr="00FB23F9">
        <w:rPr>
          <w:rFonts w:ascii="Arial" w:hAnsi="Arial" w:cs="Arial"/>
          <w:b/>
          <w:sz w:val="20"/>
          <w:szCs w:val="20"/>
        </w:rPr>
        <w:t xml:space="preserve"> </w:t>
      </w:r>
    </w:p>
    <w:p w14:paraId="1CA73998" w14:textId="77777777" w:rsidR="000E102E" w:rsidRPr="00FB23F9" w:rsidRDefault="000E102E" w:rsidP="00040850">
      <w:pPr>
        <w:autoSpaceDE w:val="0"/>
        <w:spacing w:line="276" w:lineRule="auto"/>
        <w:jc w:val="center"/>
        <w:rPr>
          <w:rFonts w:ascii="Arial" w:hAnsi="Arial" w:cs="Arial"/>
          <w:b/>
          <w:bCs/>
          <w:sz w:val="20"/>
          <w:szCs w:val="20"/>
        </w:rPr>
      </w:pPr>
      <w:r w:rsidRPr="00FB23F9">
        <w:rPr>
          <w:rFonts w:ascii="Arial" w:hAnsi="Arial" w:cs="Arial"/>
          <w:b/>
          <w:bCs/>
          <w:sz w:val="20"/>
          <w:szCs w:val="20"/>
        </w:rPr>
        <w:t>Článek III.</w:t>
      </w:r>
    </w:p>
    <w:p w14:paraId="56593DC8" w14:textId="77777777" w:rsidR="000E102E" w:rsidRPr="00FB23F9" w:rsidRDefault="000E102E" w:rsidP="00040850">
      <w:pPr>
        <w:autoSpaceDE w:val="0"/>
        <w:spacing w:line="276" w:lineRule="auto"/>
        <w:jc w:val="center"/>
        <w:rPr>
          <w:rFonts w:ascii="Arial" w:hAnsi="Arial" w:cs="Arial"/>
          <w:sz w:val="20"/>
          <w:szCs w:val="20"/>
        </w:rPr>
      </w:pPr>
      <w:r w:rsidRPr="00FB23F9">
        <w:rPr>
          <w:rFonts w:ascii="Arial" w:hAnsi="Arial" w:cs="Arial"/>
          <w:b/>
          <w:bCs/>
          <w:sz w:val="20"/>
          <w:szCs w:val="20"/>
        </w:rPr>
        <w:t>Cena za dílo</w:t>
      </w:r>
    </w:p>
    <w:p w14:paraId="38A40486" w14:textId="77777777" w:rsidR="000E102E" w:rsidRPr="00FB23F9" w:rsidRDefault="000E102E" w:rsidP="00040850">
      <w:pPr>
        <w:autoSpaceDE w:val="0"/>
        <w:spacing w:line="276" w:lineRule="auto"/>
        <w:jc w:val="center"/>
        <w:rPr>
          <w:rFonts w:ascii="Arial" w:hAnsi="Arial" w:cs="Arial"/>
          <w:sz w:val="20"/>
          <w:szCs w:val="20"/>
        </w:rPr>
      </w:pPr>
    </w:p>
    <w:p w14:paraId="074E6931" w14:textId="77777777" w:rsidR="00C83F32" w:rsidRDefault="00C83F32" w:rsidP="00C83F32">
      <w:pPr>
        <w:autoSpaceDE w:val="0"/>
        <w:spacing w:line="276" w:lineRule="auto"/>
        <w:ind w:left="567" w:hanging="567"/>
        <w:rPr>
          <w:rFonts w:ascii="Arial" w:hAnsi="Arial" w:cs="Arial"/>
          <w:sz w:val="20"/>
          <w:szCs w:val="20"/>
        </w:rPr>
      </w:pPr>
      <w:r>
        <w:rPr>
          <w:rFonts w:ascii="Arial" w:hAnsi="Arial" w:cs="Arial"/>
          <w:sz w:val="20"/>
          <w:szCs w:val="20"/>
        </w:rPr>
        <w:t>3.1.</w:t>
      </w:r>
      <w:r>
        <w:rPr>
          <w:rFonts w:ascii="Arial" w:hAnsi="Arial" w:cs="Arial"/>
          <w:sz w:val="20"/>
          <w:szCs w:val="20"/>
        </w:rPr>
        <w:tab/>
      </w:r>
      <w:r w:rsidR="002D188E" w:rsidRPr="00FB23F9">
        <w:rPr>
          <w:rFonts w:ascii="Arial" w:hAnsi="Arial" w:cs="Arial"/>
          <w:sz w:val="20"/>
          <w:szCs w:val="20"/>
        </w:rPr>
        <w:t xml:space="preserve">Cena </w:t>
      </w:r>
      <w:r w:rsidRPr="00C83F32">
        <w:rPr>
          <w:rFonts w:ascii="Arial" w:hAnsi="Arial" w:cs="Arial"/>
          <w:sz w:val="20"/>
          <w:szCs w:val="20"/>
        </w:rPr>
        <w:t>za dílo dle článku I. Smlouvy je sjednána na základě nabídkové ceny dodavatele dohodou smluvních stran v souladu se zákonem č. 526/1990 Sb., o cenách, ve znění pozdějších předpisů, v celkové výši [</w:t>
      </w:r>
      <w:r w:rsidRPr="00C83F32">
        <w:rPr>
          <w:rFonts w:ascii="Arial" w:hAnsi="Arial" w:cs="Arial"/>
          <w:sz w:val="20"/>
          <w:szCs w:val="20"/>
          <w:highlight w:val="yellow"/>
        </w:rPr>
        <w:t>k doplnění</w:t>
      </w:r>
      <w:r w:rsidRPr="00C83F32">
        <w:rPr>
          <w:rFonts w:ascii="Arial" w:hAnsi="Arial" w:cs="Arial"/>
          <w:sz w:val="20"/>
          <w:szCs w:val="20"/>
        </w:rPr>
        <w:t xml:space="preserve">] Kč bez DPH, a to jako cena nejvýše přípustná ve vztahu k oceněnému výkazu výměr, který </w:t>
      </w:r>
      <w:proofErr w:type="gramStart"/>
      <w:r w:rsidRPr="00C83F32">
        <w:rPr>
          <w:rFonts w:ascii="Arial" w:hAnsi="Arial" w:cs="Arial"/>
          <w:sz w:val="20"/>
          <w:szCs w:val="20"/>
        </w:rPr>
        <w:t>tvoří</w:t>
      </w:r>
      <w:proofErr w:type="gramEnd"/>
      <w:r w:rsidRPr="00C83F32">
        <w:rPr>
          <w:rFonts w:ascii="Arial" w:hAnsi="Arial" w:cs="Arial"/>
          <w:sz w:val="20"/>
          <w:szCs w:val="20"/>
        </w:rPr>
        <w:t xml:space="preserve"> přílohu č. 3 této Smlouvy.</w:t>
      </w:r>
    </w:p>
    <w:p w14:paraId="66262E7A" w14:textId="77777777" w:rsidR="00C83F32" w:rsidRPr="00C83F32" w:rsidRDefault="00C83F32" w:rsidP="00C83F32">
      <w:pPr>
        <w:autoSpaceDE w:val="0"/>
        <w:spacing w:line="276" w:lineRule="auto"/>
        <w:ind w:left="567" w:hanging="567"/>
        <w:rPr>
          <w:rFonts w:ascii="Arial" w:hAnsi="Arial" w:cs="Arial"/>
          <w:sz w:val="20"/>
          <w:szCs w:val="20"/>
        </w:rPr>
      </w:pPr>
    </w:p>
    <w:p w14:paraId="61D1E891" w14:textId="77777777" w:rsidR="00C83F32" w:rsidRDefault="00C83F32" w:rsidP="00C83F32">
      <w:pPr>
        <w:autoSpaceDE w:val="0"/>
        <w:spacing w:line="276" w:lineRule="auto"/>
        <w:ind w:left="567"/>
        <w:rPr>
          <w:rFonts w:ascii="Arial" w:hAnsi="Arial" w:cs="Arial"/>
          <w:sz w:val="20"/>
          <w:szCs w:val="20"/>
        </w:rPr>
      </w:pPr>
      <w:r w:rsidRPr="00C83F32">
        <w:rPr>
          <w:rFonts w:ascii="Arial" w:hAnsi="Arial" w:cs="Arial"/>
          <w:sz w:val="20"/>
          <w:szCs w:val="20"/>
        </w:rPr>
        <w:t>K této ceně za dílo bude dodavatelem účtována v souladu se zákonem č. 235/2004 Sb., o dani z přidané hodnoty, ve znění pozdějších předpisů (dále také „zákon o DPH“), DPH ve výši [</w:t>
      </w:r>
      <w:r w:rsidRPr="00C83F32">
        <w:rPr>
          <w:rFonts w:ascii="Arial" w:hAnsi="Arial" w:cs="Arial"/>
          <w:sz w:val="20"/>
          <w:szCs w:val="20"/>
          <w:highlight w:val="yellow"/>
        </w:rPr>
        <w:t>k doplnění</w:t>
      </w:r>
      <w:r w:rsidRPr="00C83F32">
        <w:rPr>
          <w:rFonts w:ascii="Arial" w:hAnsi="Arial" w:cs="Arial"/>
          <w:sz w:val="20"/>
          <w:szCs w:val="20"/>
        </w:rPr>
        <w:t>] Kč.</w:t>
      </w:r>
    </w:p>
    <w:p w14:paraId="4CD3F23E" w14:textId="77777777" w:rsidR="00C83F32" w:rsidRPr="00C83F32" w:rsidRDefault="00C83F32" w:rsidP="00C83F32">
      <w:pPr>
        <w:autoSpaceDE w:val="0"/>
        <w:spacing w:line="276" w:lineRule="auto"/>
        <w:ind w:left="567"/>
        <w:rPr>
          <w:rFonts w:ascii="Arial" w:hAnsi="Arial" w:cs="Arial"/>
          <w:sz w:val="20"/>
          <w:szCs w:val="20"/>
        </w:rPr>
      </w:pPr>
    </w:p>
    <w:p w14:paraId="7A01201E" w14:textId="77777777" w:rsidR="002D188E" w:rsidRPr="00FB23F9" w:rsidRDefault="00C83F32" w:rsidP="00C83F32">
      <w:pPr>
        <w:autoSpaceDE w:val="0"/>
        <w:spacing w:line="276" w:lineRule="auto"/>
        <w:ind w:left="426" w:firstLine="141"/>
        <w:rPr>
          <w:rFonts w:ascii="Arial" w:hAnsi="Arial" w:cs="Arial"/>
          <w:sz w:val="20"/>
          <w:szCs w:val="20"/>
        </w:rPr>
      </w:pPr>
      <w:r w:rsidRPr="00C83F32">
        <w:rPr>
          <w:rFonts w:ascii="Arial" w:hAnsi="Arial" w:cs="Arial"/>
          <w:sz w:val="20"/>
          <w:szCs w:val="20"/>
        </w:rPr>
        <w:t>Celková cena za dílo včetně DPH činí [</w:t>
      </w:r>
      <w:r w:rsidRPr="00590019">
        <w:rPr>
          <w:rFonts w:ascii="Arial" w:hAnsi="Arial" w:cs="Arial"/>
          <w:sz w:val="20"/>
          <w:szCs w:val="20"/>
          <w:highlight w:val="yellow"/>
        </w:rPr>
        <w:t>k doplnění</w:t>
      </w:r>
      <w:r w:rsidRPr="00C83F32">
        <w:rPr>
          <w:rFonts w:ascii="Arial" w:hAnsi="Arial" w:cs="Arial"/>
          <w:sz w:val="20"/>
          <w:szCs w:val="20"/>
        </w:rPr>
        <w:t>] Kč</w:t>
      </w:r>
      <w:r w:rsidR="002D188E" w:rsidRPr="00FB23F9">
        <w:rPr>
          <w:rFonts w:ascii="Arial" w:hAnsi="Arial" w:cs="Arial"/>
          <w:sz w:val="20"/>
          <w:szCs w:val="20"/>
        </w:rPr>
        <w:t xml:space="preserve">. </w:t>
      </w:r>
    </w:p>
    <w:p w14:paraId="183A18CF" w14:textId="77777777" w:rsidR="002D188E" w:rsidRPr="00FB23F9" w:rsidRDefault="002D188E" w:rsidP="002D188E">
      <w:pPr>
        <w:autoSpaceDE w:val="0"/>
        <w:spacing w:line="276" w:lineRule="auto"/>
        <w:ind w:left="426" w:hanging="540"/>
        <w:rPr>
          <w:rFonts w:ascii="Arial" w:hAnsi="Arial" w:cs="Arial"/>
          <w:sz w:val="20"/>
          <w:szCs w:val="20"/>
        </w:rPr>
      </w:pPr>
      <w:r w:rsidRPr="00FB23F9">
        <w:rPr>
          <w:rFonts w:ascii="Arial" w:hAnsi="Arial" w:cs="Arial"/>
          <w:sz w:val="20"/>
          <w:szCs w:val="20"/>
        </w:rPr>
        <w:t xml:space="preserve"> </w:t>
      </w:r>
    </w:p>
    <w:p w14:paraId="07D6850F" w14:textId="77777777" w:rsidR="002D188E" w:rsidRPr="00FB23F9" w:rsidRDefault="002D188E" w:rsidP="00186E5A">
      <w:pPr>
        <w:widowControl/>
        <w:spacing w:line="276" w:lineRule="auto"/>
        <w:ind w:left="426"/>
        <w:textAlignment w:val="auto"/>
        <w:rPr>
          <w:rFonts w:ascii="Arial" w:hAnsi="Arial" w:cs="Arial"/>
          <w:sz w:val="20"/>
          <w:szCs w:val="20"/>
        </w:rPr>
      </w:pPr>
      <w:r w:rsidRPr="00FB23F9">
        <w:rPr>
          <w:rFonts w:ascii="Arial" w:hAnsi="Arial" w:cs="Arial"/>
          <w:sz w:val="20"/>
          <w:szCs w:val="20"/>
        </w:rPr>
        <w:lastRenderedPageBreak/>
        <w:t xml:space="preserve">Nedílnou </w:t>
      </w:r>
      <w:r w:rsidR="00C83F32" w:rsidRPr="00C83F32">
        <w:rPr>
          <w:rFonts w:ascii="Arial" w:hAnsi="Arial" w:cs="Arial"/>
          <w:sz w:val="20"/>
          <w:szCs w:val="20"/>
        </w:rPr>
        <w:t>součástí Smlouvy je oceněný výkaz výměr uvedený v příloze č. 3 této Smlouvy. Celkové ceny položek (a jejich kalkulací s oceněným množstvím či rozsahem dané položky a stanovené jednotkové ceny daných položek) uvedené v oceněném výkazu výměr jsou pevné a platné po celou dobu realizace díla. Jednotlivé položky oceněného výkazu výměr v sobě zahrnují i práce a dodávky tam výslovně nepojmenované, jejichž provedení či dodání je pro řádnou realizaci a dokončení dané položky oceněného výkazu výměr při odborné péči dodavatele nutno předvídat a v odborných kruzích jsou považovány za její součást</w:t>
      </w:r>
      <w:r w:rsidRPr="00FB23F9">
        <w:rPr>
          <w:rFonts w:ascii="Arial" w:hAnsi="Arial" w:cs="Arial"/>
          <w:sz w:val="20"/>
          <w:szCs w:val="20"/>
        </w:rPr>
        <w:t xml:space="preserve">. </w:t>
      </w:r>
    </w:p>
    <w:p w14:paraId="4BBB4B58" w14:textId="77777777" w:rsidR="00E00244" w:rsidRPr="00FB23F9" w:rsidRDefault="00E00244" w:rsidP="00186E5A">
      <w:pPr>
        <w:widowControl/>
        <w:spacing w:line="276" w:lineRule="auto"/>
        <w:ind w:left="426"/>
        <w:textAlignment w:val="auto"/>
        <w:rPr>
          <w:rFonts w:ascii="Arial" w:hAnsi="Arial" w:cs="Arial"/>
          <w:sz w:val="20"/>
          <w:szCs w:val="20"/>
        </w:rPr>
      </w:pPr>
    </w:p>
    <w:p w14:paraId="6B463FF7" w14:textId="77777777" w:rsidR="002D188E" w:rsidRPr="00FB23F9" w:rsidRDefault="002D188E" w:rsidP="002D188E">
      <w:pPr>
        <w:suppressAutoHyphens w:val="0"/>
        <w:autoSpaceDE w:val="0"/>
        <w:autoSpaceDN w:val="0"/>
        <w:adjustRightInd w:val="0"/>
        <w:spacing w:line="276" w:lineRule="auto"/>
        <w:ind w:left="426" w:hanging="426"/>
        <w:rPr>
          <w:rFonts w:ascii="Arial" w:hAnsi="Arial" w:cs="Arial"/>
          <w:color w:val="000000"/>
          <w:sz w:val="20"/>
          <w:szCs w:val="20"/>
        </w:rPr>
      </w:pPr>
      <w:r w:rsidRPr="00FB23F9">
        <w:rPr>
          <w:rFonts w:ascii="Arial" w:hAnsi="Arial" w:cs="Arial"/>
          <w:color w:val="000000"/>
          <w:sz w:val="20"/>
          <w:szCs w:val="20"/>
        </w:rPr>
        <w:t xml:space="preserve">3.2. </w:t>
      </w:r>
      <w:r w:rsidR="00C33615" w:rsidRPr="00FB23F9">
        <w:rPr>
          <w:rFonts w:ascii="Arial" w:hAnsi="Arial" w:cs="Arial"/>
          <w:color w:val="000000"/>
          <w:sz w:val="20"/>
          <w:szCs w:val="20"/>
        </w:rPr>
        <w:t>Dodavatel</w:t>
      </w:r>
      <w:r w:rsidRPr="00FB23F9">
        <w:rPr>
          <w:rFonts w:ascii="Arial" w:hAnsi="Arial" w:cs="Arial"/>
          <w:color w:val="000000"/>
          <w:sz w:val="20"/>
          <w:szCs w:val="20"/>
        </w:rPr>
        <w:t xml:space="preserve"> </w:t>
      </w:r>
      <w:r w:rsidR="00C83F32" w:rsidRPr="00C83F32">
        <w:rPr>
          <w:rFonts w:ascii="Arial" w:hAnsi="Arial" w:cs="Arial"/>
          <w:color w:val="000000"/>
          <w:sz w:val="20"/>
          <w:szCs w:val="20"/>
        </w:rPr>
        <w:t>je povinen změnit účtovanou výši DPH v souladu se zákonem č. 235/2004 Sb., o dani z přidané hodnoty DPH, jestliže po uzavření této Smlouvy nabude účinnosti zákon, kterým bude výše DPH v uvedeném zákoně</w:t>
      </w:r>
      <w:r w:rsidRPr="00FB23F9">
        <w:rPr>
          <w:rFonts w:ascii="Arial" w:hAnsi="Arial" w:cs="Arial"/>
          <w:color w:val="000000"/>
          <w:sz w:val="20"/>
          <w:szCs w:val="20"/>
        </w:rPr>
        <w:t xml:space="preserve"> změněna.   </w:t>
      </w:r>
    </w:p>
    <w:p w14:paraId="0110CE23" w14:textId="77777777" w:rsidR="002D188E" w:rsidRPr="00FB23F9" w:rsidRDefault="002D188E" w:rsidP="002D188E">
      <w:pPr>
        <w:autoSpaceDE w:val="0"/>
        <w:autoSpaceDN w:val="0"/>
        <w:spacing w:line="276" w:lineRule="auto"/>
        <w:ind w:left="426" w:hanging="426"/>
        <w:rPr>
          <w:rFonts w:ascii="Arial" w:hAnsi="Arial" w:cs="Arial"/>
          <w:sz w:val="20"/>
          <w:szCs w:val="20"/>
        </w:rPr>
      </w:pPr>
    </w:p>
    <w:p w14:paraId="7CC0BB4D" w14:textId="77777777" w:rsidR="002D188E" w:rsidRPr="00FB23F9" w:rsidRDefault="002D188E" w:rsidP="002D188E">
      <w:pPr>
        <w:pStyle w:val="Odstavecseseznamem"/>
        <w:suppressAutoHyphens w:val="0"/>
        <w:adjustRightInd w:val="0"/>
        <w:spacing w:line="276" w:lineRule="auto"/>
        <w:ind w:left="426" w:hanging="426"/>
        <w:rPr>
          <w:rFonts w:ascii="Arial" w:hAnsi="Arial" w:cs="Arial"/>
          <w:color w:val="000000"/>
          <w:sz w:val="20"/>
          <w:szCs w:val="20"/>
        </w:rPr>
      </w:pPr>
      <w:r w:rsidRPr="00FB23F9">
        <w:rPr>
          <w:rFonts w:ascii="Arial" w:hAnsi="Arial" w:cs="Arial"/>
          <w:sz w:val="20"/>
          <w:szCs w:val="20"/>
        </w:rPr>
        <w:t xml:space="preserve">3.3. </w:t>
      </w:r>
      <w:r w:rsidR="008768A9" w:rsidRPr="00FB23F9">
        <w:rPr>
          <w:rFonts w:ascii="Arial" w:hAnsi="Arial" w:cs="Arial"/>
          <w:sz w:val="20"/>
          <w:szCs w:val="20"/>
        </w:rPr>
        <w:t xml:space="preserve">Cena </w:t>
      </w:r>
      <w:r w:rsidR="00C83F32" w:rsidRPr="00C83F32">
        <w:rPr>
          <w:rFonts w:ascii="Arial" w:hAnsi="Arial" w:cs="Arial"/>
          <w:sz w:val="20"/>
          <w:szCs w:val="20"/>
        </w:rPr>
        <w:t>za dílo je konečná, ani jedna strana není oprávněna požadovat změnu ceny díla proto, že si dílo vyžádalo jiné úsilí nebo jiné náklady, než bylo předpokládáno. Dodavatel je povinen snížit cenu díla o neprovedené práce. Dodatečné stavební práce mohou být zadány pouze postupem v souladu se</w:t>
      </w:r>
      <w:r w:rsidR="00C83F32">
        <w:rPr>
          <w:rFonts w:ascii="Arial" w:hAnsi="Arial" w:cs="Arial"/>
          <w:sz w:val="20"/>
          <w:szCs w:val="20"/>
        </w:rPr>
        <w:t xml:space="preserve"> </w:t>
      </w:r>
      <w:r w:rsidR="00CD62D6" w:rsidRPr="00FB23F9">
        <w:rPr>
          <w:rFonts w:ascii="Arial" w:hAnsi="Arial" w:cs="Arial"/>
          <w:sz w:val="20"/>
          <w:szCs w:val="20"/>
        </w:rPr>
        <w:t xml:space="preserve">ZZVZ. </w:t>
      </w:r>
    </w:p>
    <w:p w14:paraId="08DE67B9" w14:textId="77777777" w:rsidR="002D188E" w:rsidRPr="00FB23F9" w:rsidRDefault="002D188E" w:rsidP="002D188E">
      <w:pPr>
        <w:pStyle w:val="Odstavecseseznamem"/>
        <w:spacing w:line="276" w:lineRule="auto"/>
        <w:ind w:left="540"/>
        <w:rPr>
          <w:rFonts w:ascii="Arial" w:hAnsi="Arial" w:cs="Arial"/>
          <w:color w:val="000000"/>
          <w:sz w:val="20"/>
          <w:szCs w:val="20"/>
        </w:rPr>
      </w:pPr>
    </w:p>
    <w:p w14:paraId="573DCEB1" w14:textId="77777777" w:rsidR="002D188E" w:rsidRPr="00FB23F9" w:rsidRDefault="002D188E" w:rsidP="002D188E">
      <w:pPr>
        <w:suppressAutoHyphens w:val="0"/>
        <w:autoSpaceDE w:val="0"/>
        <w:autoSpaceDN w:val="0"/>
        <w:adjustRightInd w:val="0"/>
        <w:spacing w:line="276" w:lineRule="auto"/>
        <w:ind w:left="426" w:hanging="426"/>
        <w:rPr>
          <w:rFonts w:ascii="Arial" w:hAnsi="Arial" w:cs="Arial"/>
          <w:sz w:val="20"/>
          <w:szCs w:val="20"/>
        </w:rPr>
      </w:pPr>
      <w:r w:rsidRPr="00FB23F9">
        <w:rPr>
          <w:rFonts w:ascii="Arial" w:hAnsi="Arial" w:cs="Arial"/>
          <w:sz w:val="20"/>
          <w:szCs w:val="20"/>
        </w:rPr>
        <w:t xml:space="preserve">3.4. Cena </w:t>
      </w:r>
      <w:r w:rsidR="00C83F32" w:rsidRPr="00C83F32">
        <w:rPr>
          <w:rFonts w:ascii="Arial" w:hAnsi="Arial" w:cs="Arial"/>
          <w:sz w:val="20"/>
          <w:szCs w:val="20"/>
        </w:rPr>
        <w:t>díla bude snížena o práce, které oproti projektu nebudou objednatelem vyžadovány (méně práce) a tedy nebudou provedeny. Objednatel si v tomto směru vyhrazuje právo omezit rozsah prováděného díla dle vlastní úvahy. O takovém omezení musí být dodavatel předem (tj. před započetím odpovídajících prací na díle) písemně</w:t>
      </w:r>
      <w:r w:rsidRPr="00FB23F9">
        <w:rPr>
          <w:rFonts w:ascii="Arial" w:hAnsi="Arial" w:cs="Arial"/>
          <w:sz w:val="20"/>
          <w:szCs w:val="20"/>
        </w:rPr>
        <w:t xml:space="preserve"> informován.</w:t>
      </w:r>
    </w:p>
    <w:p w14:paraId="792F35C3" w14:textId="77777777" w:rsidR="002D188E" w:rsidRPr="00FB23F9" w:rsidRDefault="002D188E" w:rsidP="002D188E">
      <w:pPr>
        <w:autoSpaceDE w:val="0"/>
        <w:autoSpaceDN w:val="0"/>
        <w:spacing w:line="276" w:lineRule="auto"/>
        <w:rPr>
          <w:rFonts w:ascii="Arial" w:hAnsi="Arial" w:cs="Arial"/>
          <w:sz w:val="20"/>
          <w:szCs w:val="20"/>
        </w:rPr>
      </w:pPr>
    </w:p>
    <w:p w14:paraId="232E7566" w14:textId="77777777" w:rsidR="002D188E" w:rsidRPr="00FB23F9" w:rsidRDefault="002D188E" w:rsidP="002D188E">
      <w:pPr>
        <w:autoSpaceDE w:val="0"/>
        <w:autoSpaceDN w:val="0"/>
        <w:spacing w:line="276" w:lineRule="auto"/>
        <w:ind w:left="426" w:hanging="426"/>
        <w:rPr>
          <w:rFonts w:ascii="Arial" w:hAnsi="Arial" w:cs="Arial"/>
          <w:sz w:val="20"/>
          <w:szCs w:val="20"/>
        </w:rPr>
      </w:pPr>
      <w:r w:rsidRPr="00FB23F9">
        <w:rPr>
          <w:rFonts w:ascii="Arial" w:hAnsi="Arial" w:cs="Arial"/>
          <w:sz w:val="20"/>
          <w:szCs w:val="20"/>
        </w:rPr>
        <w:t xml:space="preserve">3.5. Dílo </w:t>
      </w:r>
      <w:r w:rsidR="00C83F32" w:rsidRPr="00C83F32">
        <w:rPr>
          <w:rFonts w:ascii="Arial" w:hAnsi="Arial" w:cs="Arial"/>
          <w:sz w:val="20"/>
          <w:szCs w:val="20"/>
        </w:rPr>
        <w:t xml:space="preserve">lze provést odlišně oproti prováděcí projektové dokumentaci pouze s předchozím písemným souhlasem objednatele. Před provedením změny díla oproti prováděcí projektové dokumentaci musí být o rozsahu této změny (věcném i finančním) písemně informován zástupce objednatele ve věcech smluvních. K této informaci bude přiloženo stanovisko TDS, autorského dozoru projektanta a zástupce objednatele ve věcech technických. Změna díla oproti prováděcí projektové dokumentaci i v případě, že nebude zvyšovat cenu díla, musí být schválena rovněž poskytovatelem dotace, a učiněna postupem podle </w:t>
      </w:r>
      <w:r w:rsidR="00A25534" w:rsidRPr="00FB23F9">
        <w:rPr>
          <w:rFonts w:ascii="Arial" w:hAnsi="Arial" w:cs="Arial"/>
          <w:bCs/>
          <w:sz w:val="20"/>
          <w:szCs w:val="20"/>
        </w:rPr>
        <w:t>Z</w:t>
      </w:r>
      <w:r w:rsidRPr="00FB23F9">
        <w:rPr>
          <w:rFonts w:ascii="Arial" w:hAnsi="Arial" w:cs="Arial"/>
          <w:bCs/>
          <w:sz w:val="20"/>
          <w:szCs w:val="20"/>
        </w:rPr>
        <w:t>ZVZ</w:t>
      </w:r>
      <w:r w:rsidRPr="00FB23F9">
        <w:rPr>
          <w:rFonts w:ascii="Arial" w:hAnsi="Arial" w:cs="Arial"/>
          <w:sz w:val="20"/>
          <w:szCs w:val="20"/>
        </w:rPr>
        <w:t>.</w:t>
      </w:r>
    </w:p>
    <w:p w14:paraId="485A91C3" w14:textId="77777777" w:rsidR="002D188E" w:rsidRPr="00FB23F9" w:rsidRDefault="002D188E" w:rsidP="002D188E">
      <w:pPr>
        <w:autoSpaceDE w:val="0"/>
        <w:autoSpaceDN w:val="0"/>
        <w:spacing w:line="276" w:lineRule="auto"/>
        <w:rPr>
          <w:rFonts w:ascii="Arial" w:hAnsi="Arial" w:cs="Arial"/>
          <w:sz w:val="20"/>
          <w:szCs w:val="20"/>
        </w:rPr>
      </w:pPr>
    </w:p>
    <w:p w14:paraId="5596B929" w14:textId="77777777" w:rsidR="002D188E" w:rsidRDefault="002D188E" w:rsidP="002D188E">
      <w:pPr>
        <w:autoSpaceDE w:val="0"/>
        <w:spacing w:line="276" w:lineRule="auto"/>
        <w:ind w:left="426" w:hanging="426"/>
        <w:rPr>
          <w:rFonts w:ascii="Arial" w:hAnsi="Arial" w:cs="Arial"/>
          <w:sz w:val="20"/>
          <w:szCs w:val="20"/>
        </w:rPr>
      </w:pPr>
      <w:r w:rsidRPr="00FB23F9">
        <w:rPr>
          <w:rFonts w:ascii="Arial" w:hAnsi="Arial" w:cs="Arial"/>
          <w:sz w:val="20"/>
          <w:szCs w:val="20"/>
        </w:rPr>
        <w:t xml:space="preserve">3.6. Smluvní </w:t>
      </w:r>
      <w:r w:rsidR="00C83F32" w:rsidRPr="00C83F32">
        <w:rPr>
          <w:rFonts w:ascii="Arial" w:hAnsi="Arial" w:cs="Arial"/>
          <w:sz w:val="20"/>
          <w:szCs w:val="20"/>
        </w:rPr>
        <w:t xml:space="preserve">strany se dohodly, že při určení změny ceny v souladu s touto smlouvou se bude vycházet z ceny stanovené v oceněném výkazu výměr, jsou-li daná činnost, práce či materiál ve výkazu výměr zahrnuty. Nejsou-li ve výkazu výměr zahrnuty, bude se vycházet z cenové soustavy ÚRS. Nelze-li změnu ceny určit ani tímto způsobem, změní se cena díla o částku odpovídající ceně prací a materiálů v místě a čase </w:t>
      </w:r>
      <w:r w:rsidRPr="00FB23F9">
        <w:rPr>
          <w:rFonts w:ascii="Arial" w:hAnsi="Arial" w:cs="Arial"/>
          <w:sz w:val="20"/>
          <w:szCs w:val="20"/>
        </w:rPr>
        <w:t>obvyklé.</w:t>
      </w:r>
    </w:p>
    <w:p w14:paraId="124A3323" w14:textId="77777777" w:rsidR="0005221F" w:rsidRDefault="0005221F" w:rsidP="002D188E">
      <w:pPr>
        <w:autoSpaceDE w:val="0"/>
        <w:spacing w:line="276" w:lineRule="auto"/>
        <w:ind w:left="426" w:hanging="426"/>
        <w:rPr>
          <w:rFonts w:ascii="Arial" w:hAnsi="Arial" w:cs="Arial"/>
          <w:sz w:val="20"/>
          <w:szCs w:val="20"/>
        </w:rPr>
      </w:pPr>
    </w:p>
    <w:p w14:paraId="43988601" w14:textId="77777777" w:rsidR="0005221F" w:rsidRPr="0005221F" w:rsidRDefault="0005221F" w:rsidP="001B7861">
      <w:pPr>
        <w:numPr>
          <w:ilvl w:val="1"/>
          <w:numId w:val="44"/>
        </w:numPr>
        <w:autoSpaceDE w:val="0"/>
        <w:spacing w:line="276" w:lineRule="auto"/>
        <w:rPr>
          <w:rFonts w:ascii="Arial" w:hAnsi="Arial" w:cs="Arial"/>
          <w:sz w:val="20"/>
          <w:szCs w:val="20"/>
        </w:rPr>
      </w:pPr>
      <w:r>
        <w:rPr>
          <w:rFonts w:ascii="Arial" w:hAnsi="Arial" w:cs="Arial"/>
          <w:sz w:val="20"/>
          <w:szCs w:val="20"/>
        </w:rPr>
        <w:t xml:space="preserve"> </w:t>
      </w:r>
      <w:r w:rsidRPr="0005221F">
        <w:rPr>
          <w:rFonts w:ascii="Arial" w:hAnsi="Arial" w:cs="Arial"/>
          <w:sz w:val="20"/>
          <w:szCs w:val="20"/>
        </w:rPr>
        <w:t xml:space="preserve">Případná změna ceny díla je možná jestliže: </w:t>
      </w:r>
    </w:p>
    <w:p w14:paraId="4D59A85B" w14:textId="77777777" w:rsidR="0005221F" w:rsidRPr="0005221F" w:rsidRDefault="0005221F" w:rsidP="0005221F">
      <w:pPr>
        <w:autoSpaceDE w:val="0"/>
        <w:spacing w:line="276" w:lineRule="auto"/>
        <w:ind w:left="426"/>
        <w:rPr>
          <w:rFonts w:ascii="Arial" w:hAnsi="Arial" w:cs="Arial"/>
          <w:sz w:val="20"/>
          <w:szCs w:val="20"/>
        </w:rPr>
      </w:pPr>
      <w:r w:rsidRPr="0005221F">
        <w:rPr>
          <w:rFonts w:ascii="Arial" w:hAnsi="Arial" w:cs="Arial"/>
          <w:sz w:val="20"/>
          <w:szCs w:val="20"/>
        </w:rPr>
        <w:t xml:space="preserve">a) objednatel požaduje práce, které nejsou v předmětu díla </w:t>
      </w:r>
    </w:p>
    <w:p w14:paraId="039C9CA7" w14:textId="77777777" w:rsidR="0005221F" w:rsidRPr="0005221F" w:rsidRDefault="0005221F" w:rsidP="0005221F">
      <w:pPr>
        <w:autoSpaceDE w:val="0"/>
        <w:spacing w:line="276" w:lineRule="auto"/>
        <w:ind w:left="426"/>
        <w:rPr>
          <w:rFonts w:ascii="Arial" w:hAnsi="Arial" w:cs="Arial"/>
          <w:sz w:val="20"/>
          <w:szCs w:val="20"/>
        </w:rPr>
      </w:pPr>
      <w:r w:rsidRPr="0005221F">
        <w:rPr>
          <w:rFonts w:ascii="Arial" w:hAnsi="Arial" w:cs="Arial"/>
          <w:sz w:val="20"/>
          <w:szCs w:val="20"/>
        </w:rPr>
        <w:t xml:space="preserve">b) objednatel požaduje vypustit některé práce předmětu díla </w:t>
      </w:r>
    </w:p>
    <w:p w14:paraId="2A32743B" w14:textId="77777777" w:rsidR="0005221F" w:rsidRPr="0005221F" w:rsidRDefault="0005221F" w:rsidP="0005221F">
      <w:pPr>
        <w:autoSpaceDE w:val="0"/>
        <w:spacing w:line="276" w:lineRule="auto"/>
        <w:ind w:left="567" w:hanging="141"/>
        <w:rPr>
          <w:rFonts w:ascii="Arial" w:hAnsi="Arial" w:cs="Arial"/>
          <w:sz w:val="20"/>
          <w:szCs w:val="20"/>
        </w:rPr>
      </w:pPr>
      <w:r w:rsidRPr="0005221F">
        <w:rPr>
          <w:rFonts w:ascii="Arial" w:hAnsi="Arial" w:cs="Arial"/>
          <w:sz w:val="20"/>
          <w:szCs w:val="20"/>
        </w:rPr>
        <w:t xml:space="preserve">c) při realizaci se zjistí skutečnosti, které nebyly v době podpisu smlouvy známy, a zhotovitel je nezavinil ani nemohl předvídat a mají vliv na cenu díla </w:t>
      </w:r>
    </w:p>
    <w:p w14:paraId="6CA1D2CC" w14:textId="77777777" w:rsidR="0005221F" w:rsidRPr="0005221F" w:rsidRDefault="0005221F" w:rsidP="0005221F">
      <w:pPr>
        <w:autoSpaceDE w:val="0"/>
        <w:spacing w:line="276" w:lineRule="auto"/>
        <w:ind w:left="567" w:hanging="207"/>
        <w:rPr>
          <w:rFonts w:ascii="Arial" w:hAnsi="Arial" w:cs="Arial"/>
          <w:sz w:val="20"/>
          <w:szCs w:val="20"/>
        </w:rPr>
      </w:pPr>
      <w:r w:rsidRPr="0005221F">
        <w:rPr>
          <w:rFonts w:ascii="Arial" w:hAnsi="Arial" w:cs="Arial"/>
          <w:sz w:val="20"/>
          <w:szCs w:val="20"/>
        </w:rPr>
        <w:t xml:space="preserve">d) při realizaci se zjistí skutečnosti odlišné od dokumentace předané objednatelem (neodpovídající geologické </w:t>
      </w:r>
      <w:proofErr w:type="gramStart"/>
      <w:r w:rsidRPr="0005221F">
        <w:rPr>
          <w:rFonts w:ascii="Arial" w:hAnsi="Arial" w:cs="Arial"/>
          <w:sz w:val="20"/>
          <w:szCs w:val="20"/>
        </w:rPr>
        <w:t>údaje,</w:t>
      </w:r>
      <w:proofErr w:type="gramEnd"/>
      <w:r w:rsidRPr="0005221F">
        <w:rPr>
          <w:rFonts w:ascii="Arial" w:hAnsi="Arial" w:cs="Arial"/>
          <w:sz w:val="20"/>
          <w:szCs w:val="20"/>
        </w:rPr>
        <w:t xml:space="preserve"> apod.).</w:t>
      </w:r>
    </w:p>
    <w:p w14:paraId="1720D45F" w14:textId="77777777" w:rsidR="0005221F" w:rsidRPr="00FB23F9" w:rsidRDefault="0005221F" w:rsidP="002D188E">
      <w:pPr>
        <w:autoSpaceDE w:val="0"/>
        <w:spacing w:line="276" w:lineRule="auto"/>
        <w:ind w:left="426" w:hanging="426"/>
        <w:rPr>
          <w:rFonts w:ascii="Arial" w:hAnsi="Arial" w:cs="Arial"/>
          <w:sz w:val="20"/>
          <w:szCs w:val="20"/>
        </w:rPr>
      </w:pPr>
    </w:p>
    <w:p w14:paraId="61800884" w14:textId="77777777" w:rsidR="003255A6" w:rsidRPr="00FB23F9" w:rsidRDefault="003255A6" w:rsidP="00165721">
      <w:pPr>
        <w:autoSpaceDE w:val="0"/>
        <w:spacing w:line="276" w:lineRule="auto"/>
        <w:rPr>
          <w:rFonts w:ascii="Arial" w:hAnsi="Arial" w:cs="Arial"/>
          <w:b/>
          <w:bCs/>
          <w:sz w:val="20"/>
          <w:szCs w:val="20"/>
        </w:rPr>
      </w:pPr>
    </w:p>
    <w:p w14:paraId="07D39F27" w14:textId="77777777" w:rsidR="000E102E" w:rsidRPr="00FB23F9" w:rsidRDefault="000E102E" w:rsidP="00040850">
      <w:pPr>
        <w:autoSpaceDE w:val="0"/>
        <w:spacing w:line="276" w:lineRule="auto"/>
        <w:ind w:left="360" w:hanging="360"/>
        <w:jc w:val="center"/>
        <w:rPr>
          <w:rFonts w:ascii="Arial" w:hAnsi="Arial" w:cs="Arial"/>
          <w:b/>
          <w:bCs/>
          <w:sz w:val="20"/>
          <w:szCs w:val="20"/>
        </w:rPr>
      </w:pPr>
      <w:r w:rsidRPr="00FB23F9">
        <w:rPr>
          <w:rFonts w:ascii="Arial" w:hAnsi="Arial" w:cs="Arial"/>
          <w:b/>
          <w:bCs/>
          <w:sz w:val="20"/>
          <w:szCs w:val="20"/>
        </w:rPr>
        <w:t>Článek IV.</w:t>
      </w:r>
    </w:p>
    <w:p w14:paraId="5C8D3D8F" w14:textId="77777777" w:rsidR="000E102E" w:rsidRPr="00FB23F9" w:rsidRDefault="000E102E" w:rsidP="00040850">
      <w:pPr>
        <w:autoSpaceDE w:val="0"/>
        <w:spacing w:line="276" w:lineRule="auto"/>
        <w:jc w:val="center"/>
        <w:rPr>
          <w:rFonts w:ascii="Arial" w:hAnsi="Arial" w:cs="Arial"/>
          <w:b/>
          <w:bCs/>
          <w:sz w:val="20"/>
          <w:szCs w:val="20"/>
        </w:rPr>
      </w:pPr>
      <w:r w:rsidRPr="00FB23F9">
        <w:rPr>
          <w:rFonts w:ascii="Arial" w:hAnsi="Arial" w:cs="Arial"/>
          <w:b/>
          <w:bCs/>
          <w:sz w:val="20"/>
          <w:szCs w:val="20"/>
        </w:rPr>
        <w:t>Platební podmínky</w:t>
      </w:r>
    </w:p>
    <w:p w14:paraId="317F7F1A" w14:textId="77777777" w:rsidR="00830853" w:rsidRPr="00FB23F9" w:rsidRDefault="00830853" w:rsidP="00040850">
      <w:pPr>
        <w:autoSpaceDE w:val="0"/>
        <w:spacing w:line="276" w:lineRule="auto"/>
        <w:jc w:val="center"/>
        <w:rPr>
          <w:rFonts w:ascii="Arial" w:hAnsi="Arial" w:cs="Arial"/>
          <w:sz w:val="20"/>
          <w:szCs w:val="20"/>
        </w:rPr>
      </w:pPr>
    </w:p>
    <w:p w14:paraId="033BCE5C" w14:textId="77777777" w:rsidR="000E102E" w:rsidRPr="00FB23F9" w:rsidRDefault="00410EE2" w:rsidP="00E75259">
      <w:pPr>
        <w:numPr>
          <w:ilvl w:val="0"/>
          <w:numId w:val="25"/>
        </w:numPr>
        <w:autoSpaceDE w:val="0"/>
        <w:spacing w:line="276" w:lineRule="auto"/>
        <w:rPr>
          <w:rFonts w:ascii="Arial" w:hAnsi="Arial" w:cs="Arial"/>
          <w:sz w:val="20"/>
          <w:szCs w:val="20"/>
        </w:rPr>
      </w:pPr>
      <w:r w:rsidRPr="00FB23F9">
        <w:rPr>
          <w:rFonts w:ascii="Arial" w:hAnsi="Arial" w:cs="Arial"/>
          <w:sz w:val="20"/>
          <w:szCs w:val="20"/>
        </w:rPr>
        <w:t xml:space="preserve">  </w:t>
      </w:r>
      <w:r w:rsidR="000E102E" w:rsidRPr="00FB23F9">
        <w:rPr>
          <w:rFonts w:ascii="Arial" w:hAnsi="Arial" w:cs="Arial"/>
          <w:sz w:val="20"/>
          <w:szCs w:val="20"/>
        </w:rPr>
        <w:t xml:space="preserve">Objednatel nebude poskytovat </w:t>
      </w:r>
      <w:r w:rsidR="00C33615" w:rsidRPr="00FB23F9">
        <w:rPr>
          <w:rFonts w:ascii="Arial" w:hAnsi="Arial" w:cs="Arial"/>
          <w:sz w:val="20"/>
          <w:szCs w:val="20"/>
        </w:rPr>
        <w:t>dodavatel</w:t>
      </w:r>
      <w:r w:rsidR="000E102E" w:rsidRPr="00FB23F9">
        <w:rPr>
          <w:rFonts w:ascii="Arial" w:hAnsi="Arial" w:cs="Arial"/>
          <w:sz w:val="20"/>
          <w:szCs w:val="20"/>
        </w:rPr>
        <w:t>i díla zálohy.</w:t>
      </w:r>
    </w:p>
    <w:p w14:paraId="28683E98" w14:textId="77777777" w:rsidR="000E102E" w:rsidRPr="00FB23F9" w:rsidRDefault="000E102E" w:rsidP="00040850">
      <w:pPr>
        <w:autoSpaceDE w:val="0"/>
        <w:spacing w:line="276" w:lineRule="auto"/>
        <w:ind w:left="540" w:hanging="540"/>
        <w:rPr>
          <w:rFonts w:ascii="Arial" w:hAnsi="Arial" w:cs="Arial"/>
          <w:sz w:val="20"/>
          <w:szCs w:val="20"/>
        </w:rPr>
      </w:pPr>
    </w:p>
    <w:p w14:paraId="42361647" w14:textId="791A1AC2" w:rsidR="000E102E" w:rsidRPr="00472242" w:rsidRDefault="00410EE2" w:rsidP="00C1335C">
      <w:pPr>
        <w:numPr>
          <w:ilvl w:val="0"/>
          <w:numId w:val="4"/>
        </w:numPr>
        <w:autoSpaceDE w:val="0"/>
        <w:spacing w:line="276" w:lineRule="auto"/>
        <w:rPr>
          <w:rFonts w:ascii="Arial" w:hAnsi="Arial" w:cs="Arial"/>
          <w:b/>
          <w:bCs/>
          <w:sz w:val="20"/>
          <w:szCs w:val="20"/>
        </w:rPr>
      </w:pPr>
      <w:r w:rsidRPr="00472242">
        <w:rPr>
          <w:rFonts w:ascii="Arial" w:hAnsi="Arial" w:cs="Arial"/>
          <w:sz w:val="20"/>
          <w:szCs w:val="20"/>
        </w:rPr>
        <w:t xml:space="preserve">  </w:t>
      </w:r>
      <w:r w:rsidR="00FD4606" w:rsidRPr="00472242">
        <w:rPr>
          <w:rFonts w:ascii="Arial" w:hAnsi="Arial" w:cs="Arial"/>
          <w:sz w:val="20"/>
          <w:szCs w:val="20"/>
        </w:rPr>
        <w:t xml:space="preserve">  </w:t>
      </w:r>
      <w:r w:rsidR="000E102E" w:rsidRPr="00472242">
        <w:rPr>
          <w:rFonts w:ascii="Arial" w:hAnsi="Arial" w:cs="Arial"/>
          <w:sz w:val="20"/>
          <w:szCs w:val="20"/>
        </w:rPr>
        <w:t xml:space="preserve">Realizované práce a dodávky budou </w:t>
      </w:r>
      <w:r w:rsidR="00C33615" w:rsidRPr="00472242">
        <w:rPr>
          <w:rFonts w:ascii="Arial" w:hAnsi="Arial" w:cs="Arial"/>
          <w:sz w:val="20"/>
          <w:szCs w:val="20"/>
        </w:rPr>
        <w:t>dodavatel</w:t>
      </w:r>
      <w:r w:rsidR="000E102E" w:rsidRPr="00472242">
        <w:rPr>
          <w:rFonts w:ascii="Arial" w:hAnsi="Arial" w:cs="Arial"/>
          <w:sz w:val="20"/>
          <w:szCs w:val="20"/>
        </w:rPr>
        <w:t xml:space="preserve">em účtovány objednateli na základě skutečně řádně provedených prací a dodávek písemně odsouhlasených </w:t>
      </w:r>
      <w:r w:rsidR="00DF1422" w:rsidRPr="00472242">
        <w:rPr>
          <w:rFonts w:ascii="Arial" w:hAnsi="Arial" w:cs="Arial"/>
          <w:sz w:val="20"/>
          <w:szCs w:val="20"/>
        </w:rPr>
        <w:t>technickým dozorem stavby</w:t>
      </w:r>
      <w:r w:rsidR="000E102E" w:rsidRPr="00472242">
        <w:rPr>
          <w:rFonts w:ascii="Arial" w:hAnsi="Arial" w:cs="Arial"/>
          <w:sz w:val="20"/>
          <w:szCs w:val="20"/>
        </w:rPr>
        <w:t xml:space="preserve">, a to fakturami, které budou splňovat náležitosti daňového dokladu dle platných obecně závazných </w:t>
      </w:r>
      <w:r w:rsidR="000E102E" w:rsidRPr="00472242">
        <w:rPr>
          <w:rFonts w:ascii="Arial" w:hAnsi="Arial" w:cs="Arial"/>
          <w:sz w:val="20"/>
          <w:szCs w:val="20"/>
        </w:rPr>
        <w:lastRenderedPageBreak/>
        <w:t>právních předpisů, tj. dle zákona č. 235/2004 Sb., o dani z přidané hodnoty, v platném znění a bude v nich uveden název</w:t>
      </w:r>
      <w:r w:rsidR="00FD4606" w:rsidRPr="00472242">
        <w:rPr>
          <w:rFonts w:ascii="Arial" w:hAnsi="Arial" w:cs="Arial"/>
          <w:sz w:val="20"/>
          <w:szCs w:val="20"/>
        </w:rPr>
        <w:t xml:space="preserve"> </w:t>
      </w:r>
      <w:r w:rsidR="00FD4606" w:rsidRPr="00472242">
        <w:rPr>
          <w:rFonts w:ascii="Arial" w:hAnsi="Arial" w:cs="Arial"/>
          <w:b/>
          <w:sz w:val="20"/>
          <w:szCs w:val="20"/>
        </w:rPr>
        <w:t>„</w:t>
      </w:r>
      <w:r w:rsidR="002E5CEA" w:rsidRPr="002E5CEA">
        <w:rPr>
          <w:rFonts w:ascii="Arial" w:hAnsi="Arial" w:cs="Arial"/>
          <w:b/>
          <w:sz w:val="20"/>
          <w:szCs w:val="20"/>
        </w:rPr>
        <w:t>Rekonstrukce sportovního areálu-Dvořákovo G a SOŠE, Kralupy n/V</w:t>
      </w:r>
      <w:r w:rsidR="00FD4606" w:rsidRPr="00472242">
        <w:rPr>
          <w:rFonts w:ascii="Arial" w:hAnsi="Arial" w:cs="Arial"/>
          <w:b/>
          <w:bCs/>
          <w:sz w:val="20"/>
          <w:szCs w:val="20"/>
          <w:lang w:bidi="cs-CZ"/>
        </w:rPr>
        <w:t>“</w:t>
      </w:r>
      <w:r w:rsidR="00CB4BB4" w:rsidRPr="00472242">
        <w:rPr>
          <w:rFonts w:ascii="Arial" w:hAnsi="Arial" w:cs="Arial"/>
          <w:sz w:val="20"/>
          <w:szCs w:val="20"/>
        </w:rPr>
        <w:t>,</w:t>
      </w:r>
      <w:r w:rsidR="000E102E" w:rsidRPr="00472242">
        <w:rPr>
          <w:rFonts w:ascii="Arial" w:hAnsi="Arial" w:cs="Arial"/>
          <w:b/>
          <w:bCs/>
          <w:sz w:val="20"/>
          <w:szCs w:val="20"/>
        </w:rPr>
        <w:t xml:space="preserve"> </w:t>
      </w:r>
      <w:r w:rsidR="000E102E" w:rsidRPr="00472242">
        <w:rPr>
          <w:rFonts w:ascii="Arial" w:hAnsi="Arial" w:cs="Arial"/>
          <w:sz w:val="20"/>
          <w:szCs w:val="20"/>
        </w:rPr>
        <w:t xml:space="preserve">číslo </w:t>
      </w:r>
      <w:r w:rsidR="0086097F" w:rsidRPr="00472242">
        <w:rPr>
          <w:rFonts w:ascii="Arial" w:hAnsi="Arial" w:cs="Arial"/>
          <w:sz w:val="20"/>
          <w:szCs w:val="20"/>
        </w:rPr>
        <w:t>smlouvy dodavatele</w:t>
      </w:r>
      <w:r w:rsidR="00014A96" w:rsidRPr="00472242">
        <w:rPr>
          <w:rFonts w:ascii="Arial" w:hAnsi="Arial" w:cs="Arial"/>
          <w:sz w:val="20"/>
          <w:szCs w:val="20"/>
        </w:rPr>
        <w:t>,</w:t>
      </w:r>
      <w:r w:rsidR="000E102E" w:rsidRPr="00472242">
        <w:rPr>
          <w:rFonts w:ascii="Arial" w:hAnsi="Arial" w:cs="Arial"/>
          <w:sz w:val="20"/>
          <w:szCs w:val="20"/>
        </w:rPr>
        <w:t xml:space="preserve"> číslo smlouvy objednatele</w:t>
      </w:r>
      <w:r w:rsidR="00272DA4" w:rsidRPr="00472242">
        <w:rPr>
          <w:rFonts w:ascii="Arial" w:hAnsi="Arial" w:cs="Arial"/>
          <w:sz w:val="20"/>
          <w:szCs w:val="20"/>
          <w:lang w:bidi="cs-CZ"/>
        </w:rPr>
        <w:t xml:space="preserve">. </w:t>
      </w:r>
      <w:r w:rsidR="000E102E" w:rsidRPr="00472242">
        <w:rPr>
          <w:rFonts w:ascii="Arial" w:hAnsi="Arial" w:cs="Arial"/>
          <w:sz w:val="20"/>
          <w:szCs w:val="20"/>
        </w:rPr>
        <w:t>Nedílnou součástí každé faktury musí být soupis provedených prací a dodávek za kalendářní měsíc, a fotodokumentace dle ustanovení čl</w:t>
      </w:r>
      <w:r w:rsidR="00C11AFA" w:rsidRPr="00472242">
        <w:rPr>
          <w:rFonts w:ascii="Arial" w:hAnsi="Arial" w:cs="Arial"/>
          <w:sz w:val="20"/>
          <w:szCs w:val="20"/>
        </w:rPr>
        <w:t>ánku I. odst.</w:t>
      </w:r>
      <w:r w:rsidR="000E102E" w:rsidRPr="00472242">
        <w:rPr>
          <w:rFonts w:ascii="Arial" w:hAnsi="Arial" w:cs="Arial"/>
          <w:sz w:val="20"/>
          <w:szCs w:val="20"/>
        </w:rPr>
        <w:t xml:space="preserve"> 1.</w:t>
      </w:r>
      <w:r w:rsidR="006E3B15">
        <w:rPr>
          <w:rFonts w:ascii="Arial" w:hAnsi="Arial" w:cs="Arial"/>
          <w:sz w:val="20"/>
          <w:szCs w:val="20"/>
        </w:rPr>
        <w:t>1</w:t>
      </w:r>
      <w:r w:rsidR="00B20051">
        <w:rPr>
          <w:rFonts w:ascii="Arial" w:hAnsi="Arial" w:cs="Arial"/>
          <w:sz w:val="20"/>
          <w:szCs w:val="20"/>
        </w:rPr>
        <w:t>1</w:t>
      </w:r>
      <w:r w:rsidR="000E102E" w:rsidRPr="00472242">
        <w:rPr>
          <w:rFonts w:ascii="Arial" w:hAnsi="Arial" w:cs="Arial"/>
          <w:sz w:val="20"/>
          <w:szCs w:val="20"/>
        </w:rPr>
        <w:t xml:space="preserve">. a </w:t>
      </w:r>
      <w:r w:rsidR="00C11AFA" w:rsidRPr="00472242">
        <w:rPr>
          <w:rFonts w:ascii="Arial" w:hAnsi="Arial" w:cs="Arial"/>
          <w:sz w:val="20"/>
          <w:szCs w:val="20"/>
        </w:rPr>
        <w:t xml:space="preserve">odst. </w:t>
      </w:r>
      <w:r w:rsidR="000E102E" w:rsidRPr="00472242">
        <w:rPr>
          <w:rFonts w:ascii="Arial" w:hAnsi="Arial" w:cs="Arial"/>
          <w:sz w:val="20"/>
          <w:szCs w:val="20"/>
        </w:rPr>
        <w:t>1.</w:t>
      </w:r>
      <w:r w:rsidR="006E3B15">
        <w:rPr>
          <w:rFonts w:ascii="Arial" w:hAnsi="Arial" w:cs="Arial"/>
          <w:sz w:val="20"/>
          <w:szCs w:val="20"/>
        </w:rPr>
        <w:t>1</w:t>
      </w:r>
      <w:r w:rsidR="00B20051">
        <w:rPr>
          <w:rFonts w:ascii="Arial" w:hAnsi="Arial" w:cs="Arial"/>
          <w:sz w:val="20"/>
          <w:szCs w:val="20"/>
        </w:rPr>
        <w:t>2</w:t>
      </w:r>
      <w:r w:rsidR="001D16BF" w:rsidRPr="00472242">
        <w:rPr>
          <w:rFonts w:ascii="Arial" w:hAnsi="Arial" w:cs="Arial"/>
          <w:sz w:val="20"/>
          <w:szCs w:val="20"/>
        </w:rPr>
        <w:t>.</w:t>
      </w:r>
      <w:r w:rsidR="000E102E" w:rsidRPr="00472242">
        <w:rPr>
          <w:rFonts w:ascii="Arial" w:hAnsi="Arial" w:cs="Arial"/>
          <w:sz w:val="20"/>
          <w:szCs w:val="20"/>
        </w:rPr>
        <w:t xml:space="preserve"> </w:t>
      </w:r>
      <w:r w:rsidR="00272DA4" w:rsidRPr="00472242">
        <w:rPr>
          <w:rFonts w:ascii="Arial" w:hAnsi="Arial" w:cs="Arial"/>
          <w:sz w:val="20"/>
          <w:szCs w:val="20"/>
        </w:rPr>
        <w:t xml:space="preserve">této </w:t>
      </w:r>
      <w:r w:rsidR="000E102E" w:rsidRPr="00472242">
        <w:rPr>
          <w:rFonts w:ascii="Arial" w:hAnsi="Arial" w:cs="Arial"/>
          <w:sz w:val="20"/>
          <w:szCs w:val="20"/>
        </w:rPr>
        <w:t>smlouvy.</w:t>
      </w:r>
    </w:p>
    <w:p w14:paraId="30017018" w14:textId="77777777" w:rsidR="000E102E" w:rsidRPr="00FB23F9" w:rsidRDefault="000E102E" w:rsidP="00040850">
      <w:pPr>
        <w:autoSpaceDE w:val="0"/>
        <w:spacing w:line="276" w:lineRule="auto"/>
        <w:ind w:left="540" w:hanging="540"/>
        <w:rPr>
          <w:rFonts w:ascii="Arial" w:hAnsi="Arial" w:cs="Arial"/>
          <w:b/>
          <w:bCs/>
          <w:sz w:val="20"/>
          <w:szCs w:val="20"/>
        </w:rPr>
      </w:pPr>
    </w:p>
    <w:p w14:paraId="42361B71" w14:textId="77777777" w:rsidR="000E102E" w:rsidRPr="00FB23F9" w:rsidRDefault="00410EE2" w:rsidP="00933D6E">
      <w:pPr>
        <w:numPr>
          <w:ilvl w:val="0"/>
          <w:numId w:val="17"/>
        </w:numPr>
        <w:autoSpaceDE w:val="0"/>
        <w:spacing w:line="276" w:lineRule="auto"/>
        <w:rPr>
          <w:rFonts w:ascii="Arial" w:hAnsi="Arial" w:cs="Arial"/>
          <w:sz w:val="20"/>
          <w:szCs w:val="20"/>
        </w:rPr>
      </w:pPr>
      <w:r w:rsidRPr="00FB23F9">
        <w:rPr>
          <w:rFonts w:ascii="Arial" w:hAnsi="Arial" w:cs="Arial"/>
          <w:sz w:val="20"/>
          <w:szCs w:val="20"/>
        </w:rPr>
        <w:t xml:space="preserve">  </w:t>
      </w:r>
      <w:r w:rsidR="00933D6E" w:rsidRPr="00FB23F9">
        <w:rPr>
          <w:rFonts w:ascii="Arial" w:hAnsi="Arial" w:cs="Arial"/>
          <w:sz w:val="20"/>
          <w:szCs w:val="20"/>
        </w:rPr>
        <w:t xml:space="preserve">  </w:t>
      </w:r>
      <w:r w:rsidR="004D071B" w:rsidRPr="008073E4">
        <w:rPr>
          <w:rFonts w:ascii="Arial" w:hAnsi="Arial" w:cs="Arial"/>
          <w:sz w:val="20"/>
          <w:szCs w:val="20"/>
        </w:rPr>
        <w:t>Dodavatel je oprávněn, způsobem uvedeným v odst. 4.2 Smlouvy, vystavit fakturu pro objednatele 1x měsíčně za kalendářní měsíc po uplynutí tohoto kalendářního měsíce, přičemž datem zdanitelného plnění je poslední d</w:t>
      </w:r>
      <w:r w:rsidR="004D071B">
        <w:rPr>
          <w:rFonts w:ascii="Arial" w:hAnsi="Arial" w:cs="Arial"/>
          <w:sz w:val="20"/>
          <w:szCs w:val="20"/>
        </w:rPr>
        <w:t>en tohoto kalendářního měsíce. N</w:t>
      </w:r>
      <w:r w:rsidR="004D071B" w:rsidRPr="008073E4">
        <w:rPr>
          <w:rFonts w:ascii="Arial" w:hAnsi="Arial" w:cs="Arial"/>
          <w:sz w:val="20"/>
          <w:szCs w:val="20"/>
        </w:rPr>
        <w:t xml:space="preserve">edílnou součástí faktury musí být soupis provedených prací a dodávek v tomto kalendářní měsíci, písemně odsouhlasený TDS. Vystavené faktury objednatel uhradí až do výše 90 % základu daně (fakturované ceny díla) a DPH v plné výši.  Zbývajících 10 % základu daně </w:t>
      </w:r>
      <w:proofErr w:type="gramStart"/>
      <w:r w:rsidR="004D071B" w:rsidRPr="008073E4">
        <w:rPr>
          <w:rFonts w:ascii="Arial" w:hAnsi="Arial" w:cs="Arial"/>
          <w:sz w:val="20"/>
          <w:szCs w:val="20"/>
        </w:rPr>
        <w:t>tvoří</w:t>
      </w:r>
      <w:proofErr w:type="gramEnd"/>
      <w:r w:rsidR="004D071B" w:rsidRPr="008073E4">
        <w:rPr>
          <w:rFonts w:ascii="Arial" w:hAnsi="Arial" w:cs="Arial"/>
          <w:sz w:val="20"/>
          <w:szCs w:val="20"/>
        </w:rPr>
        <w:t xml:space="preserve"> pozastávku. Tuto informaci o výši pozastávky je dodavatel povinen na faktuře uvádět, spolu s dalšími náležitostmi vyplývajícími z bodu 4.2. této smlouvy. Právo na úhradu pozastávky ve výši 10 % z celkové ceny díla bez DPH (základu daně) vznikne Dodavateli po řádném a úplném dokončení díla bez vad a nedodělků a jeho převzetí objednatelem, a to na základě vzájemně písemně odsouhlaseného Konečného protokolu o předání a převzetí díla, případně doplněného o vzájemně odsouhlasený protokol a předání odstraněných vad a nedodělků, a zároveň předání bankovní záruky dle čl. XIV této Smlouvy. V případě, že je dílo předáno bez vad a nedodělků, pozastávku objednatel uhradí do 30 dnů od doručení písemné žádosti o uvolnění pozastávky. V případě, že k příslušné faktuře není přiložena odpovídající fotodokumentace (případně z takové dokumentace provedení účtovaných prací nebo dodávek nevyplývá) a objednatel má pochybnosti o kvalitě či rozsahu takto účtovaných prací nebo dodávek, může objednatel pozastavit úhradu faktury až do doby, než se strany dohodnou na tom, zda a v jakém rozsahu a kvalitě byly takto sporné práce nebo dodávky provedeny</w:t>
      </w:r>
      <w:r w:rsidR="004D071B" w:rsidRPr="00FB23F9">
        <w:rPr>
          <w:rFonts w:ascii="Arial" w:hAnsi="Arial" w:cs="Arial"/>
          <w:sz w:val="20"/>
          <w:szCs w:val="20"/>
        </w:rPr>
        <w:t>.</w:t>
      </w:r>
      <w:r w:rsidR="000E102E" w:rsidRPr="00FB23F9">
        <w:rPr>
          <w:rFonts w:ascii="Arial" w:hAnsi="Arial" w:cs="Arial"/>
          <w:sz w:val="20"/>
          <w:szCs w:val="20"/>
        </w:rPr>
        <w:t xml:space="preserve"> </w:t>
      </w:r>
    </w:p>
    <w:p w14:paraId="30C785E9" w14:textId="77777777" w:rsidR="006C65F3" w:rsidRPr="00FB23F9" w:rsidRDefault="006C65F3" w:rsidP="006C65F3">
      <w:pPr>
        <w:autoSpaceDE w:val="0"/>
        <w:spacing w:line="276" w:lineRule="auto"/>
        <w:ind w:left="540"/>
        <w:rPr>
          <w:rFonts w:ascii="Arial" w:hAnsi="Arial" w:cs="Arial"/>
          <w:sz w:val="20"/>
          <w:szCs w:val="20"/>
        </w:rPr>
      </w:pPr>
    </w:p>
    <w:p w14:paraId="7168F689" w14:textId="77777777" w:rsidR="002D188E" w:rsidRPr="00FB23F9" w:rsidRDefault="0005221F" w:rsidP="002D188E">
      <w:pPr>
        <w:autoSpaceDE w:val="0"/>
        <w:spacing w:line="276" w:lineRule="auto"/>
        <w:ind w:left="567" w:hanging="567"/>
        <w:rPr>
          <w:rFonts w:ascii="Arial" w:hAnsi="Arial" w:cs="Arial"/>
          <w:sz w:val="20"/>
          <w:szCs w:val="20"/>
        </w:rPr>
      </w:pPr>
      <w:r w:rsidRPr="0005221F">
        <w:rPr>
          <w:rFonts w:ascii="Arial" w:hAnsi="Arial" w:cs="Arial"/>
          <w:sz w:val="20"/>
          <w:szCs w:val="20"/>
        </w:rPr>
        <w:t xml:space="preserve">4.4. </w:t>
      </w:r>
      <w:r w:rsidRPr="0005221F">
        <w:rPr>
          <w:rFonts w:ascii="Arial" w:hAnsi="Arial" w:cs="Arial"/>
          <w:sz w:val="20"/>
          <w:szCs w:val="20"/>
        </w:rPr>
        <w:tab/>
      </w:r>
      <w:r w:rsidR="002D188E" w:rsidRPr="0005221F">
        <w:rPr>
          <w:rFonts w:ascii="Arial" w:hAnsi="Arial" w:cs="Arial"/>
          <w:sz w:val="20"/>
          <w:szCs w:val="20"/>
        </w:rPr>
        <w:t xml:space="preserve">Zádržné, dohodnuté podle podmínek předešlého bodu smlouvy, může být po vzájemné dohodě smluvních stran nahrazeno bankovní zárukou ve stejné výši. </w:t>
      </w:r>
      <w:r w:rsidR="00C33615" w:rsidRPr="0005221F">
        <w:rPr>
          <w:rFonts w:ascii="Arial" w:hAnsi="Arial" w:cs="Arial"/>
          <w:sz w:val="20"/>
          <w:szCs w:val="20"/>
        </w:rPr>
        <w:t>Dodavatel</w:t>
      </w:r>
      <w:r w:rsidR="002D188E" w:rsidRPr="0005221F">
        <w:rPr>
          <w:rFonts w:ascii="Arial" w:hAnsi="Arial" w:cs="Arial"/>
          <w:sz w:val="20"/>
          <w:szCs w:val="20"/>
        </w:rPr>
        <w:t xml:space="preserve"> v termínu před provedením úhrady 90 % celkové ceny díla poskytne objednateli originál záruční listiny ve výši zádržného, platné do termínu předání a převzetí díla, prodloužené do termínu odstranění vad a nedodělků z protokolu o předání a převzetí díla. Finanční ústav v záruční listině potvrdí, že uhradí objednateli částku až do výše zádržného dohodnutého ve smlouvě, jestliže </w:t>
      </w:r>
      <w:r w:rsidR="00C33615" w:rsidRPr="0005221F">
        <w:rPr>
          <w:rFonts w:ascii="Arial" w:hAnsi="Arial" w:cs="Arial"/>
          <w:sz w:val="20"/>
          <w:szCs w:val="20"/>
        </w:rPr>
        <w:t>dodavatel</w:t>
      </w:r>
      <w:r w:rsidR="002D188E" w:rsidRPr="0005221F">
        <w:rPr>
          <w:rFonts w:ascii="Arial" w:hAnsi="Arial" w:cs="Arial"/>
          <w:sz w:val="20"/>
          <w:szCs w:val="20"/>
        </w:rPr>
        <w:t xml:space="preserve"> nesplní své závazky spojené s dokončením díla a odstraněním vad a nedodělků z protokolu o předání a převzetí díla. Objednatel pozbývá nárok z bankovní záruky dnem podpisu protokolu o odstranění poslední vady nebo nedodělku.</w:t>
      </w:r>
    </w:p>
    <w:p w14:paraId="62C6DD21" w14:textId="77777777" w:rsidR="002D188E" w:rsidRPr="00FB23F9" w:rsidRDefault="002D188E" w:rsidP="002D188E">
      <w:pPr>
        <w:autoSpaceDE w:val="0"/>
        <w:spacing w:line="276" w:lineRule="auto"/>
        <w:ind w:left="540" w:hanging="540"/>
        <w:rPr>
          <w:rFonts w:ascii="Arial" w:hAnsi="Arial" w:cs="Arial"/>
          <w:sz w:val="20"/>
          <w:szCs w:val="20"/>
        </w:rPr>
      </w:pPr>
    </w:p>
    <w:p w14:paraId="021E2278" w14:textId="77777777" w:rsidR="00FA79F6" w:rsidRPr="00FA79F6" w:rsidRDefault="002D188E" w:rsidP="00FA79F6">
      <w:pPr>
        <w:autoSpaceDE w:val="0"/>
        <w:spacing w:line="276" w:lineRule="auto"/>
        <w:ind w:left="567" w:hanging="567"/>
        <w:rPr>
          <w:rFonts w:ascii="Arial" w:hAnsi="Arial" w:cs="Arial"/>
          <w:sz w:val="20"/>
          <w:szCs w:val="20"/>
        </w:rPr>
      </w:pPr>
      <w:r w:rsidRPr="00FB23F9">
        <w:rPr>
          <w:rFonts w:ascii="Arial" w:hAnsi="Arial" w:cs="Arial"/>
          <w:sz w:val="20"/>
          <w:szCs w:val="20"/>
        </w:rPr>
        <w:t>4.</w:t>
      </w:r>
      <w:r w:rsidR="0005221F">
        <w:rPr>
          <w:rFonts w:ascii="Arial" w:hAnsi="Arial" w:cs="Arial"/>
          <w:sz w:val="20"/>
          <w:szCs w:val="20"/>
        </w:rPr>
        <w:t>5</w:t>
      </w:r>
      <w:r w:rsidRPr="00FB23F9">
        <w:rPr>
          <w:rFonts w:ascii="Arial" w:hAnsi="Arial" w:cs="Arial"/>
          <w:sz w:val="20"/>
          <w:szCs w:val="20"/>
        </w:rPr>
        <w:t>.</w:t>
      </w:r>
      <w:r w:rsidR="00FA79F6">
        <w:rPr>
          <w:rFonts w:ascii="Arial" w:hAnsi="Arial" w:cs="Arial"/>
          <w:sz w:val="20"/>
          <w:szCs w:val="20"/>
        </w:rPr>
        <w:tab/>
      </w:r>
      <w:r w:rsidRPr="00FB23F9">
        <w:rPr>
          <w:rFonts w:ascii="Arial" w:hAnsi="Arial" w:cs="Arial"/>
          <w:sz w:val="20"/>
          <w:szCs w:val="20"/>
        </w:rPr>
        <w:t xml:space="preserve">Faktura </w:t>
      </w:r>
      <w:r w:rsidR="00FA79F6" w:rsidRPr="00FA79F6">
        <w:rPr>
          <w:rFonts w:ascii="Arial" w:hAnsi="Arial" w:cs="Arial"/>
          <w:sz w:val="20"/>
          <w:szCs w:val="20"/>
        </w:rPr>
        <w:t>je splatná ve lhůtě 30 kalendářních dnů od jejího vystavení, přičemž musí být objednateli doručena alespoň 25 dnů před datem splatnosti. Faktura je splatná za předpokladu, že bude vystavena v souladu s platebními podmínkami a bude splňovat všechny uvedené náležitosti, týkající se vystavené faktury. Odchylně od předchozí věty smluvní strany sjednaly, že faktura na zaplacení zbylých 10 % celkové ceny díla dle článku IV. odst. 4.3. Smlouvy je splatná do 15 kalendářních dnů. Pokud faktura nebude vystavena v souladu s platebními podmínkami nebo nebude splňovat požadované náležitosti, je objednatel oprávněn fakturu dodavateli díla vrátit, vrácením pozbývá faktura splatnost.</w:t>
      </w:r>
    </w:p>
    <w:p w14:paraId="591D0326" w14:textId="77777777" w:rsidR="00FA79F6" w:rsidRPr="00FA79F6" w:rsidRDefault="00FA79F6" w:rsidP="00FA79F6">
      <w:pPr>
        <w:autoSpaceDE w:val="0"/>
        <w:spacing w:line="276" w:lineRule="auto"/>
        <w:ind w:left="567" w:hanging="567"/>
        <w:rPr>
          <w:rFonts w:ascii="Arial" w:hAnsi="Arial" w:cs="Arial"/>
          <w:sz w:val="20"/>
          <w:szCs w:val="20"/>
        </w:rPr>
      </w:pPr>
    </w:p>
    <w:p w14:paraId="490EB36E" w14:textId="77777777" w:rsidR="002D188E" w:rsidRPr="00FB23F9" w:rsidRDefault="0005221F" w:rsidP="0005221F">
      <w:pPr>
        <w:autoSpaceDE w:val="0"/>
        <w:spacing w:line="276" w:lineRule="auto"/>
        <w:ind w:left="567" w:hanging="567"/>
        <w:rPr>
          <w:rFonts w:ascii="Arial" w:hAnsi="Arial" w:cs="Arial"/>
          <w:sz w:val="20"/>
          <w:szCs w:val="20"/>
        </w:rPr>
      </w:pPr>
      <w:r>
        <w:rPr>
          <w:rFonts w:ascii="Arial" w:hAnsi="Arial" w:cs="Arial"/>
          <w:sz w:val="20"/>
          <w:szCs w:val="20"/>
        </w:rPr>
        <w:t>4.6.</w:t>
      </w:r>
      <w:r>
        <w:rPr>
          <w:rFonts w:ascii="Arial" w:hAnsi="Arial" w:cs="Arial"/>
          <w:sz w:val="20"/>
          <w:szCs w:val="20"/>
        </w:rPr>
        <w:tab/>
      </w:r>
      <w:r w:rsidR="00FA79F6" w:rsidRPr="00FA79F6">
        <w:rPr>
          <w:rFonts w:ascii="Arial" w:hAnsi="Arial" w:cs="Arial"/>
          <w:sz w:val="20"/>
          <w:szCs w:val="20"/>
        </w:rPr>
        <w:t>Pro účel dodržení termínu splatnosti faktury je platba považována za uhrazenou v den, kdy byla odepsána z účtu objednatele a poukázána ve prospěch účtu dodavatele</w:t>
      </w:r>
      <w:r w:rsidR="002D188E" w:rsidRPr="00FB23F9">
        <w:rPr>
          <w:rFonts w:ascii="Arial" w:hAnsi="Arial" w:cs="Arial"/>
          <w:sz w:val="20"/>
          <w:szCs w:val="20"/>
        </w:rPr>
        <w:t xml:space="preserve"> splatnosti.</w:t>
      </w:r>
    </w:p>
    <w:p w14:paraId="54065FA5" w14:textId="77777777" w:rsidR="002D188E" w:rsidRPr="00FB23F9" w:rsidRDefault="002D188E" w:rsidP="002D188E">
      <w:pPr>
        <w:autoSpaceDE w:val="0"/>
        <w:spacing w:line="276" w:lineRule="auto"/>
        <w:ind w:left="540" w:hanging="540"/>
        <w:rPr>
          <w:rFonts w:ascii="Arial" w:hAnsi="Arial" w:cs="Arial"/>
          <w:sz w:val="20"/>
          <w:szCs w:val="20"/>
        </w:rPr>
      </w:pPr>
    </w:p>
    <w:p w14:paraId="1390313C" w14:textId="77777777" w:rsidR="002D188E" w:rsidRPr="00FB23F9" w:rsidRDefault="002D188E" w:rsidP="002D188E">
      <w:pPr>
        <w:autoSpaceDE w:val="0"/>
        <w:spacing w:line="276" w:lineRule="auto"/>
        <w:ind w:left="567" w:hanging="567"/>
        <w:rPr>
          <w:rFonts w:ascii="Arial" w:hAnsi="Arial" w:cs="Arial"/>
          <w:sz w:val="20"/>
          <w:szCs w:val="20"/>
        </w:rPr>
      </w:pPr>
      <w:r w:rsidRPr="00FB23F9">
        <w:rPr>
          <w:rFonts w:ascii="Arial" w:hAnsi="Arial" w:cs="Arial"/>
          <w:sz w:val="20"/>
          <w:szCs w:val="20"/>
        </w:rPr>
        <w:t>4.</w:t>
      </w:r>
      <w:r w:rsidR="0005221F">
        <w:rPr>
          <w:rFonts w:ascii="Arial" w:hAnsi="Arial" w:cs="Arial"/>
          <w:sz w:val="20"/>
          <w:szCs w:val="20"/>
        </w:rPr>
        <w:t>7</w:t>
      </w:r>
      <w:r w:rsidRPr="00FB23F9">
        <w:rPr>
          <w:rFonts w:ascii="Arial" w:hAnsi="Arial" w:cs="Arial"/>
          <w:sz w:val="20"/>
          <w:szCs w:val="20"/>
        </w:rPr>
        <w:t xml:space="preserve">. </w:t>
      </w:r>
      <w:r w:rsidRPr="00FB23F9">
        <w:rPr>
          <w:rFonts w:ascii="Arial" w:hAnsi="Arial" w:cs="Arial"/>
          <w:sz w:val="20"/>
          <w:szCs w:val="20"/>
        </w:rPr>
        <w:tab/>
        <w:t xml:space="preserve">Objednatel </w:t>
      </w:r>
      <w:r w:rsidR="00FA79F6" w:rsidRPr="00FA79F6">
        <w:rPr>
          <w:rFonts w:ascii="Arial" w:hAnsi="Arial" w:cs="Arial"/>
          <w:sz w:val="20"/>
          <w:szCs w:val="20"/>
        </w:rPr>
        <w:t>je oprávněn pozastavit úhradu kterékoliv platby v průběhu zhotovování díla, jestliže je dodavatel v prodlení s dokončením díla nebo jeho částí oproti termínům, uvedeným v článku II odst. 2.1. Smlouvy a HMG tvořícímu Přílohu č. 1 této Smlouvy, popřípadě pokud je dodavatel v prodlení s odstraněním zjištěných vad a nedodělků díla nebo jestliže je dodavatel v prodlení s plněním peněžitého závazku vůči některému z objednatelů podle této</w:t>
      </w:r>
      <w:r w:rsidRPr="00FB23F9">
        <w:rPr>
          <w:rFonts w:ascii="Arial" w:hAnsi="Arial" w:cs="Arial"/>
          <w:sz w:val="20"/>
          <w:szCs w:val="20"/>
        </w:rPr>
        <w:t xml:space="preserve"> smlouvy</w:t>
      </w:r>
      <w:r w:rsidR="0066276C" w:rsidRPr="00FB23F9">
        <w:rPr>
          <w:rFonts w:ascii="Arial" w:hAnsi="Arial" w:cs="Arial"/>
          <w:sz w:val="20"/>
          <w:szCs w:val="20"/>
        </w:rPr>
        <w:t>.</w:t>
      </w:r>
    </w:p>
    <w:p w14:paraId="1DBD7AAE" w14:textId="77777777" w:rsidR="002D188E" w:rsidRPr="00FB23F9" w:rsidRDefault="002D188E" w:rsidP="002D188E">
      <w:pPr>
        <w:autoSpaceDE w:val="0"/>
        <w:spacing w:line="276" w:lineRule="auto"/>
        <w:rPr>
          <w:rFonts w:ascii="Arial" w:hAnsi="Arial" w:cs="Arial"/>
          <w:sz w:val="20"/>
          <w:szCs w:val="20"/>
        </w:rPr>
      </w:pPr>
    </w:p>
    <w:p w14:paraId="09181B50" w14:textId="77777777" w:rsidR="002D188E" w:rsidRPr="00FB23F9" w:rsidRDefault="002D188E" w:rsidP="002D188E">
      <w:pPr>
        <w:autoSpaceDE w:val="0"/>
        <w:spacing w:line="276" w:lineRule="auto"/>
        <w:rPr>
          <w:rFonts w:ascii="Arial" w:hAnsi="Arial" w:cs="Arial"/>
          <w:sz w:val="20"/>
          <w:szCs w:val="20"/>
        </w:rPr>
      </w:pPr>
      <w:r w:rsidRPr="00FB23F9">
        <w:rPr>
          <w:rFonts w:ascii="Arial" w:hAnsi="Arial" w:cs="Arial"/>
          <w:sz w:val="20"/>
          <w:szCs w:val="20"/>
        </w:rPr>
        <w:lastRenderedPageBreak/>
        <w:t>4.</w:t>
      </w:r>
      <w:r w:rsidR="0005221F">
        <w:rPr>
          <w:rFonts w:ascii="Arial" w:hAnsi="Arial" w:cs="Arial"/>
          <w:sz w:val="20"/>
          <w:szCs w:val="20"/>
        </w:rPr>
        <w:t>8</w:t>
      </w:r>
      <w:r w:rsidRPr="00FB23F9">
        <w:rPr>
          <w:rFonts w:ascii="Arial" w:hAnsi="Arial" w:cs="Arial"/>
          <w:sz w:val="20"/>
          <w:szCs w:val="20"/>
        </w:rPr>
        <w:t>.   Veškeré platby budou prováděny v českých korunách.</w:t>
      </w:r>
    </w:p>
    <w:p w14:paraId="7CDC8514" w14:textId="77777777" w:rsidR="002D188E" w:rsidRPr="00FB23F9" w:rsidRDefault="002D188E" w:rsidP="002D188E">
      <w:pPr>
        <w:autoSpaceDE w:val="0"/>
        <w:spacing w:line="276" w:lineRule="auto"/>
        <w:rPr>
          <w:rFonts w:ascii="Arial" w:hAnsi="Arial" w:cs="Arial"/>
          <w:sz w:val="20"/>
          <w:szCs w:val="20"/>
        </w:rPr>
      </w:pPr>
    </w:p>
    <w:p w14:paraId="32EA593C" w14:textId="77777777" w:rsidR="002D188E" w:rsidRPr="00FB23F9" w:rsidRDefault="002D188E" w:rsidP="002D188E">
      <w:pPr>
        <w:autoSpaceDE w:val="0"/>
        <w:spacing w:line="276" w:lineRule="auto"/>
        <w:ind w:left="540" w:hanging="540"/>
        <w:rPr>
          <w:rFonts w:ascii="Arial" w:hAnsi="Arial" w:cs="Arial"/>
          <w:sz w:val="20"/>
          <w:szCs w:val="20"/>
        </w:rPr>
      </w:pPr>
      <w:r w:rsidRPr="00FB23F9">
        <w:rPr>
          <w:rFonts w:ascii="Arial" w:hAnsi="Arial" w:cs="Arial"/>
          <w:sz w:val="20"/>
          <w:szCs w:val="20"/>
        </w:rPr>
        <w:t>4.</w:t>
      </w:r>
      <w:r w:rsidR="0005221F">
        <w:rPr>
          <w:rFonts w:ascii="Arial" w:hAnsi="Arial" w:cs="Arial"/>
          <w:sz w:val="20"/>
          <w:szCs w:val="20"/>
        </w:rPr>
        <w:t>9</w:t>
      </w:r>
      <w:r w:rsidRPr="00FB23F9">
        <w:rPr>
          <w:rFonts w:ascii="Arial" w:hAnsi="Arial" w:cs="Arial"/>
          <w:sz w:val="20"/>
          <w:szCs w:val="20"/>
        </w:rPr>
        <w:t xml:space="preserve">. </w:t>
      </w:r>
      <w:r w:rsidRPr="00FB23F9">
        <w:rPr>
          <w:rFonts w:ascii="Arial" w:hAnsi="Arial" w:cs="Arial"/>
          <w:sz w:val="20"/>
          <w:szCs w:val="20"/>
        </w:rPr>
        <w:tab/>
      </w:r>
      <w:r w:rsidR="00C33615" w:rsidRPr="00FB23F9">
        <w:rPr>
          <w:rFonts w:ascii="Arial" w:hAnsi="Arial" w:cs="Arial"/>
          <w:sz w:val="20"/>
          <w:szCs w:val="20"/>
        </w:rPr>
        <w:t>Dodavatel</w:t>
      </w:r>
      <w:r w:rsidRPr="00FB23F9">
        <w:rPr>
          <w:rFonts w:ascii="Arial" w:hAnsi="Arial" w:cs="Arial"/>
          <w:sz w:val="20"/>
          <w:szCs w:val="20"/>
        </w:rPr>
        <w:t xml:space="preserve"> </w:t>
      </w:r>
      <w:r w:rsidR="00FA79F6" w:rsidRPr="00FA79F6">
        <w:rPr>
          <w:rFonts w:ascii="Arial" w:hAnsi="Arial" w:cs="Arial"/>
          <w:sz w:val="20"/>
          <w:szCs w:val="20"/>
        </w:rPr>
        <w:t xml:space="preserve">souhlasí dle </w:t>
      </w:r>
      <w:proofErr w:type="spellStart"/>
      <w:r w:rsidR="00FA79F6" w:rsidRPr="00FA79F6">
        <w:rPr>
          <w:rFonts w:ascii="Arial" w:hAnsi="Arial" w:cs="Arial"/>
          <w:sz w:val="20"/>
          <w:szCs w:val="20"/>
        </w:rPr>
        <w:t>ust</w:t>
      </w:r>
      <w:proofErr w:type="spellEnd"/>
      <w:r w:rsidR="00FA79F6" w:rsidRPr="00FA79F6">
        <w:rPr>
          <w:rFonts w:ascii="Arial" w:hAnsi="Arial" w:cs="Arial"/>
          <w:sz w:val="20"/>
          <w:szCs w:val="20"/>
        </w:rPr>
        <w:t>. § 2 písm. e) zákona č. 320/2001 Sb., o finanční kontrole, ve znění pozdějších předpisů, s výkonem kontroly na předmět Veřejné zakázky. Dodavatel souhlasí se vstupem kontrolních orgánů strukturálních fondů Evropské unie do svých objektů, ve kterých se předmět Smlouvy realizuje. Dále se zavazuje předložit ke kontrole výše uvedeným kontrolním orgánům veškerou provozní a účetní evidenci, která se týká předmětu Smlouvy. Tato evidence musí být archivována v souladu s požadavky zákona o účetnictví a zákona o daních z příjmů. Dodavatel se zavazuje poskytovat příslušným orgánům ve stanovených termínech úplné, pravdivé informace a dokumentaci související se Smlouvou a projektem (Veřejnou zakázkou, předmětem Smlouvy), dokladovat svoji činnost a umožnit vstup kontrolou pověřeným osobám – zaměstnancům objednavatele, Ministerstva financí ČR, Nejvyššího kontrolního úřadu, finančního úřadu, a dalších oprávněných orgánů statní správy do svých objektů a na pozemky k ověřování plnění podmínek Smlouvy, a to po celou dobu realizace projektu (Veřejné zakázky, předmětu Smlouvy) za účelem kontroly plnění Smlouvy a tuto kontrolu, dle požadavků pověřených osob v jimi požadovaném rozsahu, neprodleně umožnit. V případě, že část díla bude dodavatel plnit prostřednictvím jiných subjektů je povinen zajistit, aby tyto subjekty podléhaly povinnostem uvedeným v tomto odst. Smlouvy. Dodavatel se dále zavazuje uchovávat veškerou dokumentaci související se smlouvou a realizací projekt po dobu 10 let ode dne předání a převzetí díla. Dodavatel je povinen smluvně zajistit, aby součinnost při plnění jeho závazků dle tohoto odstavce smlouvy v plném rozsahu poskytli i jeho poddodavatelé. Pokud tak neučiní, bude odpovídat objednateli za jejich nesoučinnost</w:t>
      </w:r>
      <w:r w:rsidRPr="00FB23F9">
        <w:rPr>
          <w:rFonts w:ascii="Arial" w:hAnsi="Arial" w:cs="Arial"/>
          <w:sz w:val="20"/>
          <w:szCs w:val="20"/>
        </w:rPr>
        <w:t xml:space="preserve"> sám. </w:t>
      </w:r>
    </w:p>
    <w:p w14:paraId="636E2E22" w14:textId="77777777" w:rsidR="002D188E" w:rsidRPr="00FB23F9" w:rsidRDefault="002D188E" w:rsidP="002D188E">
      <w:pPr>
        <w:autoSpaceDE w:val="0"/>
        <w:spacing w:line="276" w:lineRule="auto"/>
        <w:rPr>
          <w:rFonts w:ascii="Arial" w:hAnsi="Arial" w:cs="Arial"/>
          <w:sz w:val="20"/>
          <w:szCs w:val="20"/>
        </w:rPr>
      </w:pPr>
    </w:p>
    <w:p w14:paraId="14ECB84E" w14:textId="77777777" w:rsidR="002D188E" w:rsidRPr="00FB23F9" w:rsidRDefault="002D188E" w:rsidP="002D188E">
      <w:pPr>
        <w:pStyle w:val="Odstavecseseznamem2"/>
        <w:autoSpaceDE w:val="0"/>
        <w:spacing w:line="276" w:lineRule="auto"/>
        <w:ind w:left="540" w:hanging="540"/>
        <w:rPr>
          <w:rFonts w:ascii="Arial" w:hAnsi="Arial" w:cs="Arial"/>
          <w:sz w:val="20"/>
          <w:szCs w:val="20"/>
        </w:rPr>
      </w:pPr>
      <w:r w:rsidRPr="00FB23F9">
        <w:rPr>
          <w:rFonts w:ascii="Arial" w:hAnsi="Arial" w:cs="Arial"/>
          <w:sz w:val="20"/>
          <w:szCs w:val="20"/>
        </w:rPr>
        <w:t>4.</w:t>
      </w:r>
      <w:r w:rsidR="0005221F">
        <w:rPr>
          <w:rFonts w:ascii="Arial" w:hAnsi="Arial" w:cs="Arial"/>
          <w:sz w:val="20"/>
          <w:szCs w:val="20"/>
          <w:lang w:val="cs-CZ"/>
        </w:rPr>
        <w:t>10</w:t>
      </w:r>
      <w:r w:rsidRPr="00FB23F9">
        <w:rPr>
          <w:rFonts w:ascii="Arial" w:hAnsi="Arial" w:cs="Arial"/>
          <w:sz w:val="20"/>
          <w:szCs w:val="20"/>
        </w:rPr>
        <w:t xml:space="preserve">. Smluvní </w:t>
      </w:r>
      <w:r w:rsidR="00FA79F6" w:rsidRPr="00FA79F6">
        <w:rPr>
          <w:rFonts w:ascii="Arial" w:hAnsi="Arial" w:cs="Arial"/>
          <w:sz w:val="20"/>
          <w:szCs w:val="20"/>
          <w:lang w:val="cs-CZ"/>
        </w:rPr>
        <w:t xml:space="preserve">strany se dále dohodly, že v případě, že se dodavatel stane ve smyslu </w:t>
      </w:r>
      <w:r w:rsidR="00FA79F6" w:rsidRPr="00FA79F6">
        <w:rPr>
          <w:rFonts w:ascii="Arial" w:hAnsi="Arial" w:cs="Arial"/>
          <w:sz w:val="20"/>
          <w:szCs w:val="20"/>
          <w:lang w:val="cs-CZ"/>
        </w:rPr>
        <w:br/>
        <w:t>ustanovení § 106a zákona o DPH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Dodavatel je na svoji nespolehlivost povinen Objednatele upozornit po právní moci rozhodnutí. Nesplnění této povinnosti je hrubým porušením povinností</w:t>
      </w:r>
      <w:r w:rsidRPr="00FB23F9">
        <w:rPr>
          <w:rFonts w:ascii="Arial" w:hAnsi="Arial" w:cs="Arial"/>
          <w:sz w:val="20"/>
          <w:szCs w:val="20"/>
        </w:rPr>
        <w:t xml:space="preserve"> </w:t>
      </w:r>
      <w:r w:rsidR="00C33615" w:rsidRPr="00FB23F9">
        <w:rPr>
          <w:rFonts w:ascii="Arial" w:hAnsi="Arial" w:cs="Arial"/>
          <w:sz w:val="20"/>
          <w:szCs w:val="20"/>
        </w:rPr>
        <w:t>dodavatel</w:t>
      </w:r>
      <w:r w:rsidRPr="00FB23F9">
        <w:rPr>
          <w:rFonts w:ascii="Arial" w:hAnsi="Arial" w:cs="Arial"/>
          <w:sz w:val="20"/>
          <w:szCs w:val="20"/>
        </w:rPr>
        <w:t xml:space="preserve">e. </w:t>
      </w:r>
    </w:p>
    <w:p w14:paraId="586735AB" w14:textId="77777777" w:rsidR="002D188E" w:rsidRPr="00FB23F9" w:rsidRDefault="002D188E" w:rsidP="002D188E">
      <w:pPr>
        <w:pStyle w:val="Odstavecseseznamem2"/>
        <w:autoSpaceDE w:val="0"/>
        <w:spacing w:line="276" w:lineRule="auto"/>
        <w:ind w:left="0"/>
        <w:rPr>
          <w:rFonts w:ascii="Arial" w:hAnsi="Arial" w:cs="Arial"/>
          <w:sz w:val="20"/>
          <w:szCs w:val="20"/>
        </w:rPr>
      </w:pPr>
    </w:p>
    <w:p w14:paraId="0A82B6D8" w14:textId="77777777" w:rsidR="00FA79F6" w:rsidRPr="00FA79F6" w:rsidRDefault="00FA79F6" w:rsidP="0005221F">
      <w:pPr>
        <w:pStyle w:val="Odstavecseseznamem2"/>
        <w:autoSpaceDE w:val="0"/>
        <w:spacing w:line="276" w:lineRule="auto"/>
        <w:ind w:left="567" w:hanging="567"/>
        <w:rPr>
          <w:rFonts w:ascii="Arial" w:hAnsi="Arial" w:cs="Arial"/>
          <w:sz w:val="20"/>
          <w:szCs w:val="20"/>
          <w:lang w:val="cs-CZ"/>
        </w:rPr>
      </w:pPr>
      <w:r>
        <w:rPr>
          <w:rFonts w:ascii="Arial" w:hAnsi="Arial" w:cs="Arial"/>
          <w:sz w:val="20"/>
          <w:szCs w:val="20"/>
        </w:rPr>
        <w:t>4.</w:t>
      </w:r>
      <w:r w:rsidR="0005221F">
        <w:rPr>
          <w:rFonts w:ascii="Arial" w:hAnsi="Arial" w:cs="Arial"/>
          <w:sz w:val="20"/>
          <w:szCs w:val="20"/>
          <w:lang w:val="cs-CZ"/>
        </w:rPr>
        <w:t>11</w:t>
      </w:r>
      <w:r w:rsidR="002D188E" w:rsidRPr="00FB23F9">
        <w:rPr>
          <w:rFonts w:ascii="Arial" w:hAnsi="Arial" w:cs="Arial"/>
          <w:sz w:val="20"/>
          <w:szCs w:val="20"/>
        </w:rPr>
        <w:t xml:space="preserve">. </w:t>
      </w:r>
      <w:r w:rsidR="00C33615" w:rsidRPr="00FB23F9">
        <w:rPr>
          <w:rFonts w:ascii="Arial" w:hAnsi="Arial" w:cs="Arial"/>
          <w:sz w:val="20"/>
          <w:szCs w:val="20"/>
        </w:rPr>
        <w:t>Dodavatel</w:t>
      </w:r>
      <w:r w:rsidR="002D188E" w:rsidRPr="00FB23F9">
        <w:rPr>
          <w:rFonts w:ascii="Arial" w:hAnsi="Arial" w:cs="Arial"/>
          <w:sz w:val="20"/>
          <w:szCs w:val="20"/>
        </w:rPr>
        <w:t xml:space="preserve"> </w:t>
      </w:r>
      <w:r w:rsidRPr="00FA79F6">
        <w:rPr>
          <w:rFonts w:ascii="Arial" w:hAnsi="Arial" w:cs="Arial"/>
          <w:sz w:val="20"/>
          <w:szCs w:val="20"/>
          <w:lang w:val="cs-CZ"/>
        </w:rPr>
        <w:t xml:space="preserve">předloží při podpisu Smlouvy objednateli plánovaný HMG, který určí objem čerpání finančních prostředků na jednotlivé měsíce, rozložený po měsících. Tento finanční a časový harmonogram </w:t>
      </w:r>
      <w:proofErr w:type="gramStart"/>
      <w:r w:rsidRPr="00FA79F6">
        <w:rPr>
          <w:rFonts w:ascii="Arial" w:hAnsi="Arial" w:cs="Arial"/>
          <w:sz w:val="20"/>
          <w:szCs w:val="20"/>
          <w:lang w:val="cs-CZ"/>
        </w:rPr>
        <w:t>tvoří</w:t>
      </w:r>
      <w:proofErr w:type="gramEnd"/>
      <w:r w:rsidRPr="00FA79F6">
        <w:rPr>
          <w:rFonts w:ascii="Arial" w:hAnsi="Arial" w:cs="Arial"/>
          <w:sz w:val="20"/>
          <w:szCs w:val="20"/>
          <w:lang w:val="cs-CZ"/>
        </w:rPr>
        <w:t xml:space="preserve"> nedílnou součást Smlouvy o dílo jako Příloha č. 1 této Smlouvy. Objem finančních prostředků ve HMG </w:t>
      </w:r>
      <w:proofErr w:type="gramStart"/>
      <w:r w:rsidRPr="00FA79F6">
        <w:rPr>
          <w:rFonts w:ascii="Arial" w:hAnsi="Arial" w:cs="Arial"/>
          <w:sz w:val="20"/>
          <w:szCs w:val="20"/>
          <w:lang w:val="cs-CZ"/>
        </w:rPr>
        <w:t>nepřekročí</w:t>
      </w:r>
      <w:proofErr w:type="gramEnd"/>
      <w:r w:rsidRPr="00FA79F6">
        <w:rPr>
          <w:rFonts w:ascii="Arial" w:hAnsi="Arial" w:cs="Arial"/>
          <w:sz w:val="20"/>
          <w:szCs w:val="20"/>
          <w:lang w:val="cs-CZ"/>
        </w:rPr>
        <w:t xml:space="preserve"> celkovou smluvní cenu díla.</w:t>
      </w:r>
    </w:p>
    <w:p w14:paraId="53AD2827" w14:textId="77777777" w:rsidR="00FA79F6" w:rsidRPr="00FA79F6" w:rsidRDefault="00FA79F6" w:rsidP="00FA79F6">
      <w:pPr>
        <w:pStyle w:val="Odstavecseseznamem2"/>
        <w:spacing w:line="276" w:lineRule="auto"/>
        <w:ind w:left="567" w:hanging="567"/>
        <w:rPr>
          <w:rFonts w:ascii="Arial" w:hAnsi="Arial" w:cs="Arial"/>
          <w:sz w:val="20"/>
          <w:szCs w:val="20"/>
          <w:lang w:val="cs-CZ"/>
        </w:rPr>
      </w:pPr>
    </w:p>
    <w:p w14:paraId="34EA3609" w14:textId="77777777" w:rsidR="00ED44B1" w:rsidRPr="00FB23F9" w:rsidRDefault="00FA79F6" w:rsidP="0005221F">
      <w:pPr>
        <w:pStyle w:val="Odstavecseseznamem2"/>
        <w:autoSpaceDE w:val="0"/>
        <w:spacing w:line="276" w:lineRule="auto"/>
        <w:ind w:left="567"/>
        <w:rPr>
          <w:rFonts w:ascii="Arial" w:hAnsi="Arial" w:cs="Arial"/>
          <w:sz w:val="20"/>
          <w:szCs w:val="20"/>
        </w:rPr>
      </w:pPr>
      <w:r w:rsidRPr="00FA79F6">
        <w:rPr>
          <w:rFonts w:ascii="Arial" w:hAnsi="Arial" w:cs="Arial"/>
          <w:sz w:val="20"/>
          <w:szCs w:val="20"/>
          <w:lang w:val="cs-CZ"/>
        </w:rPr>
        <w:t>Pokud by překročení provedených částí díla a souvisejícího objemu ročního čerpání finančních prostředků znamenalo dřívější termín ukončení realizace díla, mohou se smluvní strany písemně dohodnout na odpovídající změně</w:t>
      </w:r>
      <w:r w:rsidR="003A15EF">
        <w:rPr>
          <w:rFonts w:ascii="Arial" w:hAnsi="Arial" w:cs="Arial"/>
          <w:sz w:val="20"/>
          <w:szCs w:val="20"/>
          <w:lang w:val="cs-CZ"/>
        </w:rPr>
        <w:t xml:space="preserve"> </w:t>
      </w:r>
      <w:r w:rsidR="001C2AA8" w:rsidRPr="00FB23F9">
        <w:rPr>
          <w:rFonts w:ascii="Arial" w:hAnsi="Arial" w:cs="Arial"/>
          <w:sz w:val="20"/>
          <w:szCs w:val="20"/>
        </w:rPr>
        <w:t>HMG</w:t>
      </w:r>
      <w:r w:rsidR="002D188E" w:rsidRPr="00FB23F9">
        <w:rPr>
          <w:rFonts w:ascii="Arial" w:hAnsi="Arial" w:cs="Arial"/>
          <w:sz w:val="20"/>
          <w:szCs w:val="20"/>
        </w:rPr>
        <w:t>.</w:t>
      </w:r>
    </w:p>
    <w:p w14:paraId="1827D741" w14:textId="77777777" w:rsidR="00ED75CB" w:rsidRPr="00FB23F9" w:rsidRDefault="00ED75CB" w:rsidP="003A15EF">
      <w:pPr>
        <w:pStyle w:val="Odstavecseseznamem2"/>
        <w:autoSpaceDE w:val="0"/>
        <w:spacing w:line="276" w:lineRule="auto"/>
        <w:ind w:left="0"/>
        <w:rPr>
          <w:rFonts w:ascii="Arial" w:hAnsi="Arial" w:cs="Arial"/>
          <w:sz w:val="20"/>
          <w:szCs w:val="20"/>
        </w:rPr>
      </w:pPr>
      <w:r w:rsidRPr="00FB23F9">
        <w:rPr>
          <w:rFonts w:ascii="Arial" w:hAnsi="Arial" w:cs="Arial"/>
          <w:sz w:val="20"/>
          <w:szCs w:val="20"/>
        </w:rPr>
        <w:t xml:space="preserve"> </w:t>
      </w:r>
    </w:p>
    <w:p w14:paraId="4B79A63D" w14:textId="77777777" w:rsidR="00404475" w:rsidRPr="00FB23F9" w:rsidRDefault="00404475" w:rsidP="00040850">
      <w:pPr>
        <w:autoSpaceDE w:val="0"/>
        <w:spacing w:line="276" w:lineRule="auto"/>
        <w:ind w:left="360"/>
        <w:jc w:val="center"/>
        <w:rPr>
          <w:rFonts w:ascii="Arial" w:hAnsi="Arial" w:cs="Arial"/>
          <w:b/>
          <w:bCs/>
          <w:sz w:val="20"/>
          <w:szCs w:val="20"/>
        </w:rPr>
      </w:pPr>
    </w:p>
    <w:p w14:paraId="14EB52E5" w14:textId="77777777" w:rsidR="000E102E" w:rsidRPr="00FB23F9" w:rsidRDefault="000E102E" w:rsidP="00040850">
      <w:pPr>
        <w:autoSpaceDE w:val="0"/>
        <w:spacing w:line="276" w:lineRule="auto"/>
        <w:ind w:left="360"/>
        <w:jc w:val="center"/>
        <w:rPr>
          <w:rFonts w:ascii="Arial" w:hAnsi="Arial" w:cs="Arial"/>
          <w:b/>
          <w:bCs/>
          <w:sz w:val="20"/>
          <w:szCs w:val="20"/>
        </w:rPr>
      </w:pPr>
      <w:r w:rsidRPr="00FB23F9">
        <w:rPr>
          <w:rFonts w:ascii="Arial" w:hAnsi="Arial" w:cs="Arial"/>
          <w:b/>
          <w:bCs/>
          <w:sz w:val="20"/>
          <w:szCs w:val="20"/>
        </w:rPr>
        <w:t>Článek V.</w:t>
      </w:r>
    </w:p>
    <w:p w14:paraId="22D7E1C7" w14:textId="77777777" w:rsidR="000E102E" w:rsidRPr="00FB23F9" w:rsidRDefault="000E102E" w:rsidP="00040850">
      <w:pPr>
        <w:autoSpaceDE w:val="0"/>
        <w:spacing w:line="276" w:lineRule="auto"/>
        <w:ind w:left="360"/>
        <w:jc w:val="center"/>
        <w:rPr>
          <w:rFonts w:ascii="Arial" w:hAnsi="Arial" w:cs="Arial"/>
          <w:sz w:val="20"/>
          <w:szCs w:val="20"/>
        </w:rPr>
      </w:pPr>
      <w:r w:rsidRPr="00FB23F9">
        <w:rPr>
          <w:rFonts w:ascii="Arial" w:hAnsi="Arial" w:cs="Arial"/>
          <w:b/>
          <w:bCs/>
          <w:sz w:val="20"/>
          <w:szCs w:val="20"/>
        </w:rPr>
        <w:t>Vlastnické právo k dílu</w:t>
      </w:r>
    </w:p>
    <w:p w14:paraId="4EFD46D0" w14:textId="77777777" w:rsidR="000E102E" w:rsidRPr="00FB23F9" w:rsidRDefault="000E102E" w:rsidP="00040850">
      <w:pPr>
        <w:autoSpaceDE w:val="0"/>
        <w:spacing w:line="276" w:lineRule="auto"/>
        <w:ind w:left="540" w:hanging="540"/>
        <w:rPr>
          <w:rFonts w:ascii="Arial" w:hAnsi="Arial" w:cs="Arial"/>
          <w:sz w:val="20"/>
          <w:szCs w:val="20"/>
        </w:rPr>
      </w:pPr>
    </w:p>
    <w:p w14:paraId="65928A41" w14:textId="77777777" w:rsidR="006735EB" w:rsidRPr="00FB23F9" w:rsidRDefault="00942EF6" w:rsidP="00D3720A">
      <w:pPr>
        <w:numPr>
          <w:ilvl w:val="0"/>
          <w:numId w:val="32"/>
        </w:numPr>
        <w:suppressAutoHyphens w:val="0"/>
        <w:autoSpaceDE w:val="0"/>
        <w:autoSpaceDN w:val="0"/>
        <w:adjustRightInd w:val="0"/>
        <w:spacing w:line="276" w:lineRule="auto"/>
        <w:rPr>
          <w:rFonts w:ascii="Arial" w:hAnsi="Arial" w:cs="Arial"/>
          <w:sz w:val="20"/>
          <w:szCs w:val="20"/>
        </w:rPr>
      </w:pPr>
      <w:r w:rsidRPr="00FB23F9">
        <w:rPr>
          <w:rFonts w:ascii="Arial" w:hAnsi="Arial" w:cs="Arial"/>
          <w:sz w:val="20"/>
          <w:szCs w:val="20"/>
        </w:rPr>
        <w:t xml:space="preserve">Objednatel </w:t>
      </w:r>
      <w:r w:rsidR="003A15EF" w:rsidRPr="003A15EF">
        <w:rPr>
          <w:rFonts w:ascii="Arial" w:hAnsi="Arial" w:cs="Arial"/>
          <w:sz w:val="20"/>
          <w:szCs w:val="20"/>
        </w:rPr>
        <w:t>je vlastníkem vlastní stavby od počátku jejího zhotovování s tím, že dodavatel je vlastníkem věcí, které si opatřil k provedení vlastní stavby až do doby, kdy se zpracováním stanou součástí vlastní stavby</w:t>
      </w:r>
      <w:r w:rsidR="000A4E1E" w:rsidRPr="00FB23F9">
        <w:rPr>
          <w:rFonts w:ascii="Arial" w:hAnsi="Arial" w:cs="Arial"/>
          <w:sz w:val="20"/>
          <w:szCs w:val="20"/>
        </w:rPr>
        <w:t xml:space="preserve">.  </w:t>
      </w:r>
      <w:r w:rsidR="009E694C" w:rsidRPr="00FB23F9">
        <w:rPr>
          <w:rFonts w:ascii="Arial" w:hAnsi="Arial" w:cs="Arial"/>
          <w:sz w:val="20"/>
          <w:szCs w:val="20"/>
        </w:rPr>
        <w:t xml:space="preserve"> </w:t>
      </w:r>
    </w:p>
    <w:p w14:paraId="41CEC0A5" w14:textId="77777777" w:rsidR="006735EB" w:rsidRPr="00FB23F9" w:rsidRDefault="006735EB" w:rsidP="00040850">
      <w:pPr>
        <w:autoSpaceDE w:val="0"/>
        <w:autoSpaceDN w:val="0"/>
        <w:spacing w:line="276" w:lineRule="auto"/>
        <w:rPr>
          <w:rFonts w:ascii="Arial" w:hAnsi="Arial" w:cs="Arial"/>
          <w:b/>
          <w:bCs/>
          <w:sz w:val="20"/>
          <w:szCs w:val="20"/>
        </w:rPr>
      </w:pPr>
    </w:p>
    <w:p w14:paraId="33C15C66" w14:textId="77777777" w:rsidR="006735EB" w:rsidRPr="00FB23F9" w:rsidRDefault="00C33615" w:rsidP="00D3720A">
      <w:pPr>
        <w:numPr>
          <w:ilvl w:val="0"/>
          <w:numId w:val="33"/>
        </w:numPr>
        <w:suppressAutoHyphens w:val="0"/>
        <w:autoSpaceDE w:val="0"/>
        <w:autoSpaceDN w:val="0"/>
        <w:adjustRightInd w:val="0"/>
        <w:spacing w:line="276" w:lineRule="auto"/>
        <w:rPr>
          <w:rFonts w:ascii="Arial" w:hAnsi="Arial" w:cs="Arial"/>
          <w:sz w:val="20"/>
          <w:szCs w:val="20"/>
        </w:rPr>
      </w:pPr>
      <w:r w:rsidRPr="00FB23F9">
        <w:rPr>
          <w:rFonts w:ascii="Arial" w:hAnsi="Arial" w:cs="Arial"/>
          <w:sz w:val="20"/>
          <w:szCs w:val="20"/>
        </w:rPr>
        <w:t>Dodavatel</w:t>
      </w:r>
      <w:r w:rsidR="0086590A" w:rsidRPr="00FB23F9">
        <w:rPr>
          <w:rFonts w:ascii="Arial" w:hAnsi="Arial" w:cs="Arial"/>
          <w:sz w:val="20"/>
          <w:szCs w:val="20"/>
        </w:rPr>
        <w:t xml:space="preserve"> </w:t>
      </w:r>
      <w:r w:rsidR="003A15EF" w:rsidRPr="003A15EF">
        <w:rPr>
          <w:rFonts w:ascii="Arial" w:hAnsi="Arial" w:cs="Arial"/>
          <w:sz w:val="20"/>
          <w:szCs w:val="20"/>
        </w:rPr>
        <w:t xml:space="preserve">není bez předchozího písemného souhlasu objednatele oprávněn postoupit práva a povinnosti z této smlouvy na třetí </w:t>
      </w:r>
      <w:r w:rsidR="0086590A" w:rsidRPr="00FB23F9">
        <w:rPr>
          <w:rFonts w:ascii="Arial" w:hAnsi="Arial" w:cs="Arial"/>
          <w:sz w:val="20"/>
          <w:szCs w:val="20"/>
        </w:rPr>
        <w:t>osobu.</w:t>
      </w:r>
    </w:p>
    <w:p w14:paraId="1C028275" w14:textId="7CCF8D3B" w:rsidR="003255A6" w:rsidRDefault="003255A6" w:rsidP="0073686B">
      <w:pPr>
        <w:autoSpaceDE w:val="0"/>
        <w:spacing w:line="276" w:lineRule="auto"/>
        <w:rPr>
          <w:rFonts w:ascii="Arial" w:hAnsi="Arial" w:cs="Arial"/>
          <w:b/>
          <w:bCs/>
          <w:sz w:val="20"/>
          <w:szCs w:val="20"/>
        </w:rPr>
      </w:pPr>
    </w:p>
    <w:p w14:paraId="416A0FF6" w14:textId="77777777" w:rsidR="00A948E6" w:rsidRPr="00FB23F9" w:rsidRDefault="00A948E6" w:rsidP="0073686B">
      <w:pPr>
        <w:autoSpaceDE w:val="0"/>
        <w:spacing w:line="276" w:lineRule="auto"/>
        <w:rPr>
          <w:rFonts w:ascii="Arial" w:hAnsi="Arial" w:cs="Arial"/>
          <w:b/>
          <w:bCs/>
          <w:sz w:val="20"/>
          <w:szCs w:val="20"/>
        </w:rPr>
      </w:pPr>
    </w:p>
    <w:p w14:paraId="27538E55" w14:textId="77777777" w:rsidR="000E102E" w:rsidRPr="00FB23F9" w:rsidRDefault="000E102E" w:rsidP="00040850">
      <w:pPr>
        <w:autoSpaceDE w:val="0"/>
        <w:spacing w:line="276" w:lineRule="auto"/>
        <w:jc w:val="center"/>
        <w:rPr>
          <w:rFonts w:ascii="Arial" w:hAnsi="Arial" w:cs="Arial"/>
          <w:b/>
          <w:bCs/>
          <w:sz w:val="20"/>
          <w:szCs w:val="20"/>
        </w:rPr>
      </w:pPr>
      <w:r w:rsidRPr="00FB23F9">
        <w:rPr>
          <w:rFonts w:ascii="Arial" w:hAnsi="Arial" w:cs="Arial"/>
          <w:b/>
          <w:bCs/>
          <w:sz w:val="20"/>
          <w:szCs w:val="20"/>
        </w:rPr>
        <w:lastRenderedPageBreak/>
        <w:t>Článek VI.</w:t>
      </w:r>
    </w:p>
    <w:p w14:paraId="4B8825D3" w14:textId="77777777" w:rsidR="000E102E" w:rsidRPr="00FB23F9" w:rsidRDefault="000E102E" w:rsidP="00040850">
      <w:pPr>
        <w:autoSpaceDE w:val="0"/>
        <w:spacing w:line="276" w:lineRule="auto"/>
        <w:jc w:val="center"/>
        <w:rPr>
          <w:rFonts w:ascii="Arial" w:hAnsi="Arial" w:cs="Arial"/>
          <w:b/>
          <w:bCs/>
          <w:sz w:val="20"/>
          <w:szCs w:val="20"/>
        </w:rPr>
      </w:pPr>
      <w:r w:rsidRPr="00FB23F9">
        <w:rPr>
          <w:rFonts w:ascii="Arial" w:hAnsi="Arial" w:cs="Arial"/>
          <w:b/>
          <w:bCs/>
          <w:sz w:val="20"/>
          <w:szCs w:val="20"/>
        </w:rPr>
        <w:t>Staveniště</w:t>
      </w:r>
    </w:p>
    <w:p w14:paraId="411FEC6A" w14:textId="77777777" w:rsidR="000E102E" w:rsidRPr="00FB23F9" w:rsidRDefault="000E102E" w:rsidP="00040850">
      <w:pPr>
        <w:autoSpaceDE w:val="0"/>
        <w:spacing w:line="276" w:lineRule="auto"/>
        <w:jc w:val="center"/>
        <w:rPr>
          <w:rFonts w:ascii="Arial" w:hAnsi="Arial" w:cs="Arial"/>
          <w:b/>
          <w:bCs/>
          <w:sz w:val="20"/>
          <w:szCs w:val="20"/>
        </w:rPr>
      </w:pPr>
    </w:p>
    <w:p w14:paraId="00BD7368" w14:textId="77777777" w:rsidR="000E102E" w:rsidRPr="00FB23F9" w:rsidRDefault="006C65F3" w:rsidP="00D46134">
      <w:pPr>
        <w:numPr>
          <w:ilvl w:val="0"/>
          <w:numId w:val="27"/>
        </w:numPr>
        <w:autoSpaceDE w:val="0"/>
        <w:spacing w:line="276" w:lineRule="auto"/>
        <w:rPr>
          <w:rFonts w:ascii="Arial" w:hAnsi="Arial" w:cs="Arial"/>
          <w:sz w:val="20"/>
          <w:szCs w:val="20"/>
        </w:rPr>
      </w:pPr>
      <w:r w:rsidRPr="00FB23F9">
        <w:rPr>
          <w:rFonts w:ascii="Arial" w:hAnsi="Arial" w:cs="Arial"/>
          <w:sz w:val="20"/>
          <w:szCs w:val="20"/>
        </w:rPr>
        <w:t xml:space="preserve">  </w:t>
      </w:r>
      <w:r w:rsidR="00272DA4" w:rsidRPr="00FB23F9">
        <w:rPr>
          <w:rFonts w:ascii="Arial" w:hAnsi="Arial" w:cs="Arial"/>
          <w:sz w:val="20"/>
          <w:szCs w:val="20"/>
        </w:rPr>
        <w:t xml:space="preserve">  </w:t>
      </w:r>
      <w:r w:rsidR="000E102E" w:rsidRPr="00FB23F9">
        <w:rPr>
          <w:rFonts w:ascii="Arial" w:hAnsi="Arial" w:cs="Arial"/>
          <w:sz w:val="20"/>
          <w:szCs w:val="20"/>
        </w:rPr>
        <w:t xml:space="preserve">Prostor staveniště je vymezen zadáním stavby. Pokud bude </w:t>
      </w:r>
      <w:r w:rsidR="00C33615" w:rsidRPr="00FB23F9">
        <w:rPr>
          <w:rFonts w:ascii="Arial" w:hAnsi="Arial" w:cs="Arial"/>
          <w:sz w:val="20"/>
          <w:szCs w:val="20"/>
        </w:rPr>
        <w:t>dodavatel</w:t>
      </w:r>
      <w:r w:rsidR="000E102E" w:rsidRPr="00FB23F9">
        <w:rPr>
          <w:rFonts w:ascii="Arial" w:hAnsi="Arial" w:cs="Arial"/>
          <w:sz w:val="20"/>
          <w:szCs w:val="20"/>
        </w:rPr>
        <w:t xml:space="preserve"> potřebovat pro realizaci díla prostor větší, zajistí si jej na vlastní náklady.</w:t>
      </w:r>
    </w:p>
    <w:p w14:paraId="7F010889" w14:textId="77777777" w:rsidR="000E102E" w:rsidRPr="00FB23F9" w:rsidRDefault="000E102E" w:rsidP="00040850">
      <w:pPr>
        <w:autoSpaceDE w:val="0"/>
        <w:spacing w:line="276" w:lineRule="auto"/>
        <w:rPr>
          <w:rFonts w:ascii="Arial" w:hAnsi="Arial" w:cs="Arial"/>
          <w:sz w:val="20"/>
          <w:szCs w:val="20"/>
        </w:rPr>
      </w:pPr>
    </w:p>
    <w:p w14:paraId="65B172F8" w14:textId="77777777" w:rsidR="000E102E" w:rsidRPr="00FB23F9" w:rsidRDefault="006C65F3" w:rsidP="00D46134">
      <w:pPr>
        <w:numPr>
          <w:ilvl w:val="0"/>
          <w:numId w:val="9"/>
        </w:numPr>
        <w:autoSpaceDE w:val="0"/>
        <w:spacing w:line="276" w:lineRule="auto"/>
        <w:rPr>
          <w:rFonts w:ascii="Arial" w:hAnsi="Arial" w:cs="Arial"/>
          <w:sz w:val="20"/>
          <w:szCs w:val="20"/>
        </w:rPr>
      </w:pPr>
      <w:r w:rsidRPr="00FB23F9">
        <w:rPr>
          <w:rFonts w:ascii="Arial" w:hAnsi="Arial" w:cs="Arial"/>
          <w:sz w:val="20"/>
          <w:szCs w:val="20"/>
        </w:rPr>
        <w:t xml:space="preserve">  </w:t>
      </w:r>
      <w:r w:rsidR="00272DA4" w:rsidRPr="00FB23F9">
        <w:rPr>
          <w:rFonts w:ascii="Arial" w:hAnsi="Arial" w:cs="Arial"/>
          <w:sz w:val="20"/>
          <w:szCs w:val="20"/>
        </w:rPr>
        <w:t xml:space="preserve">  </w:t>
      </w:r>
      <w:r w:rsidR="000E102E" w:rsidRPr="00FB23F9">
        <w:rPr>
          <w:rFonts w:ascii="Arial" w:hAnsi="Arial" w:cs="Arial"/>
          <w:sz w:val="20"/>
          <w:szCs w:val="20"/>
        </w:rPr>
        <w:t xml:space="preserve">Objednatel předá </w:t>
      </w:r>
      <w:r w:rsidR="00C33615" w:rsidRPr="00FB23F9">
        <w:rPr>
          <w:rFonts w:ascii="Arial" w:hAnsi="Arial" w:cs="Arial"/>
          <w:sz w:val="20"/>
          <w:szCs w:val="20"/>
        </w:rPr>
        <w:t>dodavatel</w:t>
      </w:r>
      <w:r w:rsidR="000E102E" w:rsidRPr="00FB23F9">
        <w:rPr>
          <w:rFonts w:ascii="Arial" w:hAnsi="Arial" w:cs="Arial"/>
          <w:sz w:val="20"/>
          <w:szCs w:val="20"/>
        </w:rPr>
        <w:t>i staveniště do 3 dnů po odeslání výzvy dle čl</w:t>
      </w:r>
      <w:r w:rsidR="00A80DD4" w:rsidRPr="00FB23F9">
        <w:rPr>
          <w:rFonts w:ascii="Arial" w:hAnsi="Arial" w:cs="Arial"/>
          <w:sz w:val="20"/>
          <w:szCs w:val="20"/>
        </w:rPr>
        <w:t>ánku II. odst.</w:t>
      </w:r>
      <w:r w:rsidR="000E102E" w:rsidRPr="00FB23F9">
        <w:rPr>
          <w:rFonts w:ascii="Arial" w:hAnsi="Arial" w:cs="Arial"/>
          <w:sz w:val="20"/>
          <w:szCs w:val="20"/>
        </w:rPr>
        <w:t xml:space="preserve"> 2.2.</w:t>
      </w:r>
      <w:r w:rsidR="003A15EF">
        <w:rPr>
          <w:rFonts w:ascii="Arial" w:hAnsi="Arial" w:cs="Arial"/>
          <w:sz w:val="20"/>
          <w:szCs w:val="20"/>
        </w:rPr>
        <w:t xml:space="preserve"> S</w:t>
      </w:r>
      <w:r w:rsidR="000E102E" w:rsidRPr="00FB23F9">
        <w:rPr>
          <w:rFonts w:ascii="Arial" w:hAnsi="Arial" w:cs="Arial"/>
          <w:sz w:val="20"/>
          <w:szCs w:val="20"/>
        </w:rPr>
        <w:t>mlouvy, a to na základě zevrubné prohlídky prostoru staveniště a oboustranně podepsaného písemného protokolu oprávněnými zástupci obou smluvních stran.</w:t>
      </w:r>
    </w:p>
    <w:p w14:paraId="63947B91" w14:textId="77777777" w:rsidR="000E102E" w:rsidRPr="00FB23F9" w:rsidRDefault="000E102E" w:rsidP="00040850">
      <w:pPr>
        <w:autoSpaceDE w:val="0"/>
        <w:spacing w:line="276" w:lineRule="auto"/>
        <w:rPr>
          <w:rFonts w:ascii="Arial" w:hAnsi="Arial" w:cs="Arial"/>
          <w:sz w:val="20"/>
          <w:szCs w:val="20"/>
        </w:rPr>
      </w:pPr>
    </w:p>
    <w:p w14:paraId="525563F5" w14:textId="77777777" w:rsidR="000E102E" w:rsidRPr="00FB23F9" w:rsidRDefault="006C65F3" w:rsidP="00D46134">
      <w:pPr>
        <w:numPr>
          <w:ilvl w:val="0"/>
          <w:numId w:val="14"/>
        </w:numPr>
        <w:autoSpaceDE w:val="0"/>
        <w:spacing w:line="276" w:lineRule="auto"/>
        <w:rPr>
          <w:rFonts w:ascii="Arial" w:hAnsi="Arial" w:cs="Arial"/>
          <w:sz w:val="20"/>
          <w:szCs w:val="20"/>
        </w:rPr>
      </w:pPr>
      <w:r w:rsidRPr="00FB23F9">
        <w:rPr>
          <w:rFonts w:ascii="Arial" w:hAnsi="Arial" w:cs="Arial"/>
          <w:sz w:val="20"/>
          <w:szCs w:val="20"/>
        </w:rPr>
        <w:t xml:space="preserve">  </w:t>
      </w:r>
      <w:r w:rsidR="00272DA4" w:rsidRPr="00FB23F9">
        <w:rPr>
          <w:rFonts w:ascii="Arial" w:hAnsi="Arial" w:cs="Arial"/>
          <w:sz w:val="20"/>
          <w:szCs w:val="20"/>
        </w:rPr>
        <w:t xml:space="preserve">   </w:t>
      </w:r>
      <w:r w:rsidR="000E102E" w:rsidRPr="00FB23F9">
        <w:rPr>
          <w:rFonts w:ascii="Arial" w:hAnsi="Arial" w:cs="Arial"/>
          <w:sz w:val="20"/>
          <w:szCs w:val="20"/>
        </w:rPr>
        <w:t xml:space="preserve">Nejpozději </w:t>
      </w:r>
      <w:r w:rsidR="003A15EF" w:rsidRPr="003A15EF">
        <w:rPr>
          <w:rFonts w:ascii="Arial" w:hAnsi="Arial" w:cs="Arial"/>
          <w:sz w:val="20"/>
          <w:szCs w:val="20"/>
        </w:rPr>
        <w:t>při předání staveniště budou objednatelem předána dodavateli pravomocná rozhodnutí orgánů státní správy. Bez výše uvedených dokladů není dodavatel povinen staveniště převzít. Nejpozději při předání staveniště předá objednatel dodavateli též odsouhlasenou projektovou dokumentaci v jednom vyhotovení. V případě, že objednatel nesplní povinnost dle tohoto odstavce, lhůta pro zahájení provádění díla nezačne běžet. Dodavatel je pak povinen zahájit provádění díla do 7 dní ode dne, kdy mu objednatel předá pravomocná rozhodnutí veřejné</w:t>
      </w:r>
      <w:r w:rsidR="003D245A" w:rsidRPr="00FB23F9">
        <w:rPr>
          <w:rFonts w:ascii="Arial" w:hAnsi="Arial" w:cs="Arial"/>
          <w:sz w:val="20"/>
          <w:szCs w:val="20"/>
        </w:rPr>
        <w:t xml:space="preserve"> správy.</w:t>
      </w:r>
    </w:p>
    <w:p w14:paraId="30E898A1" w14:textId="77777777" w:rsidR="000E102E" w:rsidRPr="00FB23F9" w:rsidRDefault="000E102E" w:rsidP="00040850">
      <w:pPr>
        <w:autoSpaceDE w:val="0"/>
        <w:spacing w:line="276" w:lineRule="auto"/>
        <w:rPr>
          <w:rFonts w:ascii="Arial" w:hAnsi="Arial" w:cs="Arial"/>
          <w:sz w:val="20"/>
          <w:szCs w:val="20"/>
        </w:rPr>
      </w:pPr>
    </w:p>
    <w:p w14:paraId="66341E2B" w14:textId="77777777" w:rsidR="000E102E" w:rsidRPr="00FB23F9" w:rsidRDefault="006C65F3" w:rsidP="00D46134">
      <w:pPr>
        <w:numPr>
          <w:ilvl w:val="0"/>
          <w:numId w:val="21"/>
        </w:numPr>
        <w:autoSpaceDE w:val="0"/>
        <w:spacing w:line="276" w:lineRule="auto"/>
        <w:rPr>
          <w:rFonts w:ascii="Arial" w:hAnsi="Arial" w:cs="Arial"/>
          <w:sz w:val="20"/>
          <w:szCs w:val="20"/>
        </w:rPr>
      </w:pPr>
      <w:r w:rsidRPr="00FB23F9">
        <w:rPr>
          <w:rFonts w:ascii="Arial" w:hAnsi="Arial" w:cs="Arial"/>
          <w:sz w:val="20"/>
          <w:szCs w:val="20"/>
        </w:rPr>
        <w:t xml:space="preserve">  </w:t>
      </w:r>
      <w:r w:rsidR="00272DA4" w:rsidRPr="00FB23F9">
        <w:rPr>
          <w:rFonts w:ascii="Arial" w:hAnsi="Arial" w:cs="Arial"/>
          <w:sz w:val="20"/>
          <w:szCs w:val="20"/>
        </w:rPr>
        <w:t xml:space="preserve"> </w:t>
      </w:r>
      <w:r w:rsidR="00C33615" w:rsidRPr="00FB23F9">
        <w:rPr>
          <w:rFonts w:ascii="Arial" w:hAnsi="Arial" w:cs="Arial"/>
          <w:sz w:val="20"/>
          <w:szCs w:val="20"/>
        </w:rPr>
        <w:t>Dodavatel</w:t>
      </w:r>
      <w:r w:rsidR="000E102E" w:rsidRPr="00FB23F9">
        <w:rPr>
          <w:rFonts w:ascii="Arial" w:hAnsi="Arial" w:cs="Arial"/>
          <w:sz w:val="20"/>
          <w:szCs w:val="20"/>
        </w:rPr>
        <w:t xml:space="preserve"> </w:t>
      </w:r>
      <w:proofErr w:type="gramStart"/>
      <w:r w:rsidR="003A15EF" w:rsidRPr="003A15EF">
        <w:rPr>
          <w:rFonts w:ascii="Arial" w:hAnsi="Arial" w:cs="Arial"/>
          <w:sz w:val="20"/>
          <w:szCs w:val="20"/>
        </w:rPr>
        <w:t>zabezpečí</w:t>
      </w:r>
      <w:proofErr w:type="gramEnd"/>
      <w:r w:rsidR="003A15EF" w:rsidRPr="003A15EF">
        <w:rPr>
          <w:rFonts w:ascii="Arial" w:hAnsi="Arial" w:cs="Arial"/>
          <w:sz w:val="20"/>
          <w:szCs w:val="20"/>
        </w:rPr>
        <w:t xml:space="preserve"> na vlastní náklad staveniště a zajistí vjezd na staveniště, jeho provoz, údržbu, pořádek a čistotu po celou dobu výstavby, v souladu s § 14 vyhlášky č. 268/2009 Sb., o technických požadavcích na stavby, ve znění pozdějších předpisů. Zdroje energií pro realizaci díla si projedná samostatně s jejich správci, případně s orgány státní správy. Totéž učiní i v případě skládek materiálů, povolení vybudování objektů ZS </w:t>
      </w:r>
      <w:r w:rsidR="000E102E" w:rsidRPr="00FB23F9">
        <w:rPr>
          <w:rFonts w:ascii="Arial" w:hAnsi="Arial" w:cs="Arial"/>
          <w:sz w:val="20"/>
          <w:szCs w:val="20"/>
        </w:rPr>
        <w:t>apod.</w:t>
      </w:r>
    </w:p>
    <w:p w14:paraId="787654F9" w14:textId="77777777" w:rsidR="00272DA4" w:rsidRPr="00FB23F9" w:rsidRDefault="00272DA4" w:rsidP="00040850">
      <w:pPr>
        <w:autoSpaceDE w:val="0"/>
        <w:spacing w:line="276" w:lineRule="auto"/>
        <w:rPr>
          <w:rFonts w:ascii="Arial" w:hAnsi="Arial" w:cs="Arial"/>
          <w:sz w:val="20"/>
          <w:szCs w:val="20"/>
        </w:rPr>
      </w:pPr>
    </w:p>
    <w:p w14:paraId="6EA6D03C" w14:textId="77777777" w:rsidR="000E102E" w:rsidRPr="00FB23F9" w:rsidRDefault="006C65F3" w:rsidP="00D46134">
      <w:pPr>
        <w:numPr>
          <w:ilvl w:val="0"/>
          <w:numId w:val="3"/>
        </w:numPr>
        <w:autoSpaceDE w:val="0"/>
        <w:spacing w:line="276" w:lineRule="auto"/>
        <w:rPr>
          <w:rFonts w:ascii="Arial" w:hAnsi="Arial" w:cs="Arial"/>
          <w:sz w:val="20"/>
          <w:szCs w:val="20"/>
        </w:rPr>
      </w:pPr>
      <w:r w:rsidRPr="00FB23F9">
        <w:rPr>
          <w:rFonts w:ascii="Arial" w:hAnsi="Arial" w:cs="Arial"/>
          <w:sz w:val="20"/>
          <w:szCs w:val="20"/>
        </w:rPr>
        <w:t xml:space="preserve">  </w:t>
      </w:r>
      <w:r w:rsidR="00272DA4" w:rsidRPr="00FB23F9">
        <w:rPr>
          <w:rFonts w:ascii="Arial" w:hAnsi="Arial" w:cs="Arial"/>
          <w:sz w:val="20"/>
          <w:szCs w:val="20"/>
        </w:rPr>
        <w:t xml:space="preserve"> </w:t>
      </w:r>
      <w:r w:rsidR="00C33615" w:rsidRPr="00FB23F9">
        <w:rPr>
          <w:rFonts w:ascii="Arial" w:hAnsi="Arial" w:cs="Arial"/>
          <w:sz w:val="20"/>
          <w:szCs w:val="20"/>
        </w:rPr>
        <w:t>Dodavatel</w:t>
      </w:r>
      <w:r w:rsidR="000E102E" w:rsidRPr="00FB23F9">
        <w:rPr>
          <w:rFonts w:ascii="Arial" w:hAnsi="Arial" w:cs="Arial"/>
          <w:sz w:val="20"/>
          <w:szCs w:val="20"/>
        </w:rPr>
        <w:t xml:space="preserve"> je odpovědný za všechny škody způsobené na staveništi do doby předání </w:t>
      </w:r>
      <w:r w:rsidRPr="00FB23F9">
        <w:rPr>
          <w:rFonts w:ascii="Arial" w:hAnsi="Arial" w:cs="Arial"/>
          <w:sz w:val="20"/>
          <w:szCs w:val="20"/>
        </w:rPr>
        <w:br/>
      </w:r>
      <w:r w:rsidR="000E102E" w:rsidRPr="00FB23F9">
        <w:rPr>
          <w:rFonts w:ascii="Arial" w:hAnsi="Arial" w:cs="Arial"/>
          <w:sz w:val="20"/>
          <w:szCs w:val="20"/>
        </w:rPr>
        <w:t>a převzetí díla a vyklizení staveniště, a to podle obecných ustanovení o náhradě škody.</w:t>
      </w:r>
    </w:p>
    <w:p w14:paraId="108F90B3" w14:textId="77777777" w:rsidR="000E102E" w:rsidRPr="00FB23F9" w:rsidRDefault="000E102E" w:rsidP="00040850">
      <w:pPr>
        <w:autoSpaceDE w:val="0"/>
        <w:spacing w:line="276" w:lineRule="auto"/>
        <w:rPr>
          <w:rFonts w:ascii="Arial" w:hAnsi="Arial" w:cs="Arial"/>
          <w:sz w:val="20"/>
          <w:szCs w:val="20"/>
        </w:rPr>
      </w:pPr>
    </w:p>
    <w:p w14:paraId="6EAEE317" w14:textId="77777777" w:rsidR="000E102E" w:rsidRPr="00FB23F9" w:rsidRDefault="006C65F3" w:rsidP="00D46134">
      <w:pPr>
        <w:numPr>
          <w:ilvl w:val="0"/>
          <w:numId w:val="22"/>
        </w:numPr>
        <w:autoSpaceDE w:val="0"/>
        <w:spacing w:line="276" w:lineRule="auto"/>
        <w:rPr>
          <w:rFonts w:ascii="Arial" w:hAnsi="Arial" w:cs="Arial"/>
          <w:sz w:val="20"/>
          <w:szCs w:val="20"/>
        </w:rPr>
      </w:pPr>
      <w:r w:rsidRPr="00FB23F9">
        <w:rPr>
          <w:rFonts w:ascii="Arial" w:hAnsi="Arial" w:cs="Arial"/>
          <w:sz w:val="20"/>
          <w:szCs w:val="20"/>
        </w:rPr>
        <w:t xml:space="preserve">  </w:t>
      </w:r>
      <w:r w:rsidR="00272DA4" w:rsidRPr="00FB23F9">
        <w:rPr>
          <w:rFonts w:ascii="Arial" w:hAnsi="Arial" w:cs="Arial"/>
          <w:sz w:val="20"/>
          <w:szCs w:val="20"/>
        </w:rPr>
        <w:t xml:space="preserve"> </w:t>
      </w:r>
      <w:r w:rsidR="00C33615" w:rsidRPr="00FB23F9">
        <w:rPr>
          <w:rFonts w:ascii="Arial" w:hAnsi="Arial" w:cs="Arial"/>
          <w:sz w:val="20"/>
          <w:szCs w:val="20"/>
        </w:rPr>
        <w:t>Dodavatel</w:t>
      </w:r>
      <w:r w:rsidR="000E102E" w:rsidRPr="00FB23F9">
        <w:rPr>
          <w:rFonts w:ascii="Arial" w:hAnsi="Arial" w:cs="Arial"/>
          <w:sz w:val="20"/>
          <w:szCs w:val="20"/>
        </w:rPr>
        <w:t xml:space="preserve"> </w:t>
      </w:r>
      <w:r w:rsidR="003A15EF" w:rsidRPr="003A15EF">
        <w:rPr>
          <w:rFonts w:ascii="Arial" w:hAnsi="Arial" w:cs="Arial"/>
          <w:sz w:val="20"/>
          <w:szCs w:val="20"/>
        </w:rPr>
        <w:t>je povinen před započetím výkopových prací zabezpečit na svůj náklad vytyčení všech stávajících sítí a zařízení a splnit veškeré podmínky stanovené ve vyjádření jednotlivých správců těchto zařízení. Za veškeré dodavatelem způsobené škody na stávajícím potrubí, vedení a kabelech nese výhradně a v plném rozsahu odpovědnost dodavatel. Dodavatel je před zahájením provádění díla rovněž povinen ohledat s odbornou péčí odpovídající jeho předmětu podnikání a závazkům dle této Smlouvy místo provádění díla z hlediska zjištění možných překážek v následném provádění díla, neuvedených v projektové dokumentaci či dalších podkladech pro realizaci</w:t>
      </w:r>
      <w:r w:rsidR="000E102E" w:rsidRPr="00FB23F9">
        <w:rPr>
          <w:rFonts w:ascii="Arial" w:hAnsi="Arial" w:cs="Arial"/>
          <w:sz w:val="20"/>
          <w:szCs w:val="20"/>
        </w:rPr>
        <w:t xml:space="preserve"> díla.</w:t>
      </w:r>
    </w:p>
    <w:p w14:paraId="464ACECF" w14:textId="77777777" w:rsidR="000E102E" w:rsidRPr="00FB23F9" w:rsidRDefault="000E102E" w:rsidP="00040850">
      <w:pPr>
        <w:autoSpaceDE w:val="0"/>
        <w:spacing w:line="276" w:lineRule="auto"/>
        <w:rPr>
          <w:rFonts w:ascii="Arial" w:hAnsi="Arial" w:cs="Arial"/>
          <w:sz w:val="20"/>
          <w:szCs w:val="20"/>
        </w:rPr>
      </w:pPr>
    </w:p>
    <w:p w14:paraId="3EECB2F1" w14:textId="77777777" w:rsidR="000E102E" w:rsidRPr="00FB23F9" w:rsidRDefault="006C65F3" w:rsidP="00D46134">
      <w:pPr>
        <w:numPr>
          <w:ilvl w:val="0"/>
          <w:numId w:val="10"/>
        </w:numPr>
        <w:autoSpaceDE w:val="0"/>
        <w:spacing w:line="276" w:lineRule="auto"/>
        <w:rPr>
          <w:rFonts w:ascii="Arial" w:hAnsi="Arial" w:cs="Arial"/>
          <w:sz w:val="20"/>
          <w:szCs w:val="20"/>
        </w:rPr>
      </w:pPr>
      <w:r w:rsidRPr="00FB23F9">
        <w:rPr>
          <w:rFonts w:ascii="Arial" w:hAnsi="Arial" w:cs="Arial"/>
          <w:sz w:val="20"/>
          <w:szCs w:val="20"/>
        </w:rPr>
        <w:t xml:space="preserve">  </w:t>
      </w:r>
      <w:r w:rsidR="00272DA4" w:rsidRPr="00FB23F9">
        <w:rPr>
          <w:rFonts w:ascii="Arial" w:hAnsi="Arial" w:cs="Arial"/>
          <w:sz w:val="20"/>
          <w:szCs w:val="20"/>
        </w:rPr>
        <w:t xml:space="preserve"> </w:t>
      </w:r>
      <w:r w:rsidR="00C33615" w:rsidRPr="00FB23F9">
        <w:rPr>
          <w:rFonts w:ascii="Arial" w:hAnsi="Arial" w:cs="Arial"/>
          <w:sz w:val="20"/>
          <w:szCs w:val="20"/>
        </w:rPr>
        <w:t>Dodavatel</w:t>
      </w:r>
      <w:r w:rsidR="000E102E" w:rsidRPr="00FB23F9">
        <w:rPr>
          <w:rFonts w:ascii="Arial" w:hAnsi="Arial" w:cs="Arial"/>
          <w:sz w:val="20"/>
          <w:szCs w:val="20"/>
        </w:rPr>
        <w:t xml:space="preserve"> </w:t>
      </w:r>
      <w:r w:rsidR="003A15EF" w:rsidRPr="003A15EF">
        <w:rPr>
          <w:rFonts w:ascii="Arial" w:hAnsi="Arial" w:cs="Arial"/>
          <w:sz w:val="20"/>
          <w:szCs w:val="20"/>
        </w:rPr>
        <w:t xml:space="preserve">v plné míře zodpovídá za bezpečnost a ochranu zdraví všech pracovníků v prostoru staveniště a </w:t>
      </w:r>
      <w:proofErr w:type="gramStart"/>
      <w:r w:rsidR="003A15EF" w:rsidRPr="003A15EF">
        <w:rPr>
          <w:rFonts w:ascii="Arial" w:hAnsi="Arial" w:cs="Arial"/>
          <w:sz w:val="20"/>
          <w:szCs w:val="20"/>
        </w:rPr>
        <w:t>zabezpečí</w:t>
      </w:r>
      <w:proofErr w:type="gramEnd"/>
      <w:r w:rsidR="003A15EF" w:rsidRPr="003A15EF">
        <w:rPr>
          <w:rFonts w:ascii="Arial" w:hAnsi="Arial" w:cs="Arial"/>
          <w:sz w:val="20"/>
          <w:szCs w:val="20"/>
        </w:rPr>
        <w:t xml:space="preserve"> jejich vybavení ochrannými pracovními pomůckami. Dále se zavazuje dodržovat hygienické předpisy a podmínky životního prostředí. Dodavatel je dále povinen dodržovat veškeré platné technické a právní předpisy, týkající se zajištění bezpečnosti a ochrany zdraví při práci a bezpečnosti technických zařízení, požární ochrany apod. Je-li to právními předpisy vyžadováno, koordinátora bezpečnosti a ochrany zdraví při práci jmenuje objednatel</w:t>
      </w:r>
      <w:r w:rsidR="000E102E" w:rsidRPr="00FB23F9">
        <w:rPr>
          <w:rFonts w:ascii="Arial" w:hAnsi="Arial" w:cs="Arial"/>
          <w:sz w:val="20"/>
          <w:szCs w:val="20"/>
        </w:rPr>
        <w:t>.</w:t>
      </w:r>
    </w:p>
    <w:p w14:paraId="199995EE" w14:textId="77777777" w:rsidR="000E102E" w:rsidRPr="00FB23F9" w:rsidRDefault="000E102E" w:rsidP="00040850">
      <w:pPr>
        <w:autoSpaceDE w:val="0"/>
        <w:spacing w:line="276" w:lineRule="auto"/>
        <w:rPr>
          <w:rFonts w:ascii="Arial" w:hAnsi="Arial" w:cs="Arial"/>
          <w:sz w:val="20"/>
          <w:szCs w:val="20"/>
        </w:rPr>
      </w:pPr>
    </w:p>
    <w:p w14:paraId="34197ECA" w14:textId="77777777" w:rsidR="000E102E" w:rsidRPr="00FB23F9" w:rsidRDefault="006C65F3" w:rsidP="00D46134">
      <w:pPr>
        <w:numPr>
          <w:ilvl w:val="0"/>
          <w:numId w:val="13"/>
        </w:numPr>
        <w:autoSpaceDE w:val="0"/>
        <w:spacing w:line="276" w:lineRule="auto"/>
        <w:rPr>
          <w:rFonts w:ascii="Arial" w:hAnsi="Arial" w:cs="Arial"/>
          <w:sz w:val="20"/>
          <w:szCs w:val="20"/>
        </w:rPr>
      </w:pPr>
      <w:r w:rsidRPr="00FB23F9">
        <w:rPr>
          <w:rFonts w:ascii="Arial" w:hAnsi="Arial" w:cs="Arial"/>
          <w:sz w:val="20"/>
          <w:szCs w:val="20"/>
        </w:rPr>
        <w:t xml:space="preserve"> </w:t>
      </w:r>
      <w:r w:rsidR="00272DA4" w:rsidRPr="00FB23F9">
        <w:rPr>
          <w:rFonts w:ascii="Arial" w:hAnsi="Arial" w:cs="Arial"/>
          <w:sz w:val="20"/>
          <w:szCs w:val="20"/>
        </w:rPr>
        <w:t xml:space="preserve"> </w:t>
      </w:r>
      <w:r w:rsidRPr="00FB23F9">
        <w:rPr>
          <w:rFonts w:ascii="Arial" w:hAnsi="Arial" w:cs="Arial"/>
          <w:sz w:val="20"/>
          <w:szCs w:val="20"/>
        </w:rPr>
        <w:t xml:space="preserve"> </w:t>
      </w:r>
      <w:r w:rsidR="00C33615" w:rsidRPr="00FB23F9">
        <w:rPr>
          <w:rFonts w:ascii="Arial" w:hAnsi="Arial" w:cs="Arial"/>
          <w:sz w:val="20"/>
          <w:szCs w:val="20"/>
        </w:rPr>
        <w:t>Dodavatel</w:t>
      </w:r>
      <w:r w:rsidR="000E102E" w:rsidRPr="00FB23F9">
        <w:rPr>
          <w:rFonts w:ascii="Arial" w:hAnsi="Arial" w:cs="Arial"/>
          <w:sz w:val="20"/>
          <w:szCs w:val="20"/>
        </w:rPr>
        <w:t xml:space="preserve"> se zavazuje vyklidit a vyčistit staveniště do 14 kalendářních dnů od protokolárního předání a převzetí díla, případně jednotlivé části staveniště. Při nedodržení tohoto termínu je povinen uhradit objednateli smluvní pokutu, </w:t>
      </w:r>
      <w:r w:rsidR="00E247D1" w:rsidRPr="00FB23F9">
        <w:rPr>
          <w:rFonts w:ascii="Arial" w:hAnsi="Arial" w:cs="Arial"/>
          <w:sz w:val="20"/>
          <w:szCs w:val="20"/>
        </w:rPr>
        <w:t xml:space="preserve">viz </w:t>
      </w:r>
      <w:r w:rsidR="00A80DD4" w:rsidRPr="00FB23F9">
        <w:rPr>
          <w:rFonts w:ascii="Arial" w:hAnsi="Arial" w:cs="Arial"/>
          <w:sz w:val="20"/>
          <w:szCs w:val="20"/>
        </w:rPr>
        <w:t xml:space="preserve">článek XIII. odst. </w:t>
      </w:r>
      <w:r w:rsidR="00E247D1" w:rsidRPr="00FB23F9">
        <w:rPr>
          <w:rFonts w:ascii="Arial" w:hAnsi="Arial" w:cs="Arial"/>
          <w:sz w:val="20"/>
          <w:szCs w:val="20"/>
        </w:rPr>
        <w:t>13.2.</w:t>
      </w:r>
      <w:r w:rsidR="00CB4BB4" w:rsidRPr="00FB23F9">
        <w:rPr>
          <w:rFonts w:ascii="Arial" w:hAnsi="Arial" w:cs="Arial"/>
          <w:sz w:val="20"/>
          <w:szCs w:val="20"/>
        </w:rPr>
        <w:t xml:space="preserve"> </w:t>
      </w:r>
      <w:r w:rsidR="00944FBF" w:rsidRPr="00FB23F9">
        <w:rPr>
          <w:rFonts w:ascii="Arial" w:hAnsi="Arial" w:cs="Arial"/>
          <w:sz w:val="20"/>
          <w:szCs w:val="20"/>
        </w:rPr>
        <w:t xml:space="preserve">této </w:t>
      </w:r>
      <w:r w:rsidR="00942EF6" w:rsidRPr="00FB23F9">
        <w:rPr>
          <w:rFonts w:ascii="Arial" w:hAnsi="Arial" w:cs="Arial"/>
          <w:sz w:val="20"/>
          <w:szCs w:val="20"/>
        </w:rPr>
        <w:t>S</w:t>
      </w:r>
      <w:r w:rsidR="00944FBF" w:rsidRPr="00FB23F9">
        <w:rPr>
          <w:rFonts w:ascii="Arial" w:hAnsi="Arial" w:cs="Arial"/>
          <w:sz w:val="20"/>
          <w:szCs w:val="20"/>
        </w:rPr>
        <w:t>mlouvy</w:t>
      </w:r>
      <w:r w:rsidR="00E247D1" w:rsidRPr="00FB23F9">
        <w:rPr>
          <w:rFonts w:ascii="Arial" w:hAnsi="Arial" w:cs="Arial"/>
          <w:sz w:val="20"/>
          <w:szCs w:val="20"/>
        </w:rPr>
        <w:t xml:space="preserve"> </w:t>
      </w:r>
      <w:r w:rsidR="000E102E" w:rsidRPr="00FB23F9">
        <w:rPr>
          <w:rFonts w:ascii="Arial" w:hAnsi="Arial" w:cs="Arial"/>
          <w:sz w:val="20"/>
          <w:szCs w:val="20"/>
        </w:rPr>
        <w:t xml:space="preserve">a dále je povinen uhradit objednateli veškeré náklady a škody, které mu tím vznikly.   </w:t>
      </w:r>
    </w:p>
    <w:p w14:paraId="5121CF1E" w14:textId="77777777" w:rsidR="000E102E" w:rsidRPr="00FB23F9" w:rsidRDefault="000E102E" w:rsidP="00040850">
      <w:pPr>
        <w:autoSpaceDE w:val="0"/>
        <w:spacing w:line="276" w:lineRule="auto"/>
        <w:ind w:left="540"/>
        <w:rPr>
          <w:rFonts w:ascii="Arial" w:hAnsi="Arial" w:cs="Arial"/>
          <w:sz w:val="20"/>
          <w:szCs w:val="20"/>
        </w:rPr>
      </w:pPr>
    </w:p>
    <w:p w14:paraId="19139388" w14:textId="3CB59AD6" w:rsidR="000E102E" w:rsidRPr="00FB23F9" w:rsidRDefault="006C65F3" w:rsidP="00D46134">
      <w:pPr>
        <w:numPr>
          <w:ilvl w:val="0"/>
          <w:numId w:val="12"/>
        </w:numPr>
        <w:autoSpaceDE w:val="0"/>
        <w:spacing w:line="276" w:lineRule="auto"/>
        <w:rPr>
          <w:rFonts w:ascii="Arial" w:hAnsi="Arial" w:cs="Arial"/>
          <w:b/>
          <w:bCs/>
          <w:sz w:val="20"/>
          <w:szCs w:val="20"/>
        </w:rPr>
      </w:pPr>
      <w:r w:rsidRPr="00FB23F9">
        <w:rPr>
          <w:rFonts w:ascii="Arial" w:hAnsi="Arial" w:cs="Arial"/>
          <w:sz w:val="20"/>
          <w:szCs w:val="20"/>
        </w:rPr>
        <w:t xml:space="preserve">  </w:t>
      </w:r>
      <w:r w:rsidR="00272DA4" w:rsidRPr="00FB23F9">
        <w:rPr>
          <w:rFonts w:ascii="Arial" w:hAnsi="Arial" w:cs="Arial"/>
          <w:sz w:val="20"/>
          <w:szCs w:val="20"/>
        </w:rPr>
        <w:t xml:space="preserve"> </w:t>
      </w:r>
      <w:r w:rsidR="00C33615" w:rsidRPr="00FB23F9">
        <w:rPr>
          <w:rFonts w:ascii="Arial" w:hAnsi="Arial" w:cs="Arial"/>
          <w:sz w:val="20"/>
          <w:szCs w:val="20"/>
        </w:rPr>
        <w:t>Dodavatel</w:t>
      </w:r>
      <w:r w:rsidR="000E102E" w:rsidRPr="00FB23F9">
        <w:rPr>
          <w:rFonts w:ascii="Arial" w:hAnsi="Arial" w:cs="Arial"/>
          <w:sz w:val="20"/>
          <w:szCs w:val="20"/>
        </w:rPr>
        <w:t xml:space="preserve"> </w:t>
      </w:r>
      <w:r w:rsidR="003A15EF" w:rsidRPr="003A15EF">
        <w:rPr>
          <w:rFonts w:ascii="Arial" w:hAnsi="Arial" w:cs="Arial"/>
          <w:sz w:val="20"/>
          <w:szCs w:val="20"/>
        </w:rPr>
        <w:t xml:space="preserve">je povinen zajistit v rámci zařízení staveniště podmínky pro výkon funkce autorského dozoru projektanta a TDS, případně činnost koordinátora bezpečnosti a ochrany zdraví při práci na staveništi, a to v přiměřeném </w:t>
      </w:r>
      <w:r w:rsidR="000E102E" w:rsidRPr="00FB23F9">
        <w:rPr>
          <w:rFonts w:ascii="Arial" w:hAnsi="Arial" w:cs="Arial"/>
          <w:sz w:val="20"/>
          <w:szCs w:val="20"/>
        </w:rPr>
        <w:t>rozsahu.</w:t>
      </w:r>
    </w:p>
    <w:p w14:paraId="1F0F95E2" w14:textId="1CF33034" w:rsidR="00DE5738" w:rsidRDefault="00DE5738" w:rsidP="00DE5738">
      <w:pPr>
        <w:autoSpaceDE w:val="0"/>
        <w:spacing w:line="276" w:lineRule="auto"/>
        <w:ind w:left="540"/>
        <w:rPr>
          <w:rFonts w:ascii="Arial" w:hAnsi="Arial" w:cs="Arial"/>
          <w:b/>
          <w:bCs/>
          <w:sz w:val="20"/>
          <w:szCs w:val="20"/>
        </w:rPr>
      </w:pPr>
    </w:p>
    <w:p w14:paraId="388CFA95" w14:textId="1375E8BE" w:rsidR="00A948E6" w:rsidRDefault="00A948E6" w:rsidP="00DE5738">
      <w:pPr>
        <w:autoSpaceDE w:val="0"/>
        <w:spacing w:line="276" w:lineRule="auto"/>
        <w:ind w:left="540"/>
        <w:rPr>
          <w:rFonts w:ascii="Arial" w:hAnsi="Arial" w:cs="Arial"/>
          <w:b/>
          <w:bCs/>
          <w:sz w:val="20"/>
          <w:szCs w:val="20"/>
        </w:rPr>
      </w:pPr>
    </w:p>
    <w:p w14:paraId="2D6E86DC" w14:textId="77777777" w:rsidR="00A948E6" w:rsidRPr="00FB23F9" w:rsidRDefault="00A948E6" w:rsidP="00DE5738">
      <w:pPr>
        <w:autoSpaceDE w:val="0"/>
        <w:spacing w:line="276" w:lineRule="auto"/>
        <w:ind w:left="540"/>
        <w:rPr>
          <w:rFonts w:ascii="Arial" w:hAnsi="Arial" w:cs="Arial"/>
          <w:b/>
          <w:bCs/>
          <w:sz w:val="20"/>
          <w:szCs w:val="20"/>
        </w:rPr>
      </w:pPr>
    </w:p>
    <w:p w14:paraId="33F5D1E6" w14:textId="77777777" w:rsidR="000E102E" w:rsidRPr="00FB23F9" w:rsidRDefault="000E102E" w:rsidP="00040850">
      <w:pPr>
        <w:autoSpaceDE w:val="0"/>
        <w:spacing w:line="276" w:lineRule="auto"/>
        <w:ind w:left="360"/>
        <w:jc w:val="center"/>
        <w:rPr>
          <w:rFonts w:ascii="Arial" w:hAnsi="Arial" w:cs="Arial"/>
          <w:b/>
          <w:bCs/>
          <w:sz w:val="20"/>
          <w:szCs w:val="20"/>
        </w:rPr>
      </w:pPr>
      <w:r w:rsidRPr="00FB23F9">
        <w:rPr>
          <w:rFonts w:ascii="Arial" w:hAnsi="Arial" w:cs="Arial"/>
          <w:b/>
          <w:bCs/>
          <w:sz w:val="20"/>
          <w:szCs w:val="20"/>
        </w:rPr>
        <w:lastRenderedPageBreak/>
        <w:t>Článek VII.</w:t>
      </w:r>
    </w:p>
    <w:p w14:paraId="78823360" w14:textId="77777777" w:rsidR="000E102E" w:rsidRPr="00FB23F9" w:rsidRDefault="000E102E" w:rsidP="00040850">
      <w:pPr>
        <w:autoSpaceDE w:val="0"/>
        <w:spacing w:line="276" w:lineRule="auto"/>
        <w:ind w:left="360"/>
        <w:jc w:val="center"/>
        <w:rPr>
          <w:rFonts w:ascii="Arial" w:hAnsi="Arial" w:cs="Arial"/>
          <w:b/>
          <w:bCs/>
          <w:sz w:val="20"/>
          <w:szCs w:val="20"/>
        </w:rPr>
      </w:pPr>
      <w:r w:rsidRPr="00FB23F9">
        <w:rPr>
          <w:rFonts w:ascii="Arial" w:hAnsi="Arial" w:cs="Arial"/>
          <w:b/>
          <w:bCs/>
          <w:sz w:val="20"/>
          <w:szCs w:val="20"/>
        </w:rPr>
        <w:t>Oprávnění zástupci smluvních stran</w:t>
      </w:r>
    </w:p>
    <w:p w14:paraId="35F9ED60" w14:textId="77777777" w:rsidR="000E102E" w:rsidRPr="00FB23F9" w:rsidRDefault="000E102E" w:rsidP="00040850">
      <w:pPr>
        <w:autoSpaceDE w:val="0"/>
        <w:spacing w:line="276" w:lineRule="auto"/>
        <w:ind w:left="360"/>
        <w:jc w:val="center"/>
        <w:rPr>
          <w:rFonts w:ascii="Arial" w:hAnsi="Arial" w:cs="Arial"/>
          <w:b/>
          <w:bCs/>
          <w:sz w:val="20"/>
          <w:szCs w:val="20"/>
        </w:rPr>
      </w:pPr>
    </w:p>
    <w:p w14:paraId="50144D52" w14:textId="77777777" w:rsidR="00AA1921" w:rsidRPr="00FB23F9" w:rsidRDefault="00272DA4" w:rsidP="00D3720A">
      <w:pPr>
        <w:numPr>
          <w:ilvl w:val="0"/>
          <w:numId w:val="34"/>
        </w:numPr>
        <w:tabs>
          <w:tab w:val="left" w:pos="360"/>
        </w:tabs>
        <w:suppressAutoHyphens w:val="0"/>
        <w:autoSpaceDE w:val="0"/>
        <w:autoSpaceDN w:val="0"/>
        <w:adjustRightInd w:val="0"/>
        <w:spacing w:line="276" w:lineRule="auto"/>
        <w:rPr>
          <w:rFonts w:ascii="Arial" w:hAnsi="Arial" w:cs="Arial"/>
          <w:sz w:val="20"/>
          <w:szCs w:val="20"/>
        </w:rPr>
      </w:pPr>
      <w:r w:rsidRPr="00FB23F9">
        <w:rPr>
          <w:rFonts w:ascii="Arial" w:hAnsi="Arial" w:cs="Arial"/>
          <w:sz w:val="20"/>
          <w:szCs w:val="20"/>
        </w:rPr>
        <w:t xml:space="preserve">   </w:t>
      </w:r>
      <w:r w:rsidR="00AA1921" w:rsidRPr="00FB23F9">
        <w:rPr>
          <w:rFonts w:ascii="Arial" w:hAnsi="Arial" w:cs="Arial"/>
          <w:sz w:val="20"/>
          <w:szCs w:val="20"/>
        </w:rPr>
        <w:t>Oprávněnými zástupci objednatele při provádění a převzetí díla a ve věcech technických (dále jen „oprávnění zástupci objednatele“) jsou:</w:t>
      </w:r>
    </w:p>
    <w:p w14:paraId="35E72DA3" w14:textId="77777777" w:rsidR="00FB55D3" w:rsidRPr="00FB23F9" w:rsidRDefault="00FB55D3" w:rsidP="00040850">
      <w:pPr>
        <w:autoSpaceDE w:val="0"/>
        <w:autoSpaceDN w:val="0"/>
        <w:spacing w:line="276" w:lineRule="auto"/>
        <w:ind w:left="540"/>
        <w:rPr>
          <w:rFonts w:ascii="Arial" w:hAnsi="Arial" w:cs="Arial"/>
          <w:sz w:val="20"/>
          <w:szCs w:val="20"/>
        </w:rPr>
      </w:pPr>
    </w:p>
    <w:p w14:paraId="00CEA0CF" w14:textId="77777777" w:rsidR="00272DA4" w:rsidRPr="00FB23F9" w:rsidRDefault="00D02738" w:rsidP="00040850">
      <w:pPr>
        <w:autoSpaceDE w:val="0"/>
        <w:autoSpaceDN w:val="0"/>
        <w:spacing w:line="276" w:lineRule="auto"/>
        <w:ind w:left="540"/>
        <w:rPr>
          <w:rFonts w:ascii="Arial" w:hAnsi="Arial" w:cs="Arial"/>
          <w:sz w:val="20"/>
          <w:szCs w:val="20"/>
        </w:rPr>
      </w:pPr>
      <w:r w:rsidRPr="00FB23F9">
        <w:rPr>
          <w:rFonts w:ascii="Arial" w:hAnsi="Arial" w:cs="Arial"/>
          <w:sz w:val="20"/>
          <w:szCs w:val="20"/>
        </w:rPr>
        <w:t xml:space="preserve">Bc. Petr Kučera, vedoucí oddělení investic, email: </w:t>
      </w:r>
      <w:hyperlink r:id="rId8" w:history="1">
        <w:r w:rsidRPr="00FB23F9">
          <w:rPr>
            <w:rStyle w:val="Hypertextovodkaz"/>
            <w:rFonts w:ascii="Arial" w:hAnsi="Arial" w:cs="Arial"/>
            <w:sz w:val="20"/>
            <w:szCs w:val="20"/>
          </w:rPr>
          <w:t>kucerape@kr-s.cz</w:t>
        </w:r>
      </w:hyperlink>
      <w:r w:rsidRPr="00FB23F9">
        <w:rPr>
          <w:rFonts w:ascii="Arial" w:hAnsi="Arial" w:cs="Arial"/>
          <w:sz w:val="20"/>
          <w:szCs w:val="20"/>
        </w:rPr>
        <w:t>, tel: + 420</w:t>
      </w:r>
      <w:r w:rsidR="00C65782">
        <w:rPr>
          <w:rFonts w:ascii="Arial" w:hAnsi="Arial" w:cs="Arial"/>
          <w:sz w:val="20"/>
          <w:szCs w:val="20"/>
        </w:rPr>
        <w:t> </w:t>
      </w:r>
      <w:r w:rsidRPr="00FB23F9">
        <w:rPr>
          <w:rFonts w:ascii="Arial" w:hAnsi="Arial" w:cs="Arial"/>
          <w:sz w:val="20"/>
          <w:szCs w:val="20"/>
        </w:rPr>
        <w:t>257</w:t>
      </w:r>
      <w:r w:rsidR="00C65782">
        <w:rPr>
          <w:rFonts w:ascii="Arial" w:hAnsi="Arial" w:cs="Arial"/>
          <w:sz w:val="20"/>
          <w:szCs w:val="20"/>
        </w:rPr>
        <w:t> </w:t>
      </w:r>
      <w:r w:rsidRPr="00FB23F9">
        <w:rPr>
          <w:rFonts w:ascii="Arial" w:hAnsi="Arial" w:cs="Arial"/>
          <w:sz w:val="20"/>
          <w:szCs w:val="20"/>
        </w:rPr>
        <w:t>280</w:t>
      </w:r>
      <w:r w:rsidR="00C65782">
        <w:rPr>
          <w:rFonts w:ascii="Arial" w:hAnsi="Arial" w:cs="Arial"/>
          <w:sz w:val="20"/>
          <w:szCs w:val="20"/>
        </w:rPr>
        <w:t xml:space="preserve"> </w:t>
      </w:r>
      <w:r w:rsidRPr="00FB23F9">
        <w:rPr>
          <w:rFonts w:ascii="Arial" w:hAnsi="Arial" w:cs="Arial"/>
          <w:sz w:val="20"/>
          <w:szCs w:val="20"/>
        </w:rPr>
        <w:t>470</w:t>
      </w:r>
    </w:p>
    <w:p w14:paraId="11FBC978" w14:textId="77777777" w:rsidR="00272DA4" w:rsidRPr="00FB23F9" w:rsidRDefault="00272DA4" w:rsidP="00040850">
      <w:pPr>
        <w:autoSpaceDE w:val="0"/>
        <w:autoSpaceDN w:val="0"/>
        <w:spacing w:line="276" w:lineRule="auto"/>
        <w:ind w:left="540"/>
        <w:rPr>
          <w:rFonts w:ascii="Arial" w:hAnsi="Arial" w:cs="Arial"/>
          <w:sz w:val="20"/>
          <w:szCs w:val="20"/>
        </w:rPr>
      </w:pPr>
    </w:p>
    <w:p w14:paraId="036CB0C7" w14:textId="77C94DC1" w:rsidR="00AA1921" w:rsidRPr="00FB23F9" w:rsidRDefault="00AA1921" w:rsidP="008E11CE">
      <w:pPr>
        <w:tabs>
          <w:tab w:val="left" w:pos="5595"/>
        </w:tabs>
        <w:spacing w:line="276" w:lineRule="auto"/>
        <w:ind w:left="540"/>
        <w:rPr>
          <w:rFonts w:ascii="Arial" w:hAnsi="Arial" w:cs="Arial"/>
          <w:sz w:val="20"/>
          <w:szCs w:val="20"/>
        </w:rPr>
      </w:pPr>
      <w:r w:rsidRPr="00FB23F9">
        <w:rPr>
          <w:rFonts w:ascii="Arial" w:hAnsi="Arial" w:cs="Arial"/>
          <w:sz w:val="20"/>
          <w:szCs w:val="20"/>
        </w:rPr>
        <w:t>Oprávnění zástupci objednatele jsou oprávněni jednat za objednatele ve věcech technických a ve věcech, které tato smlouva výslovně stanoví. Není</w:t>
      </w:r>
      <w:r w:rsidR="00B11B84">
        <w:rPr>
          <w:rFonts w:ascii="Arial" w:hAnsi="Arial" w:cs="Arial"/>
          <w:sz w:val="20"/>
          <w:szCs w:val="20"/>
        </w:rPr>
        <w:t>-</w:t>
      </w:r>
      <w:r w:rsidRPr="00FB23F9">
        <w:rPr>
          <w:rFonts w:ascii="Arial" w:hAnsi="Arial" w:cs="Arial"/>
          <w:sz w:val="20"/>
          <w:szCs w:val="20"/>
        </w:rPr>
        <w:t xml:space="preserve">li touto smlouvou stanoveno jinak, nejsou oprávnění zástupci objednatele oprávnění činit jménem žádného z objednatelů právní úkony.   </w:t>
      </w:r>
    </w:p>
    <w:p w14:paraId="7BC67966" w14:textId="77777777" w:rsidR="00AA1921" w:rsidRPr="00FB23F9" w:rsidRDefault="00AA1921" w:rsidP="00040850">
      <w:pPr>
        <w:autoSpaceDE w:val="0"/>
        <w:autoSpaceDN w:val="0"/>
        <w:spacing w:line="276" w:lineRule="auto"/>
        <w:ind w:left="540"/>
        <w:rPr>
          <w:rFonts w:ascii="Arial" w:hAnsi="Arial" w:cs="Arial"/>
          <w:sz w:val="20"/>
          <w:szCs w:val="20"/>
        </w:rPr>
      </w:pPr>
    </w:p>
    <w:p w14:paraId="082C41F8" w14:textId="77777777" w:rsidR="003A15EF" w:rsidRDefault="003A15EF" w:rsidP="0045097B">
      <w:pPr>
        <w:autoSpaceDE w:val="0"/>
        <w:autoSpaceDN w:val="0"/>
        <w:spacing w:line="276" w:lineRule="auto"/>
        <w:ind w:left="540"/>
        <w:rPr>
          <w:rFonts w:ascii="Arial" w:hAnsi="Arial" w:cs="Arial"/>
          <w:sz w:val="20"/>
          <w:szCs w:val="20"/>
        </w:rPr>
      </w:pPr>
      <w:r w:rsidRPr="003A15EF">
        <w:rPr>
          <w:rFonts w:ascii="Arial" w:hAnsi="Arial" w:cs="Arial"/>
          <w:sz w:val="20"/>
          <w:szCs w:val="20"/>
        </w:rPr>
        <w:t xml:space="preserve">Smluvní strany se výslovně dohodly, že při změně oprávněných zástupců objednatele při provádění a převzetí díla a ve věcech technických není třeba vyhotovovat dodatek ke Smlouvě a </w:t>
      </w:r>
      <w:proofErr w:type="gramStart"/>
      <w:r w:rsidRPr="003A15EF">
        <w:rPr>
          <w:rFonts w:ascii="Arial" w:hAnsi="Arial" w:cs="Arial"/>
          <w:sz w:val="20"/>
          <w:szCs w:val="20"/>
        </w:rPr>
        <w:t>postačí</w:t>
      </w:r>
      <w:proofErr w:type="gramEnd"/>
      <w:r w:rsidRPr="003A15EF">
        <w:rPr>
          <w:rFonts w:ascii="Arial" w:hAnsi="Arial" w:cs="Arial"/>
          <w:sz w:val="20"/>
          <w:szCs w:val="20"/>
        </w:rPr>
        <w:t xml:space="preserve"> pouze prokazatelná notifikace druhé smluvní strany</w:t>
      </w:r>
      <w:r>
        <w:rPr>
          <w:rFonts w:ascii="Arial" w:hAnsi="Arial" w:cs="Arial"/>
          <w:sz w:val="20"/>
          <w:szCs w:val="20"/>
        </w:rPr>
        <w:t>.</w:t>
      </w:r>
    </w:p>
    <w:p w14:paraId="24EB855C" w14:textId="77777777" w:rsidR="003A15EF" w:rsidRDefault="003A15EF" w:rsidP="0045097B">
      <w:pPr>
        <w:autoSpaceDE w:val="0"/>
        <w:autoSpaceDN w:val="0"/>
        <w:spacing w:line="276" w:lineRule="auto"/>
        <w:ind w:left="540"/>
        <w:rPr>
          <w:rFonts w:ascii="Arial" w:hAnsi="Arial" w:cs="Arial"/>
          <w:sz w:val="20"/>
          <w:szCs w:val="20"/>
        </w:rPr>
      </w:pPr>
    </w:p>
    <w:p w14:paraId="7A67F216" w14:textId="55D0BC10" w:rsidR="0045097B" w:rsidRPr="00B20051" w:rsidRDefault="00AA1921" w:rsidP="0045097B">
      <w:pPr>
        <w:autoSpaceDE w:val="0"/>
        <w:autoSpaceDN w:val="0"/>
        <w:spacing w:line="276" w:lineRule="auto"/>
        <w:ind w:left="540"/>
        <w:rPr>
          <w:rFonts w:ascii="Arial" w:hAnsi="Arial" w:cs="Arial"/>
          <w:sz w:val="20"/>
          <w:szCs w:val="20"/>
        </w:rPr>
      </w:pPr>
      <w:r w:rsidRPr="00B20051">
        <w:rPr>
          <w:rFonts w:ascii="Arial" w:hAnsi="Arial" w:cs="Arial"/>
          <w:sz w:val="20"/>
          <w:szCs w:val="20"/>
        </w:rPr>
        <w:t>Ve věcech smluvních zastupuje objednatele</w:t>
      </w:r>
      <w:r w:rsidR="003A4A8C" w:rsidRPr="00B20051">
        <w:rPr>
          <w:rFonts w:ascii="Arial" w:hAnsi="Arial" w:cs="Arial"/>
          <w:sz w:val="20"/>
          <w:szCs w:val="20"/>
        </w:rPr>
        <w:t>:</w:t>
      </w:r>
      <w:r w:rsidR="00212F95" w:rsidRPr="00B20051">
        <w:rPr>
          <w:rFonts w:ascii="Arial" w:hAnsi="Arial" w:cs="Arial"/>
          <w:sz w:val="20"/>
          <w:szCs w:val="20"/>
        </w:rPr>
        <w:t xml:space="preserve"> </w:t>
      </w:r>
      <w:r w:rsidR="002E5CEA" w:rsidRPr="002E5CEA">
        <w:rPr>
          <w:rFonts w:ascii="Arial" w:hAnsi="Arial" w:cs="Arial"/>
          <w:sz w:val="20"/>
          <w:szCs w:val="20"/>
        </w:rPr>
        <w:t>RNDr. Andrej Plecháček</w:t>
      </w:r>
      <w:r w:rsidR="00C1335C" w:rsidRPr="00B20051">
        <w:rPr>
          <w:rFonts w:ascii="Arial" w:hAnsi="Arial" w:cs="Arial"/>
          <w:sz w:val="20"/>
          <w:szCs w:val="20"/>
        </w:rPr>
        <w:t>,</w:t>
      </w:r>
      <w:r w:rsidR="00D02738" w:rsidRPr="00B20051">
        <w:rPr>
          <w:rFonts w:ascii="Arial" w:hAnsi="Arial" w:cs="Arial"/>
          <w:sz w:val="20"/>
          <w:szCs w:val="20"/>
        </w:rPr>
        <w:t xml:space="preserve"> ředitel, tel: </w:t>
      </w:r>
      <w:r w:rsidR="00942EF6" w:rsidRPr="00B20051">
        <w:rPr>
          <w:rFonts w:ascii="Arial" w:hAnsi="Arial" w:cs="Arial"/>
          <w:sz w:val="20"/>
          <w:szCs w:val="20"/>
        </w:rPr>
        <w:t>+420</w:t>
      </w:r>
      <w:r w:rsidR="002E5CEA">
        <w:rPr>
          <w:rFonts w:ascii="Arial" w:hAnsi="Arial" w:cs="Arial"/>
          <w:sz w:val="20"/>
          <w:szCs w:val="20"/>
        </w:rPr>
        <w:t> </w:t>
      </w:r>
      <w:r w:rsidR="002E5CEA" w:rsidRPr="002E5CEA">
        <w:rPr>
          <w:rFonts w:ascii="Arial" w:hAnsi="Arial" w:cs="Arial"/>
          <w:sz w:val="20"/>
          <w:szCs w:val="20"/>
        </w:rPr>
        <w:t>731</w:t>
      </w:r>
      <w:r w:rsidR="002E5CEA">
        <w:rPr>
          <w:rFonts w:ascii="Arial" w:hAnsi="Arial" w:cs="Arial"/>
          <w:sz w:val="20"/>
          <w:szCs w:val="20"/>
        </w:rPr>
        <w:t> </w:t>
      </w:r>
      <w:r w:rsidR="002E5CEA" w:rsidRPr="002E5CEA">
        <w:rPr>
          <w:rFonts w:ascii="Arial" w:hAnsi="Arial" w:cs="Arial"/>
          <w:sz w:val="20"/>
          <w:szCs w:val="20"/>
        </w:rPr>
        <w:t>154</w:t>
      </w:r>
      <w:r w:rsidR="002E5CEA">
        <w:rPr>
          <w:rFonts w:ascii="Arial" w:hAnsi="Arial" w:cs="Arial"/>
          <w:sz w:val="20"/>
          <w:szCs w:val="20"/>
        </w:rPr>
        <w:t xml:space="preserve"> </w:t>
      </w:r>
      <w:r w:rsidR="002E5CEA" w:rsidRPr="002E5CEA">
        <w:rPr>
          <w:rFonts w:ascii="Arial" w:hAnsi="Arial" w:cs="Arial"/>
          <w:sz w:val="20"/>
          <w:szCs w:val="20"/>
        </w:rPr>
        <w:t>561</w:t>
      </w:r>
      <w:r w:rsidR="00212F95" w:rsidRPr="00B20051">
        <w:rPr>
          <w:rFonts w:ascii="Arial" w:hAnsi="Arial" w:cs="Arial"/>
          <w:sz w:val="20"/>
          <w:szCs w:val="20"/>
        </w:rPr>
        <w:t xml:space="preserve">, e-mail: </w:t>
      </w:r>
      <w:hyperlink r:id="rId9" w:history="1">
        <w:r w:rsidR="002E5CEA" w:rsidRPr="00F870A9">
          <w:rPr>
            <w:rStyle w:val="Hypertextovodkaz"/>
            <w:rFonts w:ascii="Arial" w:hAnsi="Arial" w:cs="Arial"/>
            <w:sz w:val="20"/>
            <w:szCs w:val="20"/>
          </w:rPr>
          <w:t>plechacek@sgkralupy.eu</w:t>
        </w:r>
      </w:hyperlink>
      <w:r w:rsidR="002E5CEA">
        <w:rPr>
          <w:rFonts w:ascii="Arial" w:hAnsi="Arial" w:cs="Arial"/>
          <w:sz w:val="20"/>
          <w:szCs w:val="20"/>
        </w:rPr>
        <w:t xml:space="preserve"> </w:t>
      </w:r>
    </w:p>
    <w:p w14:paraId="00BF23C4" w14:textId="77777777" w:rsidR="00AA1921" w:rsidRPr="00FB23F9" w:rsidRDefault="00AA1921" w:rsidP="00040850">
      <w:pPr>
        <w:autoSpaceDE w:val="0"/>
        <w:autoSpaceDN w:val="0"/>
        <w:spacing w:line="276" w:lineRule="auto"/>
        <w:ind w:left="540"/>
        <w:rPr>
          <w:rFonts w:ascii="Arial" w:hAnsi="Arial" w:cs="Arial"/>
          <w:sz w:val="20"/>
          <w:szCs w:val="20"/>
        </w:rPr>
      </w:pPr>
    </w:p>
    <w:p w14:paraId="3FCBCDBA" w14:textId="77777777" w:rsidR="003E28ED" w:rsidRPr="00FB23F9" w:rsidRDefault="00AA1921" w:rsidP="00AF71B4">
      <w:pPr>
        <w:numPr>
          <w:ilvl w:val="1"/>
          <w:numId w:val="35"/>
        </w:numPr>
        <w:tabs>
          <w:tab w:val="left" w:pos="567"/>
        </w:tabs>
        <w:suppressAutoHyphens w:val="0"/>
        <w:autoSpaceDE w:val="0"/>
        <w:autoSpaceDN w:val="0"/>
        <w:adjustRightInd w:val="0"/>
        <w:spacing w:line="276" w:lineRule="auto"/>
        <w:rPr>
          <w:rFonts w:ascii="Arial" w:hAnsi="Arial" w:cs="Arial"/>
          <w:sz w:val="20"/>
          <w:szCs w:val="20"/>
        </w:rPr>
      </w:pPr>
      <w:r w:rsidRPr="00FB23F9">
        <w:rPr>
          <w:rFonts w:ascii="Arial" w:hAnsi="Arial" w:cs="Arial"/>
          <w:sz w:val="20"/>
          <w:szCs w:val="20"/>
        </w:rPr>
        <w:t xml:space="preserve">Oprávněnými zástupci </w:t>
      </w:r>
      <w:r w:rsidR="00C33615" w:rsidRPr="00FB23F9">
        <w:rPr>
          <w:rFonts w:ascii="Arial" w:hAnsi="Arial" w:cs="Arial"/>
          <w:sz w:val="20"/>
          <w:szCs w:val="20"/>
        </w:rPr>
        <w:t>dodavatel</w:t>
      </w:r>
      <w:r w:rsidRPr="00FB23F9">
        <w:rPr>
          <w:rFonts w:ascii="Arial" w:hAnsi="Arial" w:cs="Arial"/>
          <w:sz w:val="20"/>
          <w:szCs w:val="20"/>
        </w:rPr>
        <w:t>e jsou</w:t>
      </w:r>
      <w:r w:rsidR="008E11CE" w:rsidRPr="00FB23F9">
        <w:rPr>
          <w:rFonts w:ascii="Arial" w:hAnsi="Arial" w:cs="Arial"/>
          <w:sz w:val="20"/>
          <w:szCs w:val="20"/>
        </w:rPr>
        <w:t xml:space="preserve">: </w:t>
      </w:r>
      <w:r w:rsidR="008E11CE" w:rsidRPr="00A77508">
        <w:rPr>
          <w:rFonts w:ascii="Arial" w:hAnsi="Arial" w:cs="Arial"/>
          <w:sz w:val="20"/>
          <w:szCs w:val="20"/>
          <w:highlight w:val="yellow"/>
          <w:lang w:eastAsia="cs-CZ"/>
        </w:rPr>
        <w:t>[</w:t>
      </w:r>
      <w:r w:rsidR="00927F81" w:rsidRPr="00A77508">
        <w:rPr>
          <w:rFonts w:ascii="Arial" w:hAnsi="Arial" w:cs="Arial"/>
          <w:sz w:val="20"/>
          <w:szCs w:val="20"/>
          <w:highlight w:val="yellow"/>
          <w:lang w:eastAsia="cs-CZ"/>
        </w:rPr>
        <w:t>k doplnění</w:t>
      </w:r>
      <w:r w:rsidR="008E11CE" w:rsidRPr="00A77508">
        <w:rPr>
          <w:rFonts w:ascii="Arial" w:hAnsi="Arial" w:cs="Arial"/>
          <w:sz w:val="20"/>
          <w:szCs w:val="20"/>
          <w:highlight w:val="yellow"/>
          <w:lang w:eastAsia="cs-CZ"/>
        </w:rPr>
        <w:t xml:space="preserve"> – včetně tel. a email.  kontaktu]</w:t>
      </w:r>
      <w:r w:rsidR="008E11CE" w:rsidRPr="00FB23F9">
        <w:rPr>
          <w:rFonts w:ascii="Arial" w:hAnsi="Arial" w:cs="Arial"/>
          <w:sz w:val="20"/>
          <w:szCs w:val="20"/>
          <w:lang w:eastAsia="cs-CZ"/>
        </w:rPr>
        <w:tab/>
      </w:r>
      <w:r w:rsidRPr="00FB23F9">
        <w:rPr>
          <w:rFonts w:ascii="Arial" w:hAnsi="Arial" w:cs="Arial"/>
          <w:sz w:val="20"/>
          <w:szCs w:val="20"/>
        </w:rPr>
        <w:t xml:space="preserve"> </w:t>
      </w:r>
      <w:r w:rsidR="00B654A4" w:rsidRPr="00FB23F9" w:rsidDel="00B654A4">
        <w:rPr>
          <w:rFonts w:ascii="Arial" w:hAnsi="Arial" w:cs="Arial"/>
          <w:sz w:val="20"/>
          <w:szCs w:val="20"/>
        </w:rPr>
        <w:t xml:space="preserve"> </w:t>
      </w:r>
    </w:p>
    <w:p w14:paraId="08A022E7" w14:textId="77777777" w:rsidR="003E28ED" w:rsidRPr="00D57739" w:rsidRDefault="00166E33" w:rsidP="003E28ED">
      <w:pPr>
        <w:tabs>
          <w:tab w:val="left" w:pos="360"/>
        </w:tabs>
        <w:suppressAutoHyphens w:val="0"/>
        <w:autoSpaceDE w:val="0"/>
        <w:autoSpaceDN w:val="0"/>
        <w:adjustRightInd w:val="0"/>
        <w:spacing w:line="276" w:lineRule="auto"/>
        <w:ind w:left="720"/>
        <w:rPr>
          <w:rFonts w:ascii="Arial" w:hAnsi="Arial" w:cs="Arial"/>
          <w:sz w:val="20"/>
          <w:szCs w:val="20"/>
        </w:rPr>
      </w:pPr>
      <w:r w:rsidRPr="00D57739">
        <w:rPr>
          <w:rFonts w:ascii="Arial" w:hAnsi="Arial" w:cs="Arial"/>
          <w:sz w:val="20"/>
          <w:szCs w:val="20"/>
        </w:rPr>
        <w:t>Hlavní s</w:t>
      </w:r>
      <w:r w:rsidR="003E28ED" w:rsidRPr="00D57739">
        <w:rPr>
          <w:rFonts w:ascii="Arial" w:hAnsi="Arial" w:cs="Arial"/>
          <w:sz w:val="20"/>
          <w:szCs w:val="20"/>
        </w:rPr>
        <w:t>tavbyvedoucí:</w:t>
      </w:r>
      <w:r w:rsidR="008E11CE" w:rsidRPr="00D57739">
        <w:rPr>
          <w:rFonts w:ascii="Arial" w:hAnsi="Arial" w:cs="Arial"/>
          <w:sz w:val="20"/>
          <w:szCs w:val="20"/>
        </w:rPr>
        <w:tab/>
      </w:r>
      <w:r w:rsidR="00C27624" w:rsidRPr="00D57739">
        <w:rPr>
          <w:rFonts w:ascii="Arial" w:hAnsi="Arial" w:cs="Arial"/>
          <w:sz w:val="20"/>
          <w:szCs w:val="20"/>
        </w:rPr>
        <w:tab/>
      </w:r>
      <w:r w:rsidR="008E11CE" w:rsidRPr="00D57739">
        <w:rPr>
          <w:rFonts w:ascii="Arial" w:hAnsi="Arial" w:cs="Arial"/>
          <w:sz w:val="20"/>
          <w:szCs w:val="20"/>
          <w:highlight w:val="yellow"/>
          <w:lang w:eastAsia="cs-CZ"/>
        </w:rPr>
        <w:t xml:space="preserve">[DOPLNÍ </w:t>
      </w:r>
      <w:r w:rsidR="00C33615" w:rsidRPr="00D57739">
        <w:rPr>
          <w:rFonts w:ascii="Arial" w:hAnsi="Arial" w:cs="Arial"/>
          <w:sz w:val="20"/>
          <w:szCs w:val="20"/>
          <w:highlight w:val="yellow"/>
          <w:lang w:eastAsia="cs-CZ"/>
        </w:rPr>
        <w:t>DODAVATEL</w:t>
      </w:r>
      <w:r w:rsidR="008E11CE" w:rsidRPr="00D57739">
        <w:rPr>
          <w:rFonts w:ascii="Arial" w:hAnsi="Arial" w:cs="Arial"/>
          <w:sz w:val="20"/>
          <w:szCs w:val="20"/>
          <w:highlight w:val="yellow"/>
          <w:lang w:eastAsia="cs-CZ"/>
        </w:rPr>
        <w:t>]</w:t>
      </w:r>
      <w:r w:rsidR="008E11CE" w:rsidRPr="00D57739">
        <w:rPr>
          <w:rFonts w:ascii="Arial" w:hAnsi="Arial" w:cs="Arial"/>
          <w:sz w:val="20"/>
          <w:szCs w:val="20"/>
          <w:lang w:eastAsia="cs-CZ"/>
        </w:rPr>
        <w:tab/>
      </w:r>
    </w:p>
    <w:p w14:paraId="5E9BAEF3" w14:textId="75C1E603" w:rsidR="003E28ED" w:rsidRDefault="005F366D" w:rsidP="00467AE5">
      <w:pPr>
        <w:tabs>
          <w:tab w:val="left" w:pos="360"/>
        </w:tabs>
        <w:suppressAutoHyphens w:val="0"/>
        <w:autoSpaceDE w:val="0"/>
        <w:autoSpaceDN w:val="0"/>
        <w:adjustRightInd w:val="0"/>
        <w:spacing w:line="276" w:lineRule="auto"/>
        <w:rPr>
          <w:rFonts w:ascii="Arial" w:hAnsi="Arial" w:cs="Arial"/>
          <w:sz w:val="20"/>
          <w:szCs w:val="20"/>
          <w:lang w:eastAsia="cs-CZ"/>
        </w:rPr>
      </w:pPr>
      <w:r w:rsidRPr="00D57739">
        <w:rPr>
          <w:rFonts w:ascii="Arial" w:hAnsi="Arial" w:cs="Arial"/>
          <w:sz w:val="20"/>
          <w:szCs w:val="20"/>
        </w:rPr>
        <w:tab/>
      </w:r>
      <w:r w:rsidRPr="00D57739">
        <w:rPr>
          <w:rFonts w:ascii="Arial" w:hAnsi="Arial" w:cs="Arial"/>
          <w:sz w:val="20"/>
          <w:szCs w:val="20"/>
        </w:rPr>
        <w:tab/>
      </w:r>
      <w:r w:rsidR="003E28ED" w:rsidRPr="00D57739">
        <w:rPr>
          <w:rFonts w:ascii="Arial" w:hAnsi="Arial" w:cs="Arial"/>
          <w:sz w:val="20"/>
          <w:szCs w:val="20"/>
        </w:rPr>
        <w:t>Osoba poskytující služby v oboru tvorby a kontroly rozpočtů:</w:t>
      </w:r>
      <w:r w:rsidR="008E11CE" w:rsidRPr="00D57739">
        <w:rPr>
          <w:rFonts w:ascii="Arial" w:hAnsi="Arial" w:cs="Arial"/>
          <w:sz w:val="20"/>
          <w:szCs w:val="20"/>
          <w:lang w:eastAsia="cs-CZ"/>
        </w:rPr>
        <w:t xml:space="preserve"> </w:t>
      </w:r>
      <w:r w:rsidR="008E11CE" w:rsidRPr="00D57739">
        <w:rPr>
          <w:rFonts w:ascii="Arial" w:hAnsi="Arial" w:cs="Arial"/>
          <w:sz w:val="20"/>
          <w:szCs w:val="20"/>
          <w:highlight w:val="yellow"/>
          <w:lang w:eastAsia="cs-CZ"/>
        </w:rPr>
        <w:t xml:space="preserve">[DOPLNÍ </w:t>
      </w:r>
      <w:r w:rsidR="00C33615" w:rsidRPr="00D57739">
        <w:rPr>
          <w:rFonts w:ascii="Arial" w:hAnsi="Arial" w:cs="Arial"/>
          <w:sz w:val="20"/>
          <w:szCs w:val="20"/>
          <w:highlight w:val="yellow"/>
          <w:lang w:eastAsia="cs-CZ"/>
        </w:rPr>
        <w:t>DODAVATEL</w:t>
      </w:r>
      <w:r w:rsidR="008E11CE" w:rsidRPr="00D57739">
        <w:rPr>
          <w:rFonts w:ascii="Arial" w:hAnsi="Arial" w:cs="Arial"/>
          <w:sz w:val="20"/>
          <w:szCs w:val="20"/>
          <w:highlight w:val="yellow"/>
          <w:lang w:eastAsia="cs-CZ"/>
        </w:rPr>
        <w:t>]</w:t>
      </w:r>
      <w:r w:rsidR="008E11CE" w:rsidRPr="00FB23F9">
        <w:rPr>
          <w:rFonts w:ascii="Arial" w:hAnsi="Arial" w:cs="Arial"/>
          <w:sz w:val="20"/>
          <w:szCs w:val="20"/>
          <w:lang w:eastAsia="cs-CZ"/>
        </w:rPr>
        <w:tab/>
      </w:r>
    </w:p>
    <w:p w14:paraId="15939611" w14:textId="77777777" w:rsidR="003A15EF" w:rsidRDefault="003A15EF" w:rsidP="003E28ED">
      <w:pPr>
        <w:tabs>
          <w:tab w:val="left" w:pos="360"/>
        </w:tabs>
        <w:suppressAutoHyphens w:val="0"/>
        <w:autoSpaceDE w:val="0"/>
        <w:autoSpaceDN w:val="0"/>
        <w:adjustRightInd w:val="0"/>
        <w:spacing w:line="276" w:lineRule="auto"/>
        <w:ind w:left="720"/>
        <w:rPr>
          <w:rFonts w:ascii="Arial" w:hAnsi="Arial" w:cs="Arial"/>
          <w:sz w:val="20"/>
          <w:szCs w:val="20"/>
          <w:lang w:eastAsia="cs-CZ"/>
        </w:rPr>
      </w:pPr>
    </w:p>
    <w:p w14:paraId="59F0D255" w14:textId="77777777" w:rsidR="003A15EF" w:rsidRPr="00FB23F9" w:rsidRDefault="003A15EF" w:rsidP="003E28ED">
      <w:pPr>
        <w:tabs>
          <w:tab w:val="left" w:pos="360"/>
        </w:tabs>
        <w:suppressAutoHyphens w:val="0"/>
        <w:autoSpaceDE w:val="0"/>
        <w:autoSpaceDN w:val="0"/>
        <w:adjustRightInd w:val="0"/>
        <w:spacing w:line="276" w:lineRule="auto"/>
        <w:ind w:left="720"/>
        <w:rPr>
          <w:rFonts w:ascii="Arial" w:hAnsi="Arial" w:cs="Arial"/>
          <w:sz w:val="20"/>
          <w:szCs w:val="20"/>
        </w:rPr>
      </w:pPr>
      <w:r w:rsidRPr="003A15EF">
        <w:rPr>
          <w:rFonts w:ascii="Arial" w:hAnsi="Arial" w:cs="Arial"/>
          <w:sz w:val="20"/>
          <w:szCs w:val="20"/>
        </w:rPr>
        <w:t xml:space="preserve">Smluvní strany se výslovně dohodly, že při změně oprávněných zástupců objednatele není třeba vyhotovovat dodatek ke Smlouvě a </w:t>
      </w:r>
      <w:proofErr w:type="gramStart"/>
      <w:r w:rsidRPr="003A15EF">
        <w:rPr>
          <w:rFonts w:ascii="Arial" w:hAnsi="Arial" w:cs="Arial"/>
          <w:sz w:val="20"/>
          <w:szCs w:val="20"/>
        </w:rPr>
        <w:t>postačí</w:t>
      </w:r>
      <w:proofErr w:type="gramEnd"/>
      <w:r w:rsidRPr="003A15EF">
        <w:rPr>
          <w:rFonts w:ascii="Arial" w:hAnsi="Arial" w:cs="Arial"/>
          <w:sz w:val="20"/>
          <w:szCs w:val="20"/>
        </w:rPr>
        <w:t xml:space="preserve"> pouze prokazatelná notifikace druhé smluvní straně za podmínky, že i po změně oprávněných zástupců budou dodrženy podmínky dané v rámci zadávacího řízení</w:t>
      </w:r>
      <w:r>
        <w:rPr>
          <w:rFonts w:ascii="Arial" w:hAnsi="Arial" w:cs="Arial"/>
          <w:sz w:val="20"/>
          <w:szCs w:val="20"/>
        </w:rPr>
        <w:t>.</w:t>
      </w:r>
    </w:p>
    <w:p w14:paraId="06C1DDA6" w14:textId="77777777" w:rsidR="006461E9" w:rsidRPr="00FB23F9" w:rsidRDefault="003E28ED" w:rsidP="003E28ED">
      <w:pPr>
        <w:tabs>
          <w:tab w:val="left" w:pos="360"/>
        </w:tabs>
        <w:suppressAutoHyphens w:val="0"/>
        <w:autoSpaceDE w:val="0"/>
        <w:autoSpaceDN w:val="0"/>
        <w:adjustRightInd w:val="0"/>
        <w:spacing w:line="276" w:lineRule="auto"/>
        <w:rPr>
          <w:rFonts w:ascii="Arial" w:hAnsi="Arial" w:cs="Arial"/>
          <w:sz w:val="20"/>
          <w:szCs w:val="20"/>
        </w:rPr>
      </w:pPr>
      <w:r w:rsidRPr="00FB23F9">
        <w:rPr>
          <w:rFonts w:ascii="Arial" w:hAnsi="Arial" w:cs="Arial"/>
          <w:sz w:val="20"/>
          <w:szCs w:val="20"/>
        </w:rPr>
        <w:tab/>
      </w:r>
      <w:r w:rsidRPr="00FB23F9">
        <w:rPr>
          <w:rFonts w:ascii="Arial" w:hAnsi="Arial" w:cs="Arial"/>
          <w:sz w:val="20"/>
          <w:szCs w:val="20"/>
        </w:rPr>
        <w:tab/>
      </w:r>
    </w:p>
    <w:p w14:paraId="5660E9D1" w14:textId="77777777" w:rsidR="006461E9" w:rsidRPr="00FB23F9" w:rsidRDefault="009D73ED" w:rsidP="006461E9">
      <w:pPr>
        <w:autoSpaceDE w:val="0"/>
        <w:autoSpaceDN w:val="0"/>
        <w:spacing w:line="276" w:lineRule="auto"/>
        <w:ind w:left="540"/>
        <w:rPr>
          <w:rFonts w:ascii="Arial" w:hAnsi="Arial" w:cs="Arial"/>
          <w:sz w:val="20"/>
          <w:szCs w:val="20"/>
        </w:rPr>
      </w:pPr>
      <w:r w:rsidRPr="00FB23F9">
        <w:rPr>
          <w:rFonts w:ascii="Arial" w:hAnsi="Arial" w:cs="Arial"/>
          <w:sz w:val="20"/>
          <w:szCs w:val="20"/>
        </w:rPr>
        <w:t xml:space="preserve"> </w:t>
      </w:r>
      <w:r w:rsidR="003A4A8C" w:rsidRPr="00FB23F9">
        <w:rPr>
          <w:rFonts w:ascii="Arial" w:hAnsi="Arial" w:cs="Arial"/>
          <w:sz w:val="20"/>
          <w:szCs w:val="20"/>
        </w:rPr>
        <w:t xml:space="preserve"> </w:t>
      </w:r>
      <w:r w:rsidR="006461E9" w:rsidRPr="00FB23F9">
        <w:rPr>
          <w:rFonts w:ascii="Arial" w:hAnsi="Arial" w:cs="Arial"/>
          <w:sz w:val="20"/>
          <w:szCs w:val="20"/>
        </w:rPr>
        <w:t xml:space="preserve">Ve věcech smluvních zastupuje </w:t>
      </w:r>
      <w:r w:rsidR="00C33615" w:rsidRPr="00FB23F9">
        <w:rPr>
          <w:rFonts w:ascii="Arial" w:hAnsi="Arial" w:cs="Arial"/>
          <w:sz w:val="20"/>
          <w:szCs w:val="20"/>
        </w:rPr>
        <w:t>dodavatel</w:t>
      </w:r>
      <w:r w:rsidR="006461E9" w:rsidRPr="00FB23F9">
        <w:rPr>
          <w:rFonts w:ascii="Arial" w:hAnsi="Arial" w:cs="Arial"/>
          <w:sz w:val="20"/>
          <w:szCs w:val="20"/>
        </w:rPr>
        <w:t xml:space="preserve">e: </w:t>
      </w:r>
      <w:r w:rsidR="008E11CE" w:rsidRPr="00A77508">
        <w:rPr>
          <w:rFonts w:ascii="Arial" w:hAnsi="Arial" w:cs="Arial"/>
          <w:sz w:val="20"/>
          <w:szCs w:val="20"/>
          <w:highlight w:val="yellow"/>
          <w:lang w:eastAsia="cs-CZ"/>
        </w:rPr>
        <w:t xml:space="preserve">[DOPLNÍ </w:t>
      </w:r>
      <w:r w:rsidR="00C33615" w:rsidRPr="00A77508">
        <w:rPr>
          <w:rFonts w:ascii="Arial" w:hAnsi="Arial" w:cs="Arial"/>
          <w:sz w:val="20"/>
          <w:szCs w:val="20"/>
          <w:highlight w:val="yellow"/>
          <w:lang w:eastAsia="cs-CZ"/>
        </w:rPr>
        <w:t>DODAVATEL</w:t>
      </w:r>
      <w:r w:rsidR="008E11CE" w:rsidRPr="00A77508">
        <w:rPr>
          <w:rFonts w:ascii="Arial" w:hAnsi="Arial" w:cs="Arial"/>
          <w:sz w:val="20"/>
          <w:szCs w:val="20"/>
          <w:highlight w:val="yellow"/>
          <w:lang w:eastAsia="cs-CZ"/>
        </w:rPr>
        <w:t>]</w:t>
      </w:r>
      <w:r w:rsidR="008E11CE" w:rsidRPr="00FB23F9">
        <w:rPr>
          <w:rFonts w:ascii="Arial" w:hAnsi="Arial" w:cs="Arial"/>
          <w:sz w:val="20"/>
          <w:szCs w:val="20"/>
          <w:lang w:eastAsia="cs-CZ"/>
        </w:rPr>
        <w:t>.</w:t>
      </w:r>
      <w:r w:rsidR="008E11CE" w:rsidRPr="00FB23F9">
        <w:rPr>
          <w:rFonts w:ascii="Arial" w:hAnsi="Arial" w:cs="Arial"/>
          <w:sz w:val="20"/>
          <w:szCs w:val="20"/>
          <w:lang w:eastAsia="cs-CZ"/>
        </w:rPr>
        <w:tab/>
      </w:r>
    </w:p>
    <w:p w14:paraId="5EF6DFD3" w14:textId="77777777" w:rsidR="00C02004" w:rsidRPr="00FB23F9" w:rsidRDefault="00C02004" w:rsidP="003E28ED">
      <w:pPr>
        <w:tabs>
          <w:tab w:val="left" w:pos="360"/>
        </w:tabs>
        <w:suppressAutoHyphens w:val="0"/>
        <w:autoSpaceDE w:val="0"/>
        <w:autoSpaceDN w:val="0"/>
        <w:adjustRightInd w:val="0"/>
        <w:spacing w:line="276" w:lineRule="auto"/>
        <w:rPr>
          <w:rFonts w:ascii="Arial" w:hAnsi="Arial" w:cs="Arial"/>
          <w:sz w:val="20"/>
          <w:szCs w:val="20"/>
        </w:rPr>
      </w:pPr>
    </w:p>
    <w:p w14:paraId="3FF586E1" w14:textId="77777777" w:rsidR="00C02004" w:rsidRPr="00FB23F9" w:rsidRDefault="00C02004" w:rsidP="003E28ED">
      <w:pPr>
        <w:tabs>
          <w:tab w:val="left" w:pos="360"/>
        </w:tabs>
        <w:suppressAutoHyphens w:val="0"/>
        <w:autoSpaceDE w:val="0"/>
        <w:autoSpaceDN w:val="0"/>
        <w:adjustRightInd w:val="0"/>
        <w:spacing w:line="276" w:lineRule="auto"/>
        <w:rPr>
          <w:rFonts w:ascii="Arial" w:hAnsi="Arial" w:cs="Arial"/>
          <w:sz w:val="20"/>
          <w:szCs w:val="20"/>
        </w:rPr>
      </w:pPr>
    </w:p>
    <w:p w14:paraId="49444ECA" w14:textId="77777777" w:rsidR="000E102E" w:rsidRPr="00FB23F9" w:rsidRDefault="000E102E" w:rsidP="00040850">
      <w:pPr>
        <w:autoSpaceDE w:val="0"/>
        <w:spacing w:line="276" w:lineRule="auto"/>
        <w:ind w:left="360"/>
        <w:jc w:val="center"/>
        <w:rPr>
          <w:rFonts w:ascii="Arial" w:hAnsi="Arial" w:cs="Arial"/>
          <w:b/>
          <w:bCs/>
          <w:sz w:val="20"/>
          <w:szCs w:val="20"/>
        </w:rPr>
      </w:pPr>
      <w:r w:rsidRPr="00FB23F9">
        <w:rPr>
          <w:rFonts w:ascii="Arial" w:hAnsi="Arial" w:cs="Arial"/>
          <w:b/>
          <w:bCs/>
          <w:sz w:val="20"/>
          <w:szCs w:val="20"/>
        </w:rPr>
        <w:t xml:space="preserve">Článek VIII.  </w:t>
      </w:r>
    </w:p>
    <w:p w14:paraId="5C8F682F" w14:textId="77777777" w:rsidR="000E102E" w:rsidRPr="00FB23F9" w:rsidRDefault="000E102E" w:rsidP="00040850">
      <w:pPr>
        <w:autoSpaceDE w:val="0"/>
        <w:spacing w:line="276" w:lineRule="auto"/>
        <w:ind w:left="360"/>
        <w:jc w:val="center"/>
        <w:rPr>
          <w:rFonts w:ascii="Arial" w:hAnsi="Arial" w:cs="Arial"/>
          <w:b/>
          <w:bCs/>
          <w:sz w:val="20"/>
          <w:szCs w:val="20"/>
        </w:rPr>
      </w:pPr>
      <w:r w:rsidRPr="00FB23F9">
        <w:rPr>
          <w:rFonts w:ascii="Arial" w:hAnsi="Arial" w:cs="Arial"/>
          <w:b/>
          <w:bCs/>
          <w:sz w:val="20"/>
          <w:szCs w:val="20"/>
        </w:rPr>
        <w:t>Realizace díla, nebezpečí škody na díle,</w:t>
      </w:r>
    </w:p>
    <w:p w14:paraId="049CB3E3" w14:textId="77777777" w:rsidR="000E102E" w:rsidRPr="00FB23F9" w:rsidRDefault="000E102E" w:rsidP="00040850">
      <w:pPr>
        <w:autoSpaceDE w:val="0"/>
        <w:spacing w:line="276" w:lineRule="auto"/>
        <w:ind w:left="360"/>
        <w:jc w:val="center"/>
        <w:rPr>
          <w:rFonts w:ascii="Arial" w:hAnsi="Arial" w:cs="Arial"/>
          <w:b/>
          <w:bCs/>
          <w:sz w:val="20"/>
          <w:szCs w:val="20"/>
        </w:rPr>
      </w:pPr>
      <w:r w:rsidRPr="00FB23F9">
        <w:rPr>
          <w:rFonts w:ascii="Arial" w:hAnsi="Arial" w:cs="Arial"/>
          <w:b/>
          <w:bCs/>
          <w:sz w:val="20"/>
          <w:szCs w:val="20"/>
        </w:rPr>
        <w:t>práva a povinnosti smluvních stran</w:t>
      </w:r>
    </w:p>
    <w:p w14:paraId="0AADB2A8" w14:textId="77777777" w:rsidR="00830853" w:rsidRPr="00FB23F9" w:rsidRDefault="00830853" w:rsidP="00040850">
      <w:pPr>
        <w:autoSpaceDE w:val="0"/>
        <w:spacing w:line="276" w:lineRule="auto"/>
        <w:ind w:left="360"/>
        <w:jc w:val="center"/>
        <w:rPr>
          <w:rFonts w:ascii="Arial" w:hAnsi="Arial" w:cs="Arial"/>
          <w:sz w:val="20"/>
          <w:szCs w:val="20"/>
        </w:rPr>
      </w:pPr>
    </w:p>
    <w:p w14:paraId="44AB8A6F" w14:textId="77777777" w:rsidR="000E102E" w:rsidRPr="00FB23F9" w:rsidRDefault="00C67457" w:rsidP="00D46134">
      <w:pPr>
        <w:numPr>
          <w:ilvl w:val="0"/>
          <w:numId w:val="26"/>
        </w:numPr>
        <w:tabs>
          <w:tab w:val="left" w:pos="360"/>
        </w:tabs>
        <w:autoSpaceDE w:val="0"/>
        <w:spacing w:line="276" w:lineRule="auto"/>
        <w:rPr>
          <w:rFonts w:ascii="Arial" w:hAnsi="Arial" w:cs="Arial"/>
          <w:sz w:val="20"/>
          <w:szCs w:val="20"/>
        </w:rPr>
      </w:pPr>
      <w:r w:rsidRPr="00FB23F9">
        <w:rPr>
          <w:rFonts w:ascii="Arial" w:hAnsi="Arial" w:cs="Arial"/>
          <w:sz w:val="20"/>
          <w:szCs w:val="20"/>
        </w:rPr>
        <w:t xml:space="preserve"> </w:t>
      </w:r>
      <w:r w:rsidR="00E41AB1" w:rsidRPr="00FB23F9">
        <w:rPr>
          <w:rFonts w:ascii="Arial" w:hAnsi="Arial" w:cs="Arial"/>
          <w:sz w:val="20"/>
          <w:szCs w:val="20"/>
        </w:rPr>
        <w:t xml:space="preserve"> </w:t>
      </w:r>
      <w:r w:rsidR="00C27624" w:rsidRPr="00FB23F9">
        <w:rPr>
          <w:rFonts w:ascii="Arial" w:hAnsi="Arial" w:cs="Arial"/>
          <w:sz w:val="20"/>
          <w:szCs w:val="20"/>
        </w:rPr>
        <w:t xml:space="preserve">  </w:t>
      </w:r>
      <w:r w:rsidR="00C33615" w:rsidRPr="00FB23F9">
        <w:rPr>
          <w:rFonts w:ascii="Arial" w:hAnsi="Arial" w:cs="Arial"/>
          <w:sz w:val="20"/>
          <w:szCs w:val="20"/>
        </w:rPr>
        <w:t>Dodavatel</w:t>
      </w:r>
      <w:r w:rsidR="000E102E" w:rsidRPr="00FB23F9">
        <w:rPr>
          <w:rFonts w:ascii="Arial" w:hAnsi="Arial" w:cs="Arial"/>
          <w:sz w:val="20"/>
          <w:szCs w:val="20"/>
        </w:rPr>
        <w:t xml:space="preserve"> je povinen provést dílo na svůj náklad a na své nebezpečí. </w:t>
      </w:r>
    </w:p>
    <w:p w14:paraId="03EA8F08" w14:textId="77777777" w:rsidR="000E102E" w:rsidRPr="00FB23F9" w:rsidRDefault="000E102E" w:rsidP="00040850">
      <w:pPr>
        <w:autoSpaceDE w:val="0"/>
        <w:spacing w:line="276" w:lineRule="auto"/>
        <w:rPr>
          <w:rFonts w:ascii="Arial" w:hAnsi="Arial" w:cs="Arial"/>
          <w:sz w:val="20"/>
          <w:szCs w:val="20"/>
        </w:rPr>
      </w:pPr>
    </w:p>
    <w:p w14:paraId="587DDD0D" w14:textId="4E5C5C1A" w:rsidR="000E102E" w:rsidRPr="00FB23F9" w:rsidRDefault="00E41AB1" w:rsidP="00D46134">
      <w:pPr>
        <w:numPr>
          <w:ilvl w:val="0"/>
          <w:numId w:val="16"/>
        </w:numPr>
        <w:tabs>
          <w:tab w:val="left" w:pos="360"/>
        </w:tabs>
        <w:autoSpaceDE w:val="0"/>
        <w:spacing w:line="276" w:lineRule="auto"/>
        <w:rPr>
          <w:rFonts w:ascii="Arial" w:hAnsi="Arial" w:cs="Arial"/>
          <w:sz w:val="20"/>
          <w:szCs w:val="20"/>
        </w:rPr>
      </w:pPr>
      <w:r w:rsidRPr="00FB23F9">
        <w:rPr>
          <w:rFonts w:ascii="Arial" w:hAnsi="Arial" w:cs="Arial"/>
          <w:sz w:val="20"/>
          <w:szCs w:val="20"/>
        </w:rPr>
        <w:t xml:space="preserve">  </w:t>
      </w:r>
      <w:r w:rsidR="00C27624" w:rsidRPr="00FB23F9">
        <w:rPr>
          <w:rFonts w:ascii="Arial" w:hAnsi="Arial" w:cs="Arial"/>
          <w:sz w:val="20"/>
          <w:szCs w:val="20"/>
        </w:rPr>
        <w:t xml:space="preserve">  </w:t>
      </w:r>
      <w:r w:rsidRPr="00FB23F9">
        <w:rPr>
          <w:rFonts w:ascii="Arial" w:hAnsi="Arial" w:cs="Arial"/>
          <w:sz w:val="20"/>
          <w:szCs w:val="20"/>
        </w:rPr>
        <w:t xml:space="preserve"> </w:t>
      </w:r>
      <w:r w:rsidR="000E102E" w:rsidRPr="00FB23F9">
        <w:rPr>
          <w:rFonts w:ascii="Arial" w:hAnsi="Arial" w:cs="Arial"/>
          <w:sz w:val="20"/>
          <w:szCs w:val="20"/>
        </w:rPr>
        <w:t xml:space="preserve">Při provádění díla postupuje </w:t>
      </w:r>
      <w:r w:rsidR="00C33615" w:rsidRPr="00FB23F9">
        <w:rPr>
          <w:rFonts w:ascii="Arial" w:hAnsi="Arial" w:cs="Arial"/>
          <w:sz w:val="20"/>
          <w:szCs w:val="20"/>
        </w:rPr>
        <w:t>dodavatel</w:t>
      </w:r>
      <w:r w:rsidR="000E102E" w:rsidRPr="00FB23F9">
        <w:rPr>
          <w:rFonts w:ascii="Arial" w:hAnsi="Arial" w:cs="Arial"/>
          <w:sz w:val="20"/>
          <w:szCs w:val="20"/>
        </w:rPr>
        <w:t xml:space="preserve"> samostatně a dílo provádí </w:t>
      </w:r>
      <w:r w:rsidR="00A56554" w:rsidRPr="00FB23F9">
        <w:rPr>
          <w:rFonts w:ascii="Arial" w:hAnsi="Arial" w:cs="Arial"/>
          <w:sz w:val="20"/>
          <w:szCs w:val="20"/>
        </w:rPr>
        <w:t xml:space="preserve">v </w:t>
      </w:r>
      <w:r w:rsidR="000E102E" w:rsidRPr="00FB23F9">
        <w:rPr>
          <w:rFonts w:ascii="Arial" w:hAnsi="Arial" w:cs="Arial"/>
          <w:sz w:val="20"/>
          <w:szCs w:val="20"/>
        </w:rPr>
        <w:t>souladu projektovou dokumentací a dalšími podklady, uvedenými v článku I., obecně závaznými právními předpisy a českými technickými normami</w:t>
      </w:r>
      <w:r w:rsidR="004069C3" w:rsidRPr="00FB23F9">
        <w:rPr>
          <w:rFonts w:ascii="Arial" w:hAnsi="Arial" w:cs="Arial"/>
          <w:sz w:val="20"/>
          <w:szCs w:val="20"/>
        </w:rPr>
        <w:t xml:space="preserve"> nebo jimi rovnocennými</w:t>
      </w:r>
      <w:r w:rsidR="000E102E" w:rsidRPr="00FB23F9">
        <w:rPr>
          <w:rFonts w:ascii="Arial" w:hAnsi="Arial" w:cs="Arial"/>
          <w:sz w:val="20"/>
          <w:szCs w:val="20"/>
        </w:rPr>
        <w:t xml:space="preserve">. V případě, že výrobce (nebo dovozce) užitého materiálu nebo zařízení stanoví postup pro montáž, instalaci či aplikaci takového materiálu či zařízení, je </w:t>
      </w:r>
      <w:r w:rsidR="00C33615" w:rsidRPr="00FB23F9">
        <w:rPr>
          <w:rFonts w:ascii="Arial" w:hAnsi="Arial" w:cs="Arial"/>
          <w:sz w:val="20"/>
          <w:szCs w:val="20"/>
        </w:rPr>
        <w:t>dodavatel</w:t>
      </w:r>
      <w:r w:rsidR="000E102E" w:rsidRPr="00FB23F9">
        <w:rPr>
          <w:rFonts w:ascii="Arial" w:hAnsi="Arial" w:cs="Arial"/>
          <w:sz w:val="20"/>
          <w:szCs w:val="20"/>
        </w:rPr>
        <w:t xml:space="preserve">, nedohodnou-li se strany jinak, povinen provést montáž, instalaci či aplikaci takového materiálu či zařízení v souladu s takovými pokyny výrobce (nebo dovozce). V případě, že </w:t>
      </w:r>
      <w:r w:rsidR="00C33615" w:rsidRPr="00FB23F9">
        <w:rPr>
          <w:rFonts w:ascii="Arial" w:hAnsi="Arial" w:cs="Arial"/>
          <w:sz w:val="20"/>
          <w:szCs w:val="20"/>
        </w:rPr>
        <w:t>dodavatel</w:t>
      </w:r>
      <w:r w:rsidR="000E102E" w:rsidRPr="00FB23F9">
        <w:rPr>
          <w:rFonts w:ascii="Arial" w:hAnsi="Arial" w:cs="Arial"/>
          <w:sz w:val="20"/>
          <w:szCs w:val="20"/>
        </w:rPr>
        <w:t xml:space="preserve"> dílo provádí v rozporu s předchozími větami, má se za to, že dílo obsahuje vady a nedostatky.</w:t>
      </w:r>
    </w:p>
    <w:p w14:paraId="6F962FEF" w14:textId="77777777" w:rsidR="000E102E" w:rsidRPr="00FB23F9" w:rsidRDefault="000E102E" w:rsidP="00040850">
      <w:pPr>
        <w:autoSpaceDE w:val="0"/>
        <w:spacing w:line="276" w:lineRule="auto"/>
        <w:ind w:left="540" w:hanging="540"/>
        <w:rPr>
          <w:rFonts w:ascii="Arial" w:hAnsi="Arial" w:cs="Arial"/>
          <w:sz w:val="20"/>
          <w:szCs w:val="20"/>
        </w:rPr>
      </w:pPr>
    </w:p>
    <w:p w14:paraId="6FB9D976" w14:textId="469DD6C0" w:rsidR="000E102E" w:rsidRPr="00FB23F9" w:rsidRDefault="00C67457" w:rsidP="00D46134">
      <w:pPr>
        <w:numPr>
          <w:ilvl w:val="0"/>
          <w:numId w:val="5"/>
        </w:numPr>
        <w:tabs>
          <w:tab w:val="clear" w:pos="540"/>
          <w:tab w:val="left" w:pos="426"/>
        </w:tabs>
        <w:autoSpaceDE w:val="0"/>
        <w:spacing w:line="276" w:lineRule="auto"/>
        <w:rPr>
          <w:rFonts w:ascii="Arial" w:hAnsi="Arial" w:cs="Arial"/>
          <w:sz w:val="20"/>
          <w:szCs w:val="20"/>
        </w:rPr>
      </w:pPr>
      <w:r w:rsidRPr="00FB23F9">
        <w:rPr>
          <w:rFonts w:ascii="Arial" w:hAnsi="Arial" w:cs="Arial"/>
          <w:sz w:val="20"/>
          <w:szCs w:val="20"/>
        </w:rPr>
        <w:t xml:space="preserve"> </w:t>
      </w:r>
      <w:r w:rsidR="00E41AB1" w:rsidRPr="00FB23F9">
        <w:rPr>
          <w:rFonts w:ascii="Arial" w:hAnsi="Arial" w:cs="Arial"/>
          <w:sz w:val="20"/>
          <w:szCs w:val="20"/>
        </w:rPr>
        <w:t xml:space="preserve"> </w:t>
      </w:r>
      <w:r w:rsidR="00C27624" w:rsidRPr="00FB23F9">
        <w:rPr>
          <w:rFonts w:ascii="Arial" w:hAnsi="Arial" w:cs="Arial"/>
          <w:sz w:val="20"/>
          <w:szCs w:val="20"/>
        </w:rPr>
        <w:t xml:space="preserve">  </w:t>
      </w:r>
      <w:r w:rsidR="00C33615" w:rsidRPr="00FB23F9">
        <w:rPr>
          <w:rFonts w:ascii="Arial" w:hAnsi="Arial" w:cs="Arial"/>
          <w:sz w:val="20"/>
          <w:szCs w:val="20"/>
        </w:rPr>
        <w:t>Dodavatel</w:t>
      </w:r>
      <w:r w:rsidR="000E102E" w:rsidRPr="00FB23F9">
        <w:rPr>
          <w:rFonts w:ascii="Arial" w:hAnsi="Arial" w:cs="Arial"/>
          <w:sz w:val="20"/>
          <w:szCs w:val="20"/>
        </w:rPr>
        <w:t xml:space="preserve"> prohlašuje, že má k dispozici jedno vyhotovení projektové dokumentace pro provádění stavby vč. výkazu výměr od objednatele uvedené v článku I. </w:t>
      </w:r>
      <w:r w:rsidR="00B654A4" w:rsidRPr="00FB23F9">
        <w:rPr>
          <w:rFonts w:ascii="Arial" w:hAnsi="Arial" w:cs="Arial"/>
          <w:sz w:val="20"/>
          <w:szCs w:val="20"/>
        </w:rPr>
        <w:t xml:space="preserve">odst. </w:t>
      </w:r>
      <w:r w:rsidR="000E102E" w:rsidRPr="00FB23F9">
        <w:rPr>
          <w:rFonts w:ascii="Arial" w:hAnsi="Arial" w:cs="Arial"/>
          <w:sz w:val="20"/>
          <w:szCs w:val="20"/>
        </w:rPr>
        <w:t>1.</w:t>
      </w:r>
      <w:r w:rsidR="002B7DC5">
        <w:rPr>
          <w:rFonts w:ascii="Arial" w:hAnsi="Arial" w:cs="Arial"/>
          <w:sz w:val="20"/>
          <w:szCs w:val="20"/>
        </w:rPr>
        <w:t>5</w:t>
      </w:r>
      <w:r w:rsidR="000E102E" w:rsidRPr="00FB23F9">
        <w:rPr>
          <w:rFonts w:ascii="Arial" w:hAnsi="Arial" w:cs="Arial"/>
          <w:sz w:val="20"/>
          <w:szCs w:val="20"/>
        </w:rPr>
        <w:t>.</w:t>
      </w:r>
      <w:r w:rsidR="00CB4BB4" w:rsidRPr="00FB23F9">
        <w:rPr>
          <w:rFonts w:ascii="Arial" w:hAnsi="Arial" w:cs="Arial"/>
          <w:sz w:val="20"/>
          <w:szCs w:val="20"/>
        </w:rPr>
        <w:t xml:space="preserve"> </w:t>
      </w:r>
      <w:r w:rsidR="003A15EF">
        <w:rPr>
          <w:rFonts w:ascii="Arial" w:hAnsi="Arial" w:cs="Arial"/>
          <w:sz w:val="20"/>
          <w:szCs w:val="20"/>
        </w:rPr>
        <w:t>S</w:t>
      </w:r>
      <w:r w:rsidR="000E102E" w:rsidRPr="00FB23F9">
        <w:rPr>
          <w:rFonts w:ascii="Arial" w:hAnsi="Arial" w:cs="Arial"/>
          <w:sz w:val="20"/>
          <w:szCs w:val="20"/>
        </w:rPr>
        <w:t>mlouvy</w:t>
      </w:r>
      <w:r w:rsidR="008E11CE" w:rsidRPr="00FB23F9">
        <w:rPr>
          <w:rFonts w:ascii="Arial" w:hAnsi="Arial" w:cs="Arial"/>
          <w:sz w:val="20"/>
          <w:szCs w:val="20"/>
        </w:rPr>
        <w:t>.</w:t>
      </w:r>
    </w:p>
    <w:p w14:paraId="47D86499" w14:textId="77777777" w:rsidR="000E102E" w:rsidRPr="00FB23F9" w:rsidRDefault="000E102E" w:rsidP="00040850">
      <w:pPr>
        <w:autoSpaceDE w:val="0"/>
        <w:spacing w:line="276" w:lineRule="auto"/>
        <w:ind w:left="540" w:hanging="540"/>
        <w:rPr>
          <w:rFonts w:ascii="Arial" w:hAnsi="Arial" w:cs="Arial"/>
          <w:sz w:val="20"/>
          <w:szCs w:val="20"/>
        </w:rPr>
      </w:pPr>
    </w:p>
    <w:p w14:paraId="53982E9A" w14:textId="77777777" w:rsidR="000E102E" w:rsidRPr="00FB23F9" w:rsidRDefault="00C67457" w:rsidP="00D46134">
      <w:pPr>
        <w:numPr>
          <w:ilvl w:val="0"/>
          <w:numId w:val="28"/>
        </w:numPr>
        <w:tabs>
          <w:tab w:val="left" w:pos="360"/>
        </w:tabs>
        <w:autoSpaceDE w:val="0"/>
        <w:spacing w:line="276" w:lineRule="auto"/>
        <w:rPr>
          <w:rFonts w:ascii="Arial" w:hAnsi="Arial" w:cs="Arial"/>
          <w:sz w:val="20"/>
          <w:szCs w:val="20"/>
        </w:rPr>
      </w:pPr>
      <w:r w:rsidRPr="00FB23F9">
        <w:rPr>
          <w:rFonts w:ascii="Arial" w:hAnsi="Arial" w:cs="Arial"/>
          <w:sz w:val="20"/>
          <w:szCs w:val="20"/>
        </w:rPr>
        <w:t xml:space="preserve"> </w:t>
      </w:r>
      <w:r w:rsidRPr="00FB23F9">
        <w:rPr>
          <w:rFonts w:ascii="Arial" w:hAnsi="Arial" w:cs="Arial"/>
          <w:sz w:val="20"/>
          <w:szCs w:val="20"/>
        </w:rPr>
        <w:tab/>
      </w:r>
      <w:r w:rsidR="000E102E" w:rsidRPr="00FB23F9">
        <w:rPr>
          <w:rFonts w:ascii="Arial" w:hAnsi="Arial" w:cs="Arial"/>
          <w:sz w:val="20"/>
          <w:szCs w:val="20"/>
        </w:rPr>
        <w:t xml:space="preserve">Při provádění díla prostřednictvím zaměstnanců </w:t>
      </w:r>
      <w:r w:rsidR="00C33615" w:rsidRPr="00FB23F9">
        <w:rPr>
          <w:rFonts w:ascii="Arial" w:hAnsi="Arial" w:cs="Arial"/>
          <w:sz w:val="20"/>
          <w:szCs w:val="20"/>
        </w:rPr>
        <w:t>dodavatel</w:t>
      </w:r>
      <w:r w:rsidR="000E102E" w:rsidRPr="00FB23F9">
        <w:rPr>
          <w:rFonts w:ascii="Arial" w:hAnsi="Arial" w:cs="Arial"/>
          <w:sz w:val="20"/>
          <w:szCs w:val="20"/>
        </w:rPr>
        <w:t xml:space="preserve">e nebo při provádění části díla jinou osobou má </w:t>
      </w:r>
      <w:r w:rsidR="00C33615" w:rsidRPr="00FB23F9">
        <w:rPr>
          <w:rFonts w:ascii="Arial" w:hAnsi="Arial" w:cs="Arial"/>
          <w:sz w:val="20"/>
          <w:szCs w:val="20"/>
        </w:rPr>
        <w:t>dodavatel</w:t>
      </w:r>
      <w:r w:rsidR="000E102E" w:rsidRPr="00FB23F9">
        <w:rPr>
          <w:rFonts w:ascii="Arial" w:hAnsi="Arial" w:cs="Arial"/>
          <w:sz w:val="20"/>
          <w:szCs w:val="20"/>
        </w:rPr>
        <w:t xml:space="preserve"> odpovědnost, jako by dílo prováděl sám. </w:t>
      </w:r>
    </w:p>
    <w:p w14:paraId="1040AECD" w14:textId="77777777" w:rsidR="000E102E" w:rsidRPr="00FB23F9" w:rsidRDefault="000E102E" w:rsidP="00040850">
      <w:pPr>
        <w:tabs>
          <w:tab w:val="left" w:pos="360"/>
        </w:tabs>
        <w:autoSpaceDE w:val="0"/>
        <w:spacing w:line="276" w:lineRule="auto"/>
        <w:rPr>
          <w:rFonts w:ascii="Arial" w:hAnsi="Arial" w:cs="Arial"/>
          <w:sz w:val="20"/>
          <w:szCs w:val="20"/>
        </w:rPr>
      </w:pPr>
    </w:p>
    <w:p w14:paraId="1C7EB4AF" w14:textId="77777777" w:rsidR="000E102E" w:rsidRPr="00FB23F9" w:rsidRDefault="00C67457" w:rsidP="00C27624">
      <w:pPr>
        <w:numPr>
          <w:ilvl w:val="0"/>
          <w:numId w:val="19"/>
        </w:numPr>
        <w:tabs>
          <w:tab w:val="left" w:pos="567"/>
        </w:tabs>
        <w:autoSpaceDE w:val="0"/>
        <w:spacing w:line="276" w:lineRule="auto"/>
        <w:ind w:left="426" w:hanging="426"/>
        <w:rPr>
          <w:rFonts w:ascii="Arial" w:hAnsi="Arial" w:cs="Arial"/>
          <w:sz w:val="20"/>
          <w:szCs w:val="20"/>
        </w:rPr>
      </w:pPr>
      <w:r w:rsidRPr="00FB23F9">
        <w:rPr>
          <w:rFonts w:ascii="Arial" w:hAnsi="Arial" w:cs="Arial"/>
          <w:sz w:val="20"/>
          <w:szCs w:val="20"/>
        </w:rPr>
        <w:t xml:space="preserve"> </w:t>
      </w:r>
      <w:r w:rsidR="00C27624" w:rsidRPr="00FB23F9">
        <w:rPr>
          <w:rFonts w:ascii="Arial" w:hAnsi="Arial" w:cs="Arial"/>
          <w:sz w:val="20"/>
          <w:szCs w:val="20"/>
        </w:rPr>
        <w:t xml:space="preserve">   </w:t>
      </w:r>
      <w:r w:rsidR="000E102E" w:rsidRPr="00FB23F9">
        <w:rPr>
          <w:rFonts w:ascii="Arial" w:hAnsi="Arial" w:cs="Arial"/>
          <w:sz w:val="20"/>
          <w:szCs w:val="20"/>
        </w:rPr>
        <w:t xml:space="preserve">Při zhotovování vlastní stavby je </w:t>
      </w:r>
      <w:r w:rsidR="00C33615" w:rsidRPr="00FB23F9">
        <w:rPr>
          <w:rFonts w:ascii="Arial" w:hAnsi="Arial" w:cs="Arial"/>
          <w:sz w:val="20"/>
          <w:szCs w:val="20"/>
        </w:rPr>
        <w:t>dodavatel</w:t>
      </w:r>
      <w:r w:rsidR="000E102E" w:rsidRPr="00FB23F9">
        <w:rPr>
          <w:rFonts w:ascii="Arial" w:hAnsi="Arial" w:cs="Arial"/>
          <w:sz w:val="20"/>
          <w:szCs w:val="20"/>
        </w:rPr>
        <w:t xml:space="preserve"> povinen vést stavební deník v souladu </w:t>
      </w:r>
      <w:r w:rsidR="00B654A4" w:rsidRPr="00FB23F9">
        <w:rPr>
          <w:rFonts w:ascii="Arial" w:hAnsi="Arial" w:cs="Arial"/>
          <w:sz w:val="20"/>
          <w:szCs w:val="20"/>
        </w:rPr>
        <w:t>se </w:t>
      </w:r>
      <w:r w:rsidR="000E102E" w:rsidRPr="00FB23F9">
        <w:rPr>
          <w:rFonts w:ascii="Arial" w:hAnsi="Arial" w:cs="Arial"/>
          <w:sz w:val="20"/>
          <w:szCs w:val="20"/>
        </w:rPr>
        <w:t xml:space="preserve">zákonem č. </w:t>
      </w:r>
      <w:r w:rsidR="00C27624" w:rsidRPr="00FB23F9">
        <w:rPr>
          <w:rFonts w:ascii="Arial" w:hAnsi="Arial" w:cs="Arial"/>
          <w:sz w:val="20"/>
          <w:szCs w:val="20"/>
        </w:rPr>
        <w:t xml:space="preserve">    </w:t>
      </w:r>
      <w:r w:rsidR="000E102E" w:rsidRPr="00FB23F9">
        <w:rPr>
          <w:rFonts w:ascii="Arial" w:hAnsi="Arial" w:cs="Arial"/>
          <w:sz w:val="20"/>
          <w:szCs w:val="20"/>
        </w:rPr>
        <w:lastRenderedPageBreak/>
        <w:t>183/2006 Sb., o územním plánování a stavebním řádu (stavební zákon), ve znění pozdějších předpisů (dále jen „stavební zákon“).</w:t>
      </w:r>
    </w:p>
    <w:p w14:paraId="43E6589E" w14:textId="77777777" w:rsidR="000E102E" w:rsidRPr="00FB23F9" w:rsidRDefault="000E102E" w:rsidP="00040850">
      <w:pPr>
        <w:autoSpaceDE w:val="0"/>
        <w:spacing w:line="276" w:lineRule="auto"/>
        <w:ind w:left="540" w:hanging="540"/>
        <w:rPr>
          <w:rFonts w:ascii="Arial" w:hAnsi="Arial" w:cs="Arial"/>
          <w:sz w:val="20"/>
          <w:szCs w:val="20"/>
        </w:rPr>
      </w:pPr>
    </w:p>
    <w:p w14:paraId="76E28454" w14:textId="77777777" w:rsidR="000E102E" w:rsidRPr="00FB23F9" w:rsidRDefault="00C67457" w:rsidP="00D46134">
      <w:pPr>
        <w:numPr>
          <w:ilvl w:val="0"/>
          <w:numId w:val="15"/>
        </w:numPr>
        <w:autoSpaceDE w:val="0"/>
        <w:spacing w:line="276" w:lineRule="auto"/>
        <w:rPr>
          <w:rFonts w:ascii="Arial" w:hAnsi="Arial" w:cs="Arial"/>
          <w:sz w:val="20"/>
          <w:szCs w:val="20"/>
        </w:rPr>
      </w:pPr>
      <w:r w:rsidRPr="00FB23F9">
        <w:rPr>
          <w:rFonts w:ascii="Arial" w:hAnsi="Arial" w:cs="Arial"/>
          <w:sz w:val="20"/>
          <w:szCs w:val="20"/>
        </w:rPr>
        <w:t xml:space="preserve"> </w:t>
      </w:r>
      <w:r w:rsidR="00E41AB1" w:rsidRPr="00FB23F9">
        <w:rPr>
          <w:rFonts w:ascii="Arial" w:hAnsi="Arial" w:cs="Arial"/>
          <w:sz w:val="20"/>
          <w:szCs w:val="20"/>
        </w:rPr>
        <w:t xml:space="preserve"> </w:t>
      </w:r>
      <w:r w:rsidR="000E102E" w:rsidRPr="00FB23F9">
        <w:rPr>
          <w:rFonts w:ascii="Arial" w:hAnsi="Arial" w:cs="Arial"/>
          <w:sz w:val="20"/>
          <w:szCs w:val="20"/>
        </w:rPr>
        <w:t>Žádný zápis ve stavebním deníku není způsobilý zvýšit cenu za dílo uvedenou v </w:t>
      </w:r>
      <w:r w:rsidR="00B654A4" w:rsidRPr="00FB23F9">
        <w:rPr>
          <w:rFonts w:ascii="Arial" w:hAnsi="Arial" w:cs="Arial"/>
          <w:sz w:val="20"/>
          <w:szCs w:val="20"/>
        </w:rPr>
        <w:t xml:space="preserve">článku III. odst. </w:t>
      </w:r>
      <w:r w:rsidR="000E102E" w:rsidRPr="00FB23F9">
        <w:rPr>
          <w:rFonts w:ascii="Arial" w:hAnsi="Arial" w:cs="Arial"/>
          <w:sz w:val="20"/>
          <w:szCs w:val="20"/>
        </w:rPr>
        <w:t>3.1.</w:t>
      </w:r>
      <w:r w:rsidR="008E11CE" w:rsidRPr="00FB23F9">
        <w:rPr>
          <w:rFonts w:ascii="Arial" w:hAnsi="Arial" w:cs="Arial"/>
          <w:sz w:val="20"/>
          <w:szCs w:val="20"/>
        </w:rPr>
        <w:t xml:space="preserve"> </w:t>
      </w:r>
      <w:r w:rsidR="000E102E" w:rsidRPr="00FB23F9">
        <w:rPr>
          <w:rFonts w:ascii="Arial" w:hAnsi="Arial" w:cs="Arial"/>
          <w:sz w:val="20"/>
          <w:szCs w:val="20"/>
        </w:rPr>
        <w:t xml:space="preserve">této </w:t>
      </w:r>
      <w:r w:rsidR="00CE497B">
        <w:rPr>
          <w:rFonts w:ascii="Arial" w:hAnsi="Arial" w:cs="Arial"/>
          <w:sz w:val="20"/>
          <w:szCs w:val="20"/>
        </w:rPr>
        <w:t>S</w:t>
      </w:r>
      <w:r w:rsidR="000E102E" w:rsidRPr="00FB23F9">
        <w:rPr>
          <w:rFonts w:ascii="Arial" w:hAnsi="Arial" w:cs="Arial"/>
          <w:sz w:val="20"/>
          <w:szCs w:val="20"/>
        </w:rPr>
        <w:t>mlouvy. </w:t>
      </w:r>
    </w:p>
    <w:p w14:paraId="4FD19D7C" w14:textId="77777777" w:rsidR="000E102E" w:rsidRPr="00FB23F9" w:rsidRDefault="00C67457" w:rsidP="00D46134">
      <w:pPr>
        <w:numPr>
          <w:ilvl w:val="0"/>
          <w:numId w:val="24"/>
        </w:numPr>
        <w:tabs>
          <w:tab w:val="clear" w:pos="540"/>
          <w:tab w:val="left" w:pos="360"/>
        </w:tabs>
        <w:autoSpaceDE w:val="0"/>
        <w:spacing w:line="276" w:lineRule="auto"/>
        <w:rPr>
          <w:rFonts w:ascii="Arial" w:hAnsi="Arial" w:cs="Arial"/>
          <w:sz w:val="20"/>
          <w:szCs w:val="20"/>
        </w:rPr>
      </w:pPr>
      <w:r w:rsidRPr="00FB23F9">
        <w:rPr>
          <w:rFonts w:ascii="Arial" w:hAnsi="Arial" w:cs="Arial"/>
          <w:sz w:val="20"/>
          <w:szCs w:val="20"/>
        </w:rPr>
        <w:t xml:space="preserve"> </w:t>
      </w:r>
      <w:r w:rsidR="00E41AB1" w:rsidRPr="00FB23F9">
        <w:rPr>
          <w:rFonts w:ascii="Arial" w:hAnsi="Arial" w:cs="Arial"/>
          <w:sz w:val="20"/>
          <w:szCs w:val="20"/>
        </w:rPr>
        <w:t xml:space="preserve"> </w:t>
      </w:r>
      <w:r w:rsidR="00AD3FEE" w:rsidRPr="00FB23F9">
        <w:rPr>
          <w:rFonts w:ascii="Arial" w:hAnsi="Arial" w:cs="Arial"/>
          <w:sz w:val="20"/>
          <w:szCs w:val="20"/>
        </w:rPr>
        <w:t xml:space="preserve">Oprávněný </w:t>
      </w:r>
      <w:r w:rsidR="003A15EF" w:rsidRPr="003A15EF">
        <w:rPr>
          <w:rFonts w:ascii="Arial" w:hAnsi="Arial" w:cs="Arial"/>
          <w:sz w:val="20"/>
          <w:szCs w:val="20"/>
        </w:rPr>
        <w:t>zástupce objednatele a TDS je oprávněn kontrolovat provádění díla a má přístup na staveniště kdykoli v průběhu provádění díla. Dodavatel je povinen objednateli dle jeho požadavků tuto kontrolu v plném rozsahu umožnit a poskytnout mu za tímto účelem potřebnou součinnost. O výsledku kontroly bude sepsán protokol, v němž budou uvedeny zjištěné nedostatky a stanoveny termíny k jejich odstranění. Tento odstavec platí obdobně i ve vztahu k osobě vykonávající funkci autorského dozoru projektanta a k osobě vykonávající koordinátora BOZP. Identifikační údaje osob vykonávající funkci autorského dozoru projektanta a koordinátora BOZP sdělí objednatel dodavateli bez zbytečného odkladu po jejím určení</w:t>
      </w:r>
      <w:r w:rsidR="00184B17" w:rsidRPr="00FB23F9">
        <w:rPr>
          <w:rFonts w:ascii="Arial" w:hAnsi="Arial" w:cs="Arial"/>
          <w:sz w:val="20"/>
          <w:szCs w:val="20"/>
        </w:rPr>
        <w:t>.</w:t>
      </w:r>
    </w:p>
    <w:p w14:paraId="37936D66" w14:textId="77777777" w:rsidR="000E102E" w:rsidRPr="00FB23F9" w:rsidRDefault="000E102E" w:rsidP="00040850">
      <w:pPr>
        <w:autoSpaceDE w:val="0"/>
        <w:spacing w:line="276" w:lineRule="auto"/>
        <w:rPr>
          <w:rFonts w:ascii="Arial" w:hAnsi="Arial" w:cs="Arial"/>
          <w:sz w:val="20"/>
          <w:szCs w:val="20"/>
        </w:rPr>
      </w:pPr>
    </w:p>
    <w:p w14:paraId="2DD8A33E" w14:textId="77777777" w:rsidR="000E102E" w:rsidRPr="00FB23F9" w:rsidRDefault="00C67457" w:rsidP="00D46134">
      <w:pPr>
        <w:numPr>
          <w:ilvl w:val="0"/>
          <w:numId w:val="20"/>
        </w:numPr>
        <w:tabs>
          <w:tab w:val="left" w:pos="360"/>
        </w:tabs>
        <w:autoSpaceDE w:val="0"/>
        <w:spacing w:line="276" w:lineRule="auto"/>
        <w:rPr>
          <w:rFonts w:ascii="Arial" w:hAnsi="Arial" w:cs="Arial"/>
          <w:sz w:val="20"/>
          <w:szCs w:val="20"/>
        </w:rPr>
      </w:pPr>
      <w:r w:rsidRPr="00FB23F9">
        <w:rPr>
          <w:rFonts w:ascii="Arial" w:hAnsi="Arial" w:cs="Arial"/>
          <w:sz w:val="20"/>
          <w:szCs w:val="20"/>
        </w:rPr>
        <w:t xml:space="preserve"> </w:t>
      </w:r>
      <w:r w:rsidR="000E102E" w:rsidRPr="00FB23F9">
        <w:rPr>
          <w:rFonts w:ascii="Arial" w:hAnsi="Arial" w:cs="Arial"/>
          <w:sz w:val="20"/>
          <w:szCs w:val="20"/>
        </w:rPr>
        <w:t xml:space="preserve">V souladu se stavebním zákonem bude objednatel provádět při zhotovování vlastní stavby na staveništi technický dozor </w:t>
      </w:r>
      <w:r w:rsidR="00927F81" w:rsidRPr="00FB23F9">
        <w:rPr>
          <w:rFonts w:ascii="Arial" w:hAnsi="Arial" w:cs="Arial"/>
          <w:sz w:val="20"/>
          <w:szCs w:val="20"/>
        </w:rPr>
        <w:t>stavebníka (</w:t>
      </w:r>
      <w:r w:rsidR="000E102E" w:rsidRPr="00FB23F9">
        <w:rPr>
          <w:rFonts w:ascii="Arial" w:hAnsi="Arial" w:cs="Arial"/>
          <w:sz w:val="20"/>
          <w:szCs w:val="20"/>
        </w:rPr>
        <w:t>objednatele</w:t>
      </w:r>
      <w:r w:rsidR="00927F81" w:rsidRPr="00FB23F9">
        <w:rPr>
          <w:rFonts w:ascii="Arial" w:hAnsi="Arial" w:cs="Arial"/>
          <w:sz w:val="20"/>
          <w:szCs w:val="20"/>
        </w:rPr>
        <w:t>)</w:t>
      </w:r>
      <w:r w:rsidR="000E102E" w:rsidRPr="00FB23F9">
        <w:rPr>
          <w:rFonts w:ascii="Arial" w:hAnsi="Arial" w:cs="Arial"/>
          <w:sz w:val="20"/>
          <w:szCs w:val="20"/>
        </w:rPr>
        <w:t xml:space="preserve"> prostřednictvím osoby (dále jen „osoba vykonávající technický dozor“), jejíž jméno a příjmení bude objednatelem sděleno při předání staveniště a bude uvedeno </w:t>
      </w:r>
      <w:r w:rsidR="00A56554" w:rsidRPr="00FB23F9">
        <w:rPr>
          <w:rFonts w:ascii="Arial" w:hAnsi="Arial" w:cs="Arial"/>
          <w:sz w:val="20"/>
          <w:szCs w:val="20"/>
        </w:rPr>
        <w:t xml:space="preserve">v </w:t>
      </w:r>
      <w:r w:rsidR="000E102E" w:rsidRPr="00FB23F9">
        <w:rPr>
          <w:rFonts w:ascii="Arial" w:hAnsi="Arial" w:cs="Arial"/>
          <w:sz w:val="20"/>
          <w:szCs w:val="20"/>
        </w:rPr>
        <w:t>písemném protokolu o předání staveniště a současně zapsáno ve stavebním deníku</w:t>
      </w:r>
      <w:r w:rsidR="00E75EAC" w:rsidRPr="00FB23F9">
        <w:rPr>
          <w:rFonts w:ascii="Arial" w:hAnsi="Arial" w:cs="Arial"/>
          <w:sz w:val="20"/>
          <w:szCs w:val="20"/>
        </w:rPr>
        <w:t>.</w:t>
      </w:r>
      <w:r w:rsidR="000E102E" w:rsidRPr="00FB23F9">
        <w:rPr>
          <w:rFonts w:ascii="Arial" w:hAnsi="Arial" w:cs="Arial"/>
          <w:sz w:val="20"/>
          <w:szCs w:val="20"/>
        </w:rPr>
        <w:t xml:space="preserve"> </w:t>
      </w:r>
    </w:p>
    <w:p w14:paraId="6AFB5C69" w14:textId="77777777" w:rsidR="000E102E" w:rsidRPr="00FB23F9" w:rsidRDefault="000E102E" w:rsidP="00040850">
      <w:pPr>
        <w:autoSpaceDE w:val="0"/>
        <w:spacing w:line="276" w:lineRule="auto"/>
        <w:ind w:left="540" w:hanging="540"/>
        <w:rPr>
          <w:rFonts w:ascii="Arial" w:hAnsi="Arial" w:cs="Arial"/>
          <w:sz w:val="20"/>
          <w:szCs w:val="20"/>
        </w:rPr>
      </w:pPr>
    </w:p>
    <w:p w14:paraId="48150EA5" w14:textId="77777777" w:rsidR="000E102E" w:rsidRPr="00FB23F9" w:rsidRDefault="00C67457" w:rsidP="00D46134">
      <w:pPr>
        <w:numPr>
          <w:ilvl w:val="0"/>
          <w:numId w:val="11"/>
        </w:numPr>
        <w:tabs>
          <w:tab w:val="left" w:pos="360"/>
        </w:tabs>
        <w:autoSpaceDE w:val="0"/>
        <w:spacing w:line="276" w:lineRule="auto"/>
        <w:rPr>
          <w:rFonts w:ascii="Arial" w:hAnsi="Arial" w:cs="Arial"/>
          <w:sz w:val="20"/>
          <w:szCs w:val="20"/>
        </w:rPr>
      </w:pPr>
      <w:r w:rsidRPr="00FB23F9">
        <w:rPr>
          <w:rFonts w:ascii="Arial" w:hAnsi="Arial" w:cs="Arial"/>
          <w:sz w:val="20"/>
          <w:szCs w:val="20"/>
        </w:rPr>
        <w:t xml:space="preserve"> </w:t>
      </w:r>
      <w:r w:rsidR="00E41AB1" w:rsidRPr="00FB23F9">
        <w:rPr>
          <w:rFonts w:ascii="Arial" w:hAnsi="Arial" w:cs="Arial"/>
          <w:sz w:val="20"/>
          <w:szCs w:val="20"/>
        </w:rPr>
        <w:t xml:space="preserve"> </w:t>
      </w:r>
      <w:r w:rsidR="00C33615" w:rsidRPr="00FB23F9">
        <w:rPr>
          <w:rFonts w:ascii="Arial" w:hAnsi="Arial" w:cs="Arial"/>
          <w:sz w:val="20"/>
          <w:szCs w:val="20"/>
        </w:rPr>
        <w:t>Dodavatel</w:t>
      </w:r>
      <w:r w:rsidR="000E102E" w:rsidRPr="00FB23F9">
        <w:rPr>
          <w:rFonts w:ascii="Arial" w:hAnsi="Arial" w:cs="Arial"/>
          <w:sz w:val="20"/>
          <w:szCs w:val="20"/>
        </w:rPr>
        <w:t xml:space="preserve"> je povinen zajistit objednateli a osobě vykonávající technický dozor přístup ke stavebnímu deníku v průběhu zhotovování vlastní stavby. Na požádání je </w:t>
      </w:r>
      <w:r w:rsidR="00C33615" w:rsidRPr="00FB23F9">
        <w:rPr>
          <w:rFonts w:ascii="Arial" w:hAnsi="Arial" w:cs="Arial"/>
          <w:sz w:val="20"/>
          <w:szCs w:val="20"/>
        </w:rPr>
        <w:t>dodavatel</w:t>
      </w:r>
      <w:r w:rsidR="000E102E" w:rsidRPr="00FB23F9">
        <w:rPr>
          <w:rFonts w:ascii="Arial" w:hAnsi="Arial" w:cs="Arial"/>
          <w:sz w:val="20"/>
          <w:szCs w:val="20"/>
        </w:rPr>
        <w:t xml:space="preserve"> povinen předložit objednateli a osobě vykonávající technický dozor veškeré písemné doklady o provádění díla. </w:t>
      </w:r>
      <w:r w:rsidR="00184B17" w:rsidRPr="00FB23F9">
        <w:rPr>
          <w:rFonts w:ascii="Arial" w:hAnsi="Arial" w:cs="Arial"/>
          <w:sz w:val="20"/>
          <w:szCs w:val="20"/>
        </w:rPr>
        <w:t>Tento odstavec platí obdobně i ve vztahu k osobě vykonávající funkci autorského dozoru projektanta a k osobě vykonávající koordinátora BOZP</w:t>
      </w:r>
      <w:r w:rsidR="000E102E" w:rsidRPr="00FB23F9">
        <w:rPr>
          <w:rFonts w:ascii="Arial" w:hAnsi="Arial" w:cs="Arial"/>
          <w:sz w:val="20"/>
          <w:szCs w:val="20"/>
        </w:rPr>
        <w:t>.</w:t>
      </w:r>
    </w:p>
    <w:p w14:paraId="6ADFBC5C" w14:textId="77777777" w:rsidR="000E102E" w:rsidRPr="00FB23F9" w:rsidRDefault="000E102E" w:rsidP="00040850">
      <w:pPr>
        <w:autoSpaceDE w:val="0"/>
        <w:spacing w:line="276" w:lineRule="auto"/>
        <w:rPr>
          <w:rFonts w:ascii="Arial" w:hAnsi="Arial" w:cs="Arial"/>
          <w:sz w:val="20"/>
          <w:szCs w:val="20"/>
        </w:rPr>
      </w:pPr>
    </w:p>
    <w:p w14:paraId="244A0F42" w14:textId="77777777" w:rsidR="000E102E" w:rsidRPr="00FB23F9" w:rsidRDefault="00404475" w:rsidP="00040850">
      <w:pPr>
        <w:tabs>
          <w:tab w:val="left" w:pos="360"/>
        </w:tabs>
        <w:autoSpaceDE w:val="0"/>
        <w:spacing w:line="276" w:lineRule="auto"/>
        <w:ind w:left="540" w:hanging="540"/>
        <w:rPr>
          <w:rFonts w:ascii="Arial" w:hAnsi="Arial" w:cs="Arial"/>
          <w:sz w:val="20"/>
          <w:szCs w:val="20"/>
        </w:rPr>
      </w:pPr>
      <w:r w:rsidRPr="00FB23F9">
        <w:rPr>
          <w:rFonts w:ascii="Arial" w:hAnsi="Arial" w:cs="Arial"/>
          <w:sz w:val="20"/>
          <w:szCs w:val="20"/>
        </w:rPr>
        <w:t>8.10.</w:t>
      </w:r>
      <w:r w:rsidR="000E102E" w:rsidRPr="00FB23F9">
        <w:rPr>
          <w:rFonts w:ascii="Arial" w:hAnsi="Arial" w:cs="Arial"/>
          <w:sz w:val="20"/>
          <w:szCs w:val="20"/>
        </w:rPr>
        <w:tab/>
      </w:r>
      <w:r w:rsidR="00C33615" w:rsidRPr="00FB23F9">
        <w:rPr>
          <w:rFonts w:ascii="Arial" w:hAnsi="Arial" w:cs="Arial"/>
          <w:sz w:val="20"/>
          <w:szCs w:val="20"/>
        </w:rPr>
        <w:t>Dodavatel</w:t>
      </w:r>
      <w:r w:rsidR="000E102E" w:rsidRPr="00FB23F9">
        <w:rPr>
          <w:rFonts w:ascii="Arial" w:hAnsi="Arial" w:cs="Arial"/>
          <w:sz w:val="20"/>
          <w:szCs w:val="20"/>
        </w:rPr>
        <w:t xml:space="preserve"> </w:t>
      </w:r>
      <w:r w:rsidR="003A15EF" w:rsidRPr="003A15EF">
        <w:rPr>
          <w:rFonts w:ascii="Arial" w:hAnsi="Arial" w:cs="Arial"/>
          <w:sz w:val="20"/>
          <w:szCs w:val="20"/>
        </w:rPr>
        <w:t xml:space="preserve">je povinen při provádění vlastní stavby organizovat na staveništi nejméně 1x týdně (jinak vždy dle potřeby), kdy den v týdnu </w:t>
      </w:r>
      <w:proofErr w:type="gramStart"/>
      <w:r w:rsidR="003A15EF" w:rsidRPr="003A15EF">
        <w:rPr>
          <w:rFonts w:ascii="Arial" w:hAnsi="Arial" w:cs="Arial"/>
          <w:sz w:val="20"/>
          <w:szCs w:val="20"/>
        </w:rPr>
        <w:t>určí</w:t>
      </w:r>
      <w:proofErr w:type="gramEnd"/>
      <w:r w:rsidR="003A15EF" w:rsidRPr="003A15EF">
        <w:rPr>
          <w:rFonts w:ascii="Arial" w:hAnsi="Arial" w:cs="Arial"/>
          <w:sz w:val="20"/>
          <w:szCs w:val="20"/>
        </w:rPr>
        <w:t xml:space="preserve"> oprávněný zástupce objednatele ve věcech technických nebo smluvních, kontrolní dny průběhu zhotovování vlastní stavby za účasti oprávněného zástupce objednatele a osoby vykonávající technický dozor objednatele. Z kontrolního dne bude pořízen písemný záznam, podepsaný zúčastněnými zástupci smluvních stran. Zjištěné nedostatky a vady při provádění vlastní stavby je dodavatel povinen odstranit v termínu uvedeném v písemném záznamu z kontrolního dne. Datum konání prvního kontrolního dne bude dohodnuto při předání staveniště a uvedeno v předávacím protokolu o předání staveniště a současně bude zaznamenáno ve stavebním deníku. Datum dalšího následujícího kontrolního dne bude vždy určeno v písemném zápise z proběhnuvšího kontrolního</w:t>
      </w:r>
      <w:r w:rsidR="000E102E" w:rsidRPr="00FB23F9">
        <w:rPr>
          <w:rFonts w:ascii="Arial" w:hAnsi="Arial" w:cs="Arial"/>
          <w:sz w:val="20"/>
          <w:szCs w:val="20"/>
        </w:rPr>
        <w:t xml:space="preserve"> dne.       </w:t>
      </w:r>
    </w:p>
    <w:p w14:paraId="483817F0" w14:textId="77777777" w:rsidR="000E102E" w:rsidRPr="00FB23F9" w:rsidRDefault="000E102E" w:rsidP="00040850">
      <w:pPr>
        <w:autoSpaceDE w:val="0"/>
        <w:spacing w:line="276" w:lineRule="auto"/>
        <w:rPr>
          <w:rFonts w:ascii="Arial" w:hAnsi="Arial" w:cs="Arial"/>
          <w:sz w:val="20"/>
          <w:szCs w:val="20"/>
        </w:rPr>
      </w:pPr>
    </w:p>
    <w:p w14:paraId="2AFB3E89" w14:textId="77777777" w:rsidR="003A15EF" w:rsidRPr="003A15EF" w:rsidRDefault="00C67457" w:rsidP="003A15EF">
      <w:pPr>
        <w:numPr>
          <w:ilvl w:val="0"/>
          <w:numId w:val="6"/>
        </w:numPr>
        <w:tabs>
          <w:tab w:val="left" w:pos="360"/>
        </w:tabs>
        <w:autoSpaceDE w:val="0"/>
        <w:spacing w:line="276" w:lineRule="auto"/>
        <w:rPr>
          <w:rFonts w:ascii="Arial" w:hAnsi="Arial" w:cs="Arial"/>
          <w:sz w:val="20"/>
          <w:szCs w:val="20"/>
        </w:rPr>
      </w:pPr>
      <w:r w:rsidRPr="00FB23F9">
        <w:rPr>
          <w:rFonts w:ascii="Arial" w:hAnsi="Arial" w:cs="Arial"/>
          <w:sz w:val="20"/>
          <w:szCs w:val="20"/>
        </w:rPr>
        <w:t xml:space="preserve"> </w:t>
      </w:r>
      <w:r w:rsidR="000E102E" w:rsidRPr="00FB23F9">
        <w:rPr>
          <w:rFonts w:ascii="Arial" w:hAnsi="Arial" w:cs="Arial"/>
          <w:sz w:val="20"/>
          <w:szCs w:val="20"/>
        </w:rPr>
        <w:t xml:space="preserve">Jestliže </w:t>
      </w:r>
      <w:r w:rsidR="003A15EF" w:rsidRPr="003A15EF">
        <w:rPr>
          <w:rFonts w:ascii="Arial" w:hAnsi="Arial" w:cs="Arial"/>
          <w:sz w:val="20"/>
          <w:szCs w:val="20"/>
        </w:rPr>
        <w:t xml:space="preserve">mají být některé části díla zakryty nebo mají být provedeny zkoušky některých částí díla podle obecně závazných právních předpisů nebo podle českých technických norem, je povinen dodavatel nejméně 5 pracovních dnů před jejich uskutečněním oznámit písemně tuto skutečnost oprávněnému zástupci objednatele a současně učinit o této skutečnosti písemně záznam ve stavebním deníku. </w:t>
      </w:r>
    </w:p>
    <w:p w14:paraId="039ADA46" w14:textId="77777777" w:rsidR="003A15EF" w:rsidRPr="003A15EF" w:rsidRDefault="003A15EF" w:rsidP="003A15EF">
      <w:pPr>
        <w:tabs>
          <w:tab w:val="left" w:pos="360"/>
        </w:tabs>
        <w:autoSpaceDE w:val="0"/>
        <w:spacing w:line="276" w:lineRule="auto"/>
        <w:ind w:left="540"/>
        <w:rPr>
          <w:rFonts w:ascii="Arial" w:hAnsi="Arial" w:cs="Arial"/>
          <w:sz w:val="20"/>
          <w:szCs w:val="20"/>
        </w:rPr>
      </w:pPr>
      <w:r w:rsidRPr="003A15EF">
        <w:rPr>
          <w:rFonts w:ascii="Arial" w:hAnsi="Arial" w:cs="Arial"/>
          <w:sz w:val="20"/>
          <w:szCs w:val="20"/>
        </w:rPr>
        <w:t xml:space="preserve">Nesplní-li dodavatel tuto povinnost, je dodavatel povinen na základě písemné žádosti objednatele na náklady dodavatele zakryté části díla za účasti oprávněného zástupce objednatele odkrýt a na základě písemné žádosti objednatele na náklady dodavatele provést znovu za účasti oprávněného zástupce objednatele zkoušky příslušných částí díla podle obecně závazných právních předpisů nebo podle českých technických norem. </w:t>
      </w:r>
    </w:p>
    <w:p w14:paraId="66B4745D" w14:textId="77777777" w:rsidR="000E102E" w:rsidRPr="00FB23F9" w:rsidRDefault="003A15EF" w:rsidP="003A15EF">
      <w:pPr>
        <w:tabs>
          <w:tab w:val="left" w:pos="360"/>
        </w:tabs>
        <w:autoSpaceDE w:val="0"/>
        <w:spacing w:line="276" w:lineRule="auto"/>
        <w:ind w:left="540"/>
        <w:rPr>
          <w:rFonts w:ascii="Arial" w:hAnsi="Arial" w:cs="Arial"/>
          <w:sz w:val="20"/>
          <w:szCs w:val="20"/>
        </w:rPr>
      </w:pPr>
      <w:r w:rsidRPr="003A15EF">
        <w:rPr>
          <w:rFonts w:ascii="Arial" w:hAnsi="Arial" w:cs="Arial"/>
          <w:sz w:val="20"/>
          <w:szCs w:val="20"/>
        </w:rPr>
        <w:t xml:space="preserve">Nedostaví-li se oprávněný zástupce objednatele k zakrytí částí díla nebo k provedení zkoušek některých částí díla podle obecně závazných právních předpisů nebo podle českých technických norem, ačkoliv mu bylo jejich uskutečnění písemně oznámeno dodavatelem nejméně 5 pracovních dnů před jejich uskutečněním a dodavatel současně učinil o této skutečnosti písemně záznam ve stavebním deníku, nemá objednatel právo se dožadovat toho, aby byly na náklady dodavatele zakryté části díla odkryty a na náklady dodavatele znovu provedeny zkoušky příslušných částí díla </w:t>
      </w:r>
      <w:r w:rsidRPr="003A15EF">
        <w:rPr>
          <w:rFonts w:ascii="Arial" w:hAnsi="Arial" w:cs="Arial"/>
          <w:sz w:val="20"/>
          <w:szCs w:val="20"/>
        </w:rPr>
        <w:lastRenderedPageBreak/>
        <w:t>podle obecně platných právních předpisů nebo podle českých technických norem</w:t>
      </w:r>
      <w:r w:rsidR="000E102E" w:rsidRPr="00FB23F9">
        <w:rPr>
          <w:rFonts w:ascii="Arial" w:hAnsi="Arial" w:cs="Arial"/>
          <w:sz w:val="20"/>
          <w:szCs w:val="20"/>
        </w:rPr>
        <w:t xml:space="preserve">.         </w:t>
      </w:r>
    </w:p>
    <w:p w14:paraId="33E0F1D2" w14:textId="77777777" w:rsidR="000E102E" w:rsidRPr="00FB23F9" w:rsidRDefault="000E102E" w:rsidP="00040850">
      <w:pPr>
        <w:autoSpaceDE w:val="0"/>
        <w:spacing w:line="276" w:lineRule="auto"/>
        <w:ind w:left="540" w:hanging="540"/>
        <w:rPr>
          <w:rFonts w:ascii="Arial" w:hAnsi="Arial" w:cs="Arial"/>
          <w:sz w:val="20"/>
          <w:szCs w:val="20"/>
        </w:rPr>
      </w:pPr>
    </w:p>
    <w:p w14:paraId="57A9DD8E" w14:textId="77777777" w:rsidR="000E102E" w:rsidRPr="00FB23F9" w:rsidRDefault="00C67457" w:rsidP="00D46134">
      <w:pPr>
        <w:numPr>
          <w:ilvl w:val="0"/>
          <w:numId w:val="7"/>
        </w:numPr>
        <w:tabs>
          <w:tab w:val="left" w:pos="360"/>
        </w:tabs>
        <w:autoSpaceDE w:val="0"/>
        <w:spacing w:line="276" w:lineRule="auto"/>
        <w:rPr>
          <w:rFonts w:ascii="Arial" w:hAnsi="Arial" w:cs="Arial"/>
          <w:sz w:val="20"/>
          <w:szCs w:val="20"/>
        </w:rPr>
      </w:pPr>
      <w:r w:rsidRPr="00FB23F9">
        <w:rPr>
          <w:rFonts w:ascii="Arial" w:hAnsi="Arial" w:cs="Arial"/>
          <w:sz w:val="20"/>
          <w:szCs w:val="20"/>
        </w:rPr>
        <w:t xml:space="preserve"> </w:t>
      </w:r>
      <w:r w:rsidR="000E102E" w:rsidRPr="00FB23F9">
        <w:rPr>
          <w:rFonts w:ascii="Arial" w:hAnsi="Arial" w:cs="Arial"/>
          <w:sz w:val="20"/>
          <w:szCs w:val="20"/>
        </w:rPr>
        <w:t xml:space="preserve">Zjistí-li </w:t>
      </w:r>
      <w:r w:rsidR="003A15EF" w:rsidRPr="003A15EF">
        <w:rPr>
          <w:rFonts w:ascii="Arial" w:hAnsi="Arial" w:cs="Arial"/>
          <w:sz w:val="20"/>
          <w:szCs w:val="20"/>
        </w:rPr>
        <w:t>objednatel nebo osoba vykonávající technický dozor, že dodavatel provádí dílo v rozporu se svými povinnostmi, je objednatel oprávněn dožadovat se toho, aby dodavatel odstranil vady vzniklé vadným prováděním a dílo prováděl řádným způsobem. Jestliže dodavatel díla tak neučiní ani v přiměřené lhůtě k tomu poskytnuté, je objednatel oprávněn odstoupit od Smlouvy</w:t>
      </w:r>
      <w:r w:rsidR="000E102E" w:rsidRPr="00FB23F9">
        <w:rPr>
          <w:rFonts w:ascii="Arial" w:hAnsi="Arial" w:cs="Arial"/>
          <w:sz w:val="20"/>
          <w:szCs w:val="20"/>
        </w:rPr>
        <w:t xml:space="preserve">.  </w:t>
      </w:r>
    </w:p>
    <w:p w14:paraId="2AA56961" w14:textId="77777777" w:rsidR="000E102E" w:rsidRPr="00FB23F9" w:rsidRDefault="000E102E" w:rsidP="00040850">
      <w:pPr>
        <w:autoSpaceDE w:val="0"/>
        <w:spacing w:line="276" w:lineRule="auto"/>
        <w:rPr>
          <w:rFonts w:ascii="Arial" w:hAnsi="Arial" w:cs="Arial"/>
          <w:sz w:val="20"/>
          <w:szCs w:val="20"/>
        </w:rPr>
      </w:pPr>
    </w:p>
    <w:p w14:paraId="26C86B15" w14:textId="498ADE3E" w:rsidR="00CE497B" w:rsidRPr="00004E34" w:rsidRDefault="00C67457" w:rsidP="00AC283A">
      <w:pPr>
        <w:numPr>
          <w:ilvl w:val="0"/>
          <w:numId w:val="8"/>
        </w:numPr>
        <w:spacing w:line="276" w:lineRule="auto"/>
        <w:rPr>
          <w:rFonts w:ascii="Arial" w:hAnsi="Arial" w:cs="Arial"/>
          <w:sz w:val="20"/>
          <w:szCs w:val="20"/>
        </w:rPr>
      </w:pPr>
      <w:r w:rsidRPr="00004E34">
        <w:rPr>
          <w:rFonts w:ascii="Arial" w:hAnsi="Arial" w:cs="Arial"/>
          <w:sz w:val="20"/>
          <w:szCs w:val="20"/>
        </w:rPr>
        <w:t xml:space="preserve"> </w:t>
      </w:r>
      <w:r w:rsidR="000E102E" w:rsidRPr="00004E34">
        <w:rPr>
          <w:rFonts w:ascii="Arial" w:hAnsi="Arial" w:cs="Arial"/>
          <w:sz w:val="20"/>
          <w:szCs w:val="20"/>
        </w:rPr>
        <w:t xml:space="preserve">Za </w:t>
      </w:r>
      <w:r w:rsidR="003A15EF" w:rsidRPr="00004E34">
        <w:rPr>
          <w:rFonts w:ascii="Arial" w:hAnsi="Arial" w:cs="Arial"/>
          <w:sz w:val="20"/>
          <w:szCs w:val="20"/>
        </w:rPr>
        <w:t>správnost a úplnost předané dokumentace odpovídá objednatel. Dodavatel je povinen písemně upozornit objednatele bez zbytečného odkladu na nevhodnost nebo nedostatky, neúplnost a chyby projektové dokumentace vč. výkazu výměr uvedených v článku I. odst. 1.</w:t>
      </w:r>
      <w:r w:rsidR="002B7DC5">
        <w:rPr>
          <w:rFonts w:ascii="Arial" w:hAnsi="Arial" w:cs="Arial"/>
          <w:sz w:val="20"/>
          <w:szCs w:val="20"/>
        </w:rPr>
        <w:t>5</w:t>
      </w:r>
      <w:r w:rsidR="003A15EF" w:rsidRPr="00004E34">
        <w:rPr>
          <w:rFonts w:ascii="Arial" w:hAnsi="Arial" w:cs="Arial"/>
          <w:sz w:val="20"/>
          <w:szCs w:val="20"/>
        </w:rPr>
        <w:t>. Smlouvy a dalších písemných podkladů a pokynů, které dal objednatel dodavateli a dodavatel mohl jejich nevhodnost, nedostatky, neúplnost a chyby zjistit při vynaložení odborné péče.</w:t>
      </w:r>
    </w:p>
    <w:p w14:paraId="71C0CAFC" w14:textId="77777777" w:rsidR="000E102E" w:rsidRPr="00FB23F9" w:rsidRDefault="003A15EF" w:rsidP="00004E34">
      <w:pPr>
        <w:tabs>
          <w:tab w:val="left" w:pos="360"/>
        </w:tabs>
        <w:autoSpaceDE w:val="0"/>
        <w:spacing w:line="276" w:lineRule="auto"/>
        <w:ind w:left="540"/>
        <w:rPr>
          <w:rFonts w:ascii="Arial" w:hAnsi="Arial" w:cs="Arial"/>
          <w:sz w:val="20"/>
          <w:szCs w:val="20"/>
        </w:rPr>
      </w:pPr>
      <w:r w:rsidRPr="003A15EF">
        <w:rPr>
          <w:rFonts w:ascii="Arial" w:hAnsi="Arial" w:cs="Arial"/>
          <w:sz w:val="20"/>
          <w:szCs w:val="20"/>
        </w:rPr>
        <w:t>Jestliže nevhodnost, nedostatky, neúplnost a chyby uvedené dokumentace pro zadání stavby vč. výkazu výměr a dalších písemných podkladů předaných objednatelem a pokynů objednatele překážejí v řádném provádění díla, je dodavatel povinen provádění díla v nezbytném rozsahu okamžitě přerušit. O této skutečnosti je povinen ihned písemně ve lhůtě 3 pracovních dnů informovat jak TDS, tak osobu objednatele odpovědnou ve věcech technických dle článku VII. Smlouvy. V tomto zápisu (formuláři) budou podrobně popsány problémy, bránící v pokračování prací. Do doby písemného pokynu, jak bude pokračováno v odstranění nevhodnosti, nedostatků, neúplnosti a chyb v uvedené zadávací dokumentaci a v dalších písemných podkladech předaných objednatelem nebo do doby změny pokynů objednatele nebo písemného sdělení objednatele, že objednatel trvá na provádění díla podle uvedené zadávací dokumentace, v pracích pokračovat nebude. O dobu, po kterou bylo nutno provádění díla přerušit, se prodlužuje lhůty stanovená pro jeho dokončení. Dodavatel má rovněž nárok na úhradu nákladů spojených s přerušením provádění díla</w:t>
      </w:r>
      <w:r w:rsidR="000E102E" w:rsidRPr="00FB23F9">
        <w:rPr>
          <w:rFonts w:ascii="Arial" w:hAnsi="Arial" w:cs="Arial"/>
          <w:sz w:val="20"/>
          <w:szCs w:val="20"/>
        </w:rPr>
        <w:t xml:space="preserve">.   </w:t>
      </w:r>
    </w:p>
    <w:p w14:paraId="0C3814E5" w14:textId="77777777" w:rsidR="000E102E" w:rsidRPr="00FB23F9" w:rsidRDefault="000E102E" w:rsidP="00040850">
      <w:pPr>
        <w:autoSpaceDE w:val="0"/>
        <w:spacing w:line="276" w:lineRule="auto"/>
        <w:ind w:left="540" w:hanging="540"/>
        <w:rPr>
          <w:rFonts w:ascii="Arial" w:hAnsi="Arial" w:cs="Arial"/>
          <w:sz w:val="20"/>
          <w:szCs w:val="20"/>
        </w:rPr>
      </w:pPr>
    </w:p>
    <w:p w14:paraId="5E8645AB" w14:textId="77777777" w:rsidR="000E102E" w:rsidRPr="00FB23F9" w:rsidRDefault="00C67457" w:rsidP="00CF562E">
      <w:pPr>
        <w:numPr>
          <w:ilvl w:val="0"/>
          <w:numId w:val="18"/>
        </w:numPr>
        <w:tabs>
          <w:tab w:val="left" w:pos="360"/>
        </w:tabs>
        <w:autoSpaceDE w:val="0"/>
        <w:spacing w:line="276" w:lineRule="auto"/>
        <w:rPr>
          <w:rFonts w:ascii="Arial" w:hAnsi="Arial" w:cs="Arial"/>
          <w:sz w:val="20"/>
          <w:szCs w:val="20"/>
        </w:rPr>
      </w:pPr>
      <w:r w:rsidRPr="00FB23F9">
        <w:rPr>
          <w:rFonts w:ascii="Arial" w:hAnsi="Arial" w:cs="Arial"/>
          <w:sz w:val="20"/>
          <w:szCs w:val="20"/>
        </w:rPr>
        <w:t xml:space="preserve"> </w:t>
      </w:r>
      <w:r w:rsidR="000E102E" w:rsidRPr="00FB23F9">
        <w:rPr>
          <w:rFonts w:ascii="Arial" w:hAnsi="Arial" w:cs="Arial"/>
          <w:sz w:val="20"/>
          <w:szCs w:val="20"/>
        </w:rPr>
        <w:t xml:space="preserve">Jestliže </w:t>
      </w:r>
      <w:r w:rsidR="00C33615" w:rsidRPr="00FB23F9">
        <w:rPr>
          <w:rFonts w:ascii="Arial" w:hAnsi="Arial" w:cs="Arial"/>
          <w:sz w:val="20"/>
          <w:szCs w:val="20"/>
        </w:rPr>
        <w:t>dodavatel</w:t>
      </w:r>
      <w:r w:rsidR="00CF562E" w:rsidRPr="00FB23F9">
        <w:rPr>
          <w:rFonts w:ascii="Arial" w:hAnsi="Arial" w:cs="Arial"/>
          <w:sz w:val="20"/>
          <w:szCs w:val="20"/>
        </w:rPr>
        <w:t xml:space="preserve"> nesplnil povinnost uvedenou v článku VIII. odst. 8.13. smlouvy</w:t>
      </w:r>
      <w:r w:rsidR="008E11CE" w:rsidRPr="00FB23F9">
        <w:rPr>
          <w:rFonts w:ascii="Arial" w:hAnsi="Arial" w:cs="Arial"/>
          <w:sz w:val="20"/>
          <w:szCs w:val="20"/>
        </w:rPr>
        <w:t>,</w:t>
      </w:r>
      <w:r w:rsidR="00CF562E" w:rsidRPr="00FB23F9">
        <w:rPr>
          <w:rFonts w:ascii="Arial" w:hAnsi="Arial" w:cs="Arial"/>
          <w:sz w:val="20"/>
          <w:szCs w:val="20"/>
        </w:rPr>
        <w:t xml:space="preserve"> pak nemá nárok úhradu nákladů spojených s přerušením díla</w:t>
      </w:r>
      <w:r w:rsidR="001A2490" w:rsidRPr="00FB23F9">
        <w:rPr>
          <w:rFonts w:ascii="Arial" w:hAnsi="Arial" w:cs="Arial"/>
          <w:sz w:val="20"/>
          <w:szCs w:val="20"/>
        </w:rPr>
        <w:t xml:space="preserve">. </w:t>
      </w:r>
    </w:p>
    <w:p w14:paraId="602B9EF7" w14:textId="77777777" w:rsidR="000E102E" w:rsidRPr="00FB23F9" w:rsidRDefault="000E102E" w:rsidP="00040850">
      <w:pPr>
        <w:autoSpaceDE w:val="0"/>
        <w:spacing w:line="276" w:lineRule="auto"/>
        <w:ind w:left="540" w:hanging="540"/>
        <w:rPr>
          <w:rFonts w:ascii="Arial" w:hAnsi="Arial" w:cs="Arial"/>
          <w:sz w:val="20"/>
          <w:szCs w:val="20"/>
        </w:rPr>
      </w:pPr>
    </w:p>
    <w:p w14:paraId="047E4E83" w14:textId="77777777" w:rsidR="002D188E" w:rsidRPr="00FB23F9" w:rsidRDefault="002D188E" w:rsidP="002D188E">
      <w:pPr>
        <w:autoSpaceDE w:val="0"/>
        <w:spacing w:line="276" w:lineRule="auto"/>
        <w:ind w:left="567" w:hanging="567"/>
        <w:rPr>
          <w:rFonts w:ascii="Arial" w:hAnsi="Arial" w:cs="Arial"/>
          <w:sz w:val="20"/>
          <w:szCs w:val="20"/>
        </w:rPr>
      </w:pPr>
      <w:r w:rsidRPr="00FB23F9">
        <w:rPr>
          <w:rFonts w:ascii="Arial" w:hAnsi="Arial" w:cs="Arial"/>
          <w:sz w:val="20"/>
          <w:szCs w:val="20"/>
        </w:rPr>
        <w:t xml:space="preserve">8.15. Zjistí-li </w:t>
      </w:r>
      <w:r w:rsidR="003A15EF" w:rsidRPr="003A15EF">
        <w:rPr>
          <w:rFonts w:ascii="Arial" w:hAnsi="Arial" w:cs="Arial"/>
          <w:sz w:val="20"/>
          <w:szCs w:val="20"/>
        </w:rPr>
        <w:t>dodavatel při provádění díla skryté překážky, týkající se místa, kde má být dílo provedeno, a tyto překážky znemožňuji provedení díla dohodnutým způsobem, je dodavatel povinen provádění díla v nezbytném rozsahu okamžitě přerušit. O této skutečnosti je povinen ihned písemně ve lhůtě 3 pracovních dnů informovat jak TDS, tak osobu objednatele odpovědnou ve věcech technických dle článku VII. Smlouvy. V tomto zápisu (formuláři) budou podrobně popsány problémy bránící v pokračování prací. Do doby písemného pokynu, jak bude pokračováno v pracích, budou tyto zastaveny. Oznámení o zastavení prací musí být provedeno písemně na formuláři, a to za podmínek uvedených v článku II. odst. 2.5. této Smlouvy. Nesplnění této povinnosti má za následek povinnost uhradit smluvní pokutu dle článku II. odst. 2.6. Smlouvy</w:t>
      </w:r>
      <w:r w:rsidRPr="00FB23F9">
        <w:rPr>
          <w:rFonts w:ascii="Arial" w:hAnsi="Arial" w:cs="Arial"/>
          <w:sz w:val="20"/>
          <w:szCs w:val="20"/>
        </w:rPr>
        <w:t xml:space="preserve">.  </w:t>
      </w:r>
    </w:p>
    <w:p w14:paraId="7C96B6D3" w14:textId="77777777" w:rsidR="000E102E" w:rsidRPr="00FB23F9" w:rsidRDefault="000E102E" w:rsidP="00040850">
      <w:pPr>
        <w:tabs>
          <w:tab w:val="left" w:pos="360"/>
        </w:tabs>
        <w:autoSpaceDE w:val="0"/>
        <w:spacing w:line="276" w:lineRule="auto"/>
        <w:ind w:left="540"/>
        <w:rPr>
          <w:rFonts w:ascii="Arial" w:hAnsi="Arial" w:cs="Arial"/>
          <w:sz w:val="20"/>
          <w:szCs w:val="20"/>
        </w:rPr>
      </w:pPr>
    </w:p>
    <w:p w14:paraId="3CF0C88B" w14:textId="77777777" w:rsidR="000E102E" w:rsidRPr="00FB23F9" w:rsidRDefault="000E102E" w:rsidP="00040850">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8.1</w:t>
      </w:r>
      <w:r w:rsidR="004C245B" w:rsidRPr="00FB23F9">
        <w:rPr>
          <w:rFonts w:ascii="Arial" w:hAnsi="Arial" w:cs="Arial"/>
          <w:sz w:val="20"/>
          <w:szCs w:val="20"/>
        </w:rPr>
        <w:t>6</w:t>
      </w:r>
      <w:r w:rsidRPr="00FB23F9">
        <w:rPr>
          <w:rFonts w:ascii="Arial" w:hAnsi="Arial" w:cs="Arial"/>
          <w:sz w:val="20"/>
          <w:szCs w:val="20"/>
        </w:rPr>
        <w:t xml:space="preserve">. Jestliže </w:t>
      </w:r>
      <w:r w:rsidR="003A15EF" w:rsidRPr="003A15EF">
        <w:rPr>
          <w:rFonts w:ascii="Arial" w:hAnsi="Arial" w:cs="Arial"/>
          <w:sz w:val="20"/>
          <w:szCs w:val="20"/>
        </w:rPr>
        <w:t>dodavatel neporušil svou povinnost dle článku VI. odst. 6.6. Smlouvy zjistit před započetím provádění díla překážky uvedené v článku VIII. odst. 8.15. Smlouvy, nemá žádná ze stran nárok na náhradu škody; dodavatel má nárok na cenu za část díla, jež bylo provedeno do doby, než překážky mohl odhalit při vynaložení odborné péče. V opačném případě odpovídá dodavatel objednateli za škodu, která mu v důsledku nemožnosti dokončení díla vznikne</w:t>
      </w:r>
      <w:r w:rsidRPr="00FB23F9">
        <w:rPr>
          <w:rFonts w:ascii="Arial" w:hAnsi="Arial" w:cs="Arial"/>
          <w:sz w:val="20"/>
          <w:szCs w:val="20"/>
        </w:rPr>
        <w:t>.</w:t>
      </w:r>
    </w:p>
    <w:p w14:paraId="7C4A5B21" w14:textId="77777777" w:rsidR="000E102E" w:rsidRPr="00FB23F9" w:rsidRDefault="000E102E" w:rsidP="00040850">
      <w:pPr>
        <w:tabs>
          <w:tab w:val="left" w:pos="360"/>
        </w:tabs>
        <w:autoSpaceDE w:val="0"/>
        <w:spacing w:line="276" w:lineRule="auto"/>
        <w:ind w:left="540"/>
        <w:rPr>
          <w:rFonts w:ascii="Arial" w:hAnsi="Arial" w:cs="Arial"/>
          <w:sz w:val="20"/>
          <w:szCs w:val="20"/>
        </w:rPr>
      </w:pPr>
    </w:p>
    <w:p w14:paraId="4B96EAA3" w14:textId="77777777" w:rsidR="000E102E" w:rsidRPr="00FB23F9" w:rsidRDefault="000E102E" w:rsidP="00040850">
      <w:pPr>
        <w:tabs>
          <w:tab w:val="left" w:pos="360"/>
        </w:tabs>
        <w:autoSpaceDE w:val="0"/>
        <w:spacing w:line="276" w:lineRule="auto"/>
        <w:ind w:left="540" w:hanging="540"/>
        <w:rPr>
          <w:rFonts w:ascii="Arial" w:hAnsi="Arial" w:cs="Arial"/>
          <w:sz w:val="20"/>
          <w:szCs w:val="20"/>
        </w:rPr>
      </w:pPr>
      <w:r w:rsidRPr="00FB23F9">
        <w:rPr>
          <w:rFonts w:ascii="Arial" w:hAnsi="Arial" w:cs="Arial"/>
          <w:sz w:val="20"/>
          <w:szCs w:val="20"/>
        </w:rPr>
        <w:t>8.1</w:t>
      </w:r>
      <w:r w:rsidR="004C245B" w:rsidRPr="00FB23F9">
        <w:rPr>
          <w:rFonts w:ascii="Arial" w:hAnsi="Arial" w:cs="Arial"/>
          <w:sz w:val="20"/>
          <w:szCs w:val="20"/>
        </w:rPr>
        <w:t>7</w:t>
      </w:r>
      <w:r w:rsidRPr="00FB23F9">
        <w:rPr>
          <w:rFonts w:ascii="Arial" w:hAnsi="Arial" w:cs="Arial"/>
          <w:sz w:val="20"/>
          <w:szCs w:val="20"/>
        </w:rPr>
        <w:t>.</w:t>
      </w:r>
      <w:r w:rsidR="00C67457" w:rsidRPr="00FB23F9">
        <w:rPr>
          <w:rFonts w:ascii="Arial" w:hAnsi="Arial" w:cs="Arial"/>
          <w:sz w:val="20"/>
          <w:szCs w:val="20"/>
        </w:rPr>
        <w:t xml:space="preserve"> </w:t>
      </w:r>
      <w:r w:rsidR="00C33615" w:rsidRPr="00FB23F9">
        <w:rPr>
          <w:rFonts w:ascii="Arial" w:hAnsi="Arial" w:cs="Arial"/>
          <w:sz w:val="20"/>
          <w:szCs w:val="20"/>
        </w:rPr>
        <w:t>Dodavatel</w:t>
      </w:r>
      <w:r w:rsidRPr="00FB23F9">
        <w:rPr>
          <w:rFonts w:ascii="Arial" w:hAnsi="Arial" w:cs="Arial"/>
          <w:sz w:val="20"/>
          <w:szCs w:val="20"/>
        </w:rPr>
        <w:t xml:space="preserve"> </w:t>
      </w:r>
      <w:r w:rsidR="003A15EF" w:rsidRPr="003A15EF">
        <w:rPr>
          <w:rFonts w:ascii="Arial" w:hAnsi="Arial" w:cs="Arial"/>
          <w:sz w:val="20"/>
          <w:szCs w:val="20"/>
        </w:rPr>
        <w:t>nese nebezpečí škody na zhotovovaném díle. Nebezpečí škody na díle přechází na objednatele okamžikem předání díla dodavatelem objednateli a jeho převzetí objednatelem na základě písemného předávacího protokolu. Jestliže však tento písemný předávací protokol obsahuje vady a nedodělky díla, které je povinen odstranit dodavatel, přechází nebezpečí na díle na objednatele až okamžikem odstranění těchto vad a nedodělků dodavatelem</w:t>
      </w:r>
      <w:r w:rsidRPr="00FB23F9">
        <w:rPr>
          <w:rFonts w:ascii="Arial" w:hAnsi="Arial" w:cs="Arial"/>
          <w:sz w:val="20"/>
          <w:szCs w:val="20"/>
        </w:rPr>
        <w:t>.</w:t>
      </w:r>
      <w:r w:rsidR="00E41AB1" w:rsidRPr="00FB23F9">
        <w:rPr>
          <w:rFonts w:ascii="Arial" w:hAnsi="Arial" w:cs="Arial"/>
          <w:sz w:val="20"/>
          <w:szCs w:val="20"/>
        </w:rPr>
        <w:t xml:space="preserve"> </w:t>
      </w:r>
    </w:p>
    <w:p w14:paraId="77B44D8C" w14:textId="77777777" w:rsidR="000E102E" w:rsidRPr="00FB23F9" w:rsidRDefault="000E102E" w:rsidP="00040850">
      <w:pPr>
        <w:tabs>
          <w:tab w:val="left" w:pos="360"/>
        </w:tabs>
        <w:autoSpaceDE w:val="0"/>
        <w:spacing w:line="276" w:lineRule="auto"/>
        <w:rPr>
          <w:rFonts w:ascii="Arial" w:hAnsi="Arial" w:cs="Arial"/>
          <w:sz w:val="20"/>
          <w:szCs w:val="20"/>
        </w:rPr>
      </w:pPr>
    </w:p>
    <w:p w14:paraId="5B0FE7FF" w14:textId="77777777" w:rsidR="000E102E" w:rsidRPr="00FB23F9" w:rsidRDefault="000E102E" w:rsidP="00040850">
      <w:pPr>
        <w:tabs>
          <w:tab w:val="left" w:pos="360"/>
        </w:tabs>
        <w:autoSpaceDE w:val="0"/>
        <w:spacing w:line="276" w:lineRule="auto"/>
        <w:ind w:left="540" w:hanging="540"/>
        <w:rPr>
          <w:rFonts w:ascii="Arial" w:hAnsi="Arial" w:cs="Arial"/>
          <w:sz w:val="20"/>
          <w:szCs w:val="20"/>
        </w:rPr>
      </w:pPr>
      <w:r w:rsidRPr="00FB23F9">
        <w:rPr>
          <w:rFonts w:ascii="Arial" w:hAnsi="Arial" w:cs="Arial"/>
          <w:sz w:val="20"/>
          <w:szCs w:val="20"/>
        </w:rPr>
        <w:t>8.</w:t>
      </w:r>
      <w:r w:rsidR="004C245B" w:rsidRPr="00FB23F9">
        <w:rPr>
          <w:rFonts w:ascii="Arial" w:hAnsi="Arial" w:cs="Arial"/>
          <w:sz w:val="20"/>
          <w:szCs w:val="20"/>
        </w:rPr>
        <w:t>18</w:t>
      </w:r>
      <w:r w:rsidRPr="00FB23F9">
        <w:rPr>
          <w:rFonts w:ascii="Arial" w:hAnsi="Arial" w:cs="Arial"/>
          <w:sz w:val="20"/>
          <w:szCs w:val="20"/>
        </w:rPr>
        <w:t xml:space="preserve">. </w:t>
      </w:r>
      <w:r w:rsidR="00C33615" w:rsidRPr="00FB23F9">
        <w:rPr>
          <w:rFonts w:ascii="Arial" w:hAnsi="Arial" w:cs="Arial"/>
          <w:sz w:val="20"/>
          <w:szCs w:val="20"/>
        </w:rPr>
        <w:t>Dodavatel</w:t>
      </w:r>
      <w:r w:rsidRPr="00FB23F9">
        <w:rPr>
          <w:rFonts w:ascii="Arial" w:hAnsi="Arial" w:cs="Arial"/>
          <w:sz w:val="20"/>
          <w:szCs w:val="20"/>
        </w:rPr>
        <w:t xml:space="preserve"> </w:t>
      </w:r>
      <w:r w:rsidR="003A15EF" w:rsidRPr="003A15EF">
        <w:rPr>
          <w:rFonts w:ascii="Arial" w:hAnsi="Arial" w:cs="Arial"/>
          <w:sz w:val="20"/>
          <w:szCs w:val="20"/>
        </w:rPr>
        <w:t xml:space="preserve">prohlašuje, že poddodavatel, jehož prostřednictvím prokazoval splnění kvalifikačních předpokladů, se v nabídce zavázal k poskytnutí plnění v rozsahu, který je uveden v nabídce </w:t>
      </w:r>
      <w:r w:rsidR="003A15EF" w:rsidRPr="003A15EF">
        <w:rPr>
          <w:rFonts w:ascii="Arial" w:hAnsi="Arial" w:cs="Arial"/>
          <w:sz w:val="20"/>
          <w:szCs w:val="20"/>
        </w:rPr>
        <w:lastRenderedPageBreak/>
        <w:t>dodavatele, podané v rámci zadávacího řízení na výběr dodavatele díla dle této Smlouvy. Dodavatel zajistí, že poddodavatel, jehož prostřednictvím prokazoval splnění kvalifikačních předpokladů, bude při plnění této Smlouvy poskytovat plnění v rozsahu dle předchozí věty</w:t>
      </w:r>
      <w:r w:rsidRPr="00FB23F9">
        <w:rPr>
          <w:rFonts w:ascii="Arial" w:hAnsi="Arial" w:cs="Arial"/>
          <w:sz w:val="20"/>
          <w:szCs w:val="20"/>
        </w:rPr>
        <w:t>.</w:t>
      </w:r>
    </w:p>
    <w:p w14:paraId="0C441076" w14:textId="77777777" w:rsidR="000E102E" w:rsidRPr="00FB23F9" w:rsidRDefault="000E102E" w:rsidP="00040850">
      <w:pPr>
        <w:spacing w:line="276" w:lineRule="auto"/>
        <w:rPr>
          <w:rFonts w:ascii="Arial" w:hAnsi="Arial" w:cs="Arial"/>
          <w:sz w:val="20"/>
          <w:szCs w:val="20"/>
        </w:rPr>
      </w:pPr>
    </w:p>
    <w:p w14:paraId="2A3824C8" w14:textId="77777777" w:rsidR="000E102E" w:rsidRPr="00FB23F9" w:rsidRDefault="000E102E" w:rsidP="00040850">
      <w:pPr>
        <w:tabs>
          <w:tab w:val="left" w:pos="360"/>
        </w:tabs>
        <w:autoSpaceDE w:val="0"/>
        <w:spacing w:line="276" w:lineRule="auto"/>
        <w:ind w:left="540" w:hanging="540"/>
        <w:rPr>
          <w:rFonts w:ascii="Arial" w:hAnsi="Arial" w:cs="Arial"/>
          <w:sz w:val="20"/>
          <w:szCs w:val="20"/>
        </w:rPr>
      </w:pPr>
      <w:r w:rsidRPr="00FB23F9">
        <w:rPr>
          <w:rFonts w:ascii="Arial" w:hAnsi="Arial" w:cs="Arial"/>
          <w:sz w:val="20"/>
          <w:szCs w:val="20"/>
        </w:rPr>
        <w:t>8.</w:t>
      </w:r>
      <w:r w:rsidR="004C245B" w:rsidRPr="00FB23F9">
        <w:rPr>
          <w:rFonts w:ascii="Arial" w:hAnsi="Arial" w:cs="Arial"/>
          <w:sz w:val="20"/>
          <w:szCs w:val="20"/>
        </w:rPr>
        <w:t>19</w:t>
      </w:r>
      <w:r w:rsidRPr="00FB23F9">
        <w:rPr>
          <w:rFonts w:ascii="Arial" w:hAnsi="Arial" w:cs="Arial"/>
          <w:sz w:val="20"/>
          <w:szCs w:val="20"/>
        </w:rPr>
        <w:t xml:space="preserve">. Změna </w:t>
      </w:r>
      <w:r w:rsidR="003A15EF" w:rsidRPr="003A15EF">
        <w:rPr>
          <w:rFonts w:ascii="Arial" w:hAnsi="Arial" w:cs="Arial"/>
          <w:sz w:val="20"/>
          <w:szCs w:val="20"/>
        </w:rPr>
        <w:t>poddodavatelů oproti obsahu nabídky podané dodavatelem v zadávacím řízení na dodavatele tohoto díla je možná pouze na základě písemného souhlasu objednatele. Objednatel se zavazuje, že takový souhlas nebude odpírat v případě, že nový poddodavatel bude splňovat veškeré kvalifikační požadavky, které splňoval původní poddodavatel a z informací, kterými bude objednatel v dané situaci disponovat, nebude vyplývat obava, že nový poddodavatel by mohl provést jemu svěřenou část díla vadně nebo jiným způsobem narušit realizaci díla dle této Smlouvy</w:t>
      </w:r>
      <w:r w:rsidRPr="00FB23F9">
        <w:rPr>
          <w:rFonts w:ascii="Arial" w:hAnsi="Arial" w:cs="Arial"/>
          <w:sz w:val="20"/>
          <w:szCs w:val="20"/>
        </w:rPr>
        <w:t>.</w:t>
      </w:r>
    </w:p>
    <w:p w14:paraId="46E7E30C" w14:textId="77777777" w:rsidR="000E102E" w:rsidRPr="00FB23F9" w:rsidRDefault="000E102E" w:rsidP="00040850">
      <w:pPr>
        <w:tabs>
          <w:tab w:val="left" w:pos="360"/>
        </w:tabs>
        <w:autoSpaceDE w:val="0"/>
        <w:spacing w:line="276" w:lineRule="auto"/>
        <w:ind w:left="540" w:hanging="540"/>
        <w:rPr>
          <w:rFonts w:ascii="Arial" w:hAnsi="Arial" w:cs="Arial"/>
          <w:sz w:val="20"/>
          <w:szCs w:val="20"/>
        </w:rPr>
      </w:pPr>
    </w:p>
    <w:p w14:paraId="48FE2DC2" w14:textId="77777777" w:rsidR="000E102E" w:rsidRPr="00FB23F9" w:rsidRDefault="000E102E" w:rsidP="00040850">
      <w:pPr>
        <w:autoSpaceDE w:val="0"/>
        <w:spacing w:line="276" w:lineRule="auto"/>
        <w:ind w:left="567" w:hanging="567"/>
        <w:rPr>
          <w:rFonts w:ascii="Arial" w:hAnsi="Arial" w:cs="Arial"/>
          <w:sz w:val="20"/>
          <w:szCs w:val="20"/>
        </w:rPr>
      </w:pPr>
      <w:r w:rsidRPr="00FB23F9">
        <w:rPr>
          <w:rFonts w:ascii="Arial" w:hAnsi="Arial" w:cs="Arial"/>
          <w:sz w:val="20"/>
          <w:szCs w:val="20"/>
        </w:rPr>
        <w:t>8.2</w:t>
      </w:r>
      <w:r w:rsidR="004C245B" w:rsidRPr="00FB23F9">
        <w:rPr>
          <w:rFonts w:ascii="Arial" w:hAnsi="Arial" w:cs="Arial"/>
          <w:sz w:val="20"/>
          <w:szCs w:val="20"/>
        </w:rPr>
        <w:t>0</w:t>
      </w:r>
      <w:r w:rsidRPr="00FB23F9">
        <w:rPr>
          <w:rFonts w:ascii="Arial" w:hAnsi="Arial" w:cs="Arial"/>
          <w:sz w:val="20"/>
          <w:szCs w:val="20"/>
        </w:rPr>
        <w:t xml:space="preserve">. </w:t>
      </w:r>
      <w:r w:rsidR="00C33615" w:rsidRPr="00FB23F9">
        <w:rPr>
          <w:rFonts w:ascii="Arial" w:hAnsi="Arial" w:cs="Arial"/>
          <w:sz w:val="20"/>
          <w:szCs w:val="20"/>
        </w:rPr>
        <w:t>Dodavatel</w:t>
      </w:r>
      <w:r w:rsidR="009E5DE6" w:rsidRPr="00FB23F9">
        <w:rPr>
          <w:rFonts w:ascii="Arial" w:hAnsi="Arial" w:cs="Arial"/>
          <w:sz w:val="20"/>
          <w:szCs w:val="20"/>
        </w:rPr>
        <w:t xml:space="preserve"> se dále zavazuje, že poskytne objednateli součinnost, aby objednatel mohl dostát svým povinnostem dle § 219 ZZVZ.</w:t>
      </w:r>
    </w:p>
    <w:p w14:paraId="5A2E429E" w14:textId="77777777" w:rsidR="000E102E" w:rsidRPr="00FB23F9" w:rsidRDefault="000E102E" w:rsidP="00040850">
      <w:pPr>
        <w:autoSpaceDE w:val="0"/>
        <w:spacing w:line="276" w:lineRule="auto"/>
        <w:ind w:left="567" w:hanging="567"/>
        <w:rPr>
          <w:rFonts w:ascii="Arial" w:hAnsi="Arial" w:cs="Arial"/>
          <w:sz w:val="20"/>
          <w:szCs w:val="20"/>
        </w:rPr>
      </w:pPr>
    </w:p>
    <w:p w14:paraId="3BBE8AC1" w14:textId="77777777" w:rsidR="000E102E" w:rsidRPr="00FB23F9" w:rsidRDefault="000E102E" w:rsidP="00040850">
      <w:pPr>
        <w:autoSpaceDE w:val="0"/>
        <w:spacing w:line="276" w:lineRule="auto"/>
        <w:ind w:left="567" w:hanging="567"/>
        <w:rPr>
          <w:rFonts w:ascii="Arial" w:hAnsi="Arial" w:cs="Arial"/>
          <w:color w:val="FF0000"/>
          <w:sz w:val="20"/>
          <w:szCs w:val="20"/>
        </w:rPr>
      </w:pPr>
      <w:r w:rsidRPr="00FB23F9">
        <w:rPr>
          <w:rFonts w:ascii="Arial" w:hAnsi="Arial" w:cs="Arial"/>
          <w:sz w:val="20"/>
          <w:szCs w:val="20"/>
        </w:rPr>
        <w:t>8.2</w:t>
      </w:r>
      <w:r w:rsidR="004C245B" w:rsidRPr="00FB23F9">
        <w:rPr>
          <w:rFonts w:ascii="Arial" w:hAnsi="Arial" w:cs="Arial"/>
          <w:sz w:val="20"/>
          <w:szCs w:val="20"/>
        </w:rPr>
        <w:t>1</w:t>
      </w:r>
      <w:r w:rsidRPr="00FB23F9">
        <w:rPr>
          <w:rFonts w:ascii="Arial" w:hAnsi="Arial" w:cs="Arial"/>
          <w:sz w:val="20"/>
          <w:szCs w:val="20"/>
        </w:rPr>
        <w:t xml:space="preserve">. </w:t>
      </w:r>
      <w:r w:rsidR="00C33615" w:rsidRPr="00FB23F9">
        <w:rPr>
          <w:rFonts w:ascii="Arial" w:hAnsi="Arial" w:cs="Arial"/>
          <w:sz w:val="20"/>
          <w:szCs w:val="20"/>
        </w:rPr>
        <w:t>Dodavatel</w:t>
      </w:r>
      <w:r w:rsidR="009E5DE6" w:rsidRPr="00FB23F9">
        <w:rPr>
          <w:rFonts w:ascii="Arial" w:hAnsi="Arial" w:cs="Arial"/>
          <w:sz w:val="20"/>
          <w:szCs w:val="20"/>
        </w:rPr>
        <w:t xml:space="preserve"> </w:t>
      </w:r>
      <w:r w:rsidR="00292717" w:rsidRPr="00292717">
        <w:rPr>
          <w:rFonts w:ascii="Arial" w:hAnsi="Arial" w:cs="Arial"/>
          <w:sz w:val="20"/>
          <w:szCs w:val="20"/>
        </w:rPr>
        <w:t>nesmí u díla provádět činnost TDS a tuto činnost nesmí provádět ani osoba s dodavatelem propojená</w:t>
      </w:r>
      <w:r w:rsidR="009E5DE6" w:rsidRPr="00FB23F9">
        <w:rPr>
          <w:rFonts w:ascii="Arial" w:hAnsi="Arial" w:cs="Arial"/>
          <w:sz w:val="20"/>
          <w:szCs w:val="20"/>
        </w:rPr>
        <w:t>.</w:t>
      </w:r>
    </w:p>
    <w:p w14:paraId="17DDE269" w14:textId="77777777" w:rsidR="000E102E" w:rsidRPr="00FB23F9" w:rsidRDefault="000E102E" w:rsidP="00040850">
      <w:pPr>
        <w:autoSpaceDE w:val="0"/>
        <w:spacing w:line="276" w:lineRule="auto"/>
        <w:ind w:left="567" w:hanging="567"/>
        <w:rPr>
          <w:rFonts w:ascii="Arial" w:hAnsi="Arial" w:cs="Arial"/>
          <w:sz w:val="20"/>
          <w:szCs w:val="20"/>
        </w:rPr>
      </w:pPr>
    </w:p>
    <w:p w14:paraId="364396E2" w14:textId="77777777" w:rsidR="000E102E" w:rsidRPr="00FB23F9" w:rsidRDefault="000E102E" w:rsidP="00040850">
      <w:pPr>
        <w:autoSpaceDE w:val="0"/>
        <w:spacing w:line="276" w:lineRule="auto"/>
        <w:ind w:left="567" w:hanging="567"/>
        <w:rPr>
          <w:rFonts w:ascii="Arial" w:hAnsi="Arial" w:cs="Arial"/>
          <w:sz w:val="20"/>
          <w:szCs w:val="20"/>
        </w:rPr>
      </w:pPr>
      <w:r w:rsidRPr="00FB23F9">
        <w:rPr>
          <w:rFonts w:ascii="Arial" w:hAnsi="Arial" w:cs="Arial"/>
          <w:sz w:val="20"/>
          <w:szCs w:val="20"/>
        </w:rPr>
        <w:t>8.2</w:t>
      </w:r>
      <w:r w:rsidR="004C245B" w:rsidRPr="00FB23F9">
        <w:rPr>
          <w:rFonts w:ascii="Arial" w:hAnsi="Arial" w:cs="Arial"/>
          <w:sz w:val="20"/>
          <w:szCs w:val="20"/>
        </w:rPr>
        <w:t>2</w:t>
      </w:r>
      <w:r w:rsidRPr="00FB23F9">
        <w:rPr>
          <w:rFonts w:ascii="Arial" w:hAnsi="Arial" w:cs="Arial"/>
          <w:sz w:val="20"/>
          <w:szCs w:val="20"/>
        </w:rPr>
        <w:t>.</w:t>
      </w:r>
      <w:r w:rsidRPr="00FB23F9">
        <w:rPr>
          <w:rFonts w:ascii="Arial" w:hAnsi="Arial" w:cs="Arial"/>
          <w:sz w:val="20"/>
          <w:szCs w:val="20"/>
        </w:rPr>
        <w:tab/>
        <w:t xml:space="preserve">Objednatel </w:t>
      </w:r>
      <w:r w:rsidR="00292717" w:rsidRPr="00292717">
        <w:rPr>
          <w:rFonts w:ascii="Arial" w:hAnsi="Arial" w:cs="Arial"/>
          <w:sz w:val="20"/>
          <w:szCs w:val="20"/>
        </w:rPr>
        <w:t xml:space="preserve">je oprávněn kdykoliv během provádění díla přerušit jeho provádění nebo jeho provádění ukončit. V případě, že k přerušení provádění díla nedojde z důvodů na straně dodavatele, </w:t>
      </w:r>
      <w:proofErr w:type="gramStart"/>
      <w:r w:rsidR="00292717" w:rsidRPr="00292717">
        <w:rPr>
          <w:rFonts w:ascii="Arial" w:hAnsi="Arial" w:cs="Arial"/>
          <w:sz w:val="20"/>
          <w:szCs w:val="20"/>
        </w:rPr>
        <w:t>prodlouží</w:t>
      </w:r>
      <w:proofErr w:type="gramEnd"/>
      <w:r w:rsidR="00292717" w:rsidRPr="00292717">
        <w:rPr>
          <w:rFonts w:ascii="Arial" w:hAnsi="Arial" w:cs="Arial"/>
          <w:sz w:val="20"/>
          <w:szCs w:val="20"/>
        </w:rPr>
        <w:t xml:space="preserve"> se o dobu přerušení provádění díla a dalších 7 dní termín dokončení díla. Pokud bude přerušení provádění díla trvat déle než 2 měsíce, je dodavatel oprávněn od této Smlouvy odstoupit. Objednatel je rovněž oprávněn kdykoliv snížit rozsah prováděného díla o konkrétní položky a čá</w:t>
      </w:r>
      <w:r w:rsidR="00292717">
        <w:rPr>
          <w:rFonts w:ascii="Arial" w:hAnsi="Arial" w:cs="Arial"/>
          <w:sz w:val="20"/>
          <w:szCs w:val="20"/>
        </w:rPr>
        <w:t>sti</w:t>
      </w:r>
      <w:r w:rsidR="00DD1A7F" w:rsidRPr="00FB23F9">
        <w:rPr>
          <w:rFonts w:ascii="Arial" w:hAnsi="Arial" w:cs="Arial"/>
          <w:sz w:val="20"/>
          <w:szCs w:val="20"/>
        </w:rPr>
        <w:t>.</w:t>
      </w:r>
      <w:r w:rsidR="0042388B" w:rsidRPr="00FB23F9">
        <w:rPr>
          <w:rFonts w:ascii="Arial" w:hAnsi="Arial" w:cs="Arial"/>
          <w:sz w:val="20"/>
          <w:szCs w:val="20"/>
        </w:rPr>
        <w:t xml:space="preserve"> </w:t>
      </w:r>
    </w:p>
    <w:p w14:paraId="5A00338B" w14:textId="77777777" w:rsidR="0042388B" w:rsidRPr="00FB23F9" w:rsidRDefault="0042388B" w:rsidP="00040850">
      <w:pPr>
        <w:autoSpaceDE w:val="0"/>
        <w:spacing w:line="276" w:lineRule="auto"/>
        <w:ind w:left="567" w:hanging="567"/>
        <w:rPr>
          <w:rFonts w:ascii="Arial" w:hAnsi="Arial" w:cs="Arial"/>
          <w:sz w:val="20"/>
          <w:szCs w:val="20"/>
        </w:rPr>
      </w:pPr>
    </w:p>
    <w:p w14:paraId="54C6345C" w14:textId="77777777" w:rsidR="000E102E" w:rsidRPr="00FB23F9" w:rsidRDefault="000E102E" w:rsidP="00040850">
      <w:pPr>
        <w:autoSpaceDE w:val="0"/>
        <w:spacing w:line="276" w:lineRule="auto"/>
        <w:ind w:left="567" w:hanging="567"/>
        <w:rPr>
          <w:rFonts w:ascii="Arial" w:hAnsi="Arial" w:cs="Arial"/>
          <w:sz w:val="20"/>
          <w:szCs w:val="20"/>
        </w:rPr>
      </w:pPr>
      <w:r w:rsidRPr="00FB23F9">
        <w:rPr>
          <w:rFonts w:ascii="Arial" w:hAnsi="Arial" w:cs="Arial"/>
          <w:sz w:val="20"/>
          <w:szCs w:val="20"/>
        </w:rPr>
        <w:t>8.2</w:t>
      </w:r>
      <w:r w:rsidR="004C245B" w:rsidRPr="00FB23F9">
        <w:rPr>
          <w:rFonts w:ascii="Arial" w:hAnsi="Arial" w:cs="Arial"/>
          <w:sz w:val="20"/>
          <w:szCs w:val="20"/>
        </w:rPr>
        <w:t>3</w:t>
      </w:r>
      <w:r w:rsidR="0006687C" w:rsidRPr="00FB23F9">
        <w:rPr>
          <w:rFonts w:ascii="Arial" w:hAnsi="Arial" w:cs="Arial"/>
          <w:sz w:val="20"/>
          <w:szCs w:val="20"/>
        </w:rPr>
        <w:t>.</w:t>
      </w:r>
      <w:r w:rsidRPr="00FB23F9">
        <w:rPr>
          <w:rFonts w:ascii="Arial" w:hAnsi="Arial" w:cs="Arial"/>
          <w:sz w:val="20"/>
          <w:szCs w:val="20"/>
        </w:rPr>
        <w:tab/>
      </w:r>
      <w:r w:rsidR="00C33615" w:rsidRPr="00FB23F9">
        <w:rPr>
          <w:rFonts w:ascii="Arial" w:hAnsi="Arial" w:cs="Arial"/>
          <w:sz w:val="20"/>
          <w:szCs w:val="20"/>
        </w:rPr>
        <w:t>Dodavatel</w:t>
      </w:r>
      <w:r w:rsidRPr="00FB23F9">
        <w:rPr>
          <w:rFonts w:ascii="Arial" w:hAnsi="Arial" w:cs="Arial"/>
          <w:sz w:val="20"/>
          <w:szCs w:val="20"/>
        </w:rPr>
        <w:t xml:space="preserve"> </w:t>
      </w:r>
      <w:r w:rsidR="00292717" w:rsidRPr="00292717">
        <w:rPr>
          <w:rFonts w:ascii="Arial" w:hAnsi="Arial" w:cs="Arial"/>
          <w:sz w:val="20"/>
          <w:szCs w:val="20"/>
        </w:rPr>
        <w:t>zajistí, že osoby uvedené dodavatelem v seznamu vedoucích zaměstnanců dodavatele nebo osob v obdobném postavení, jež budou odpovídat za realizaci příslušných stavebních prací, předloženém v nabídce dodavatele na Veřejnou zakázku dle zadávací dokumentace Veřejné zakázky, se budou podílet na realizaci díla, a to ve funkcích, v jakých byly v seznamu uvedeny. Výměna takové osoby je možná pouze s písemným souhlasem objednatele, a to pouze pokud tato osoba bude splňovat veškeré kvalifikační požadavky, které splňovala nahrazovaná osoba</w:t>
      </w:r>
      <w:r w:rsidRPr="00FB23F9">
        <w:rPr>
          <w:rFonts w:ascii="Arial" w:hAnsi="Arial" w:cs="Arial"/>
          <w:sz w:val="20"/>
          <w:szCs w:val="20"/>
        </w:rPr>
        <w:t>.</w:t>
      </w:r>
    </w:p>
    <w:p w14:paraId="2AB963A5" w14:textId="77777777" w:rsidR="00A77508" w:rsidRPr="00FB23F9" w:rsidRDefault="00A77508" w:rsidP="004D1E54">
      <w:pPr>
        <w:autoSpaceDE w:val="0"/>
        <w:spacing w:line="276" w:lineRule="auto"/>
        <w:ind w:left="567" w:hanging="567"/>
        <w:rPr>
          <w:rFonts w:ascii="Arial" w:hAnsi="Arial" w:cs="Arial"/>
          <w:sz w:val="20"/>
          <w:szCs w:val="20"/>
        </w:rPr>
      </w:pPr>
    </w:p>
    <w:p w14:paraId="2530841D" w14:textId="77777777" w:rsidR="00DD1A7F" w:rsidRPr="00FB23F9" w:rsidRDefault="00DD1A7F" w:rsidP="00040850">
      <w:pPr>
        <w:autoSpaceDE w:val="0"/>
        <w:spacing w:line="276" w:lineRule="auto"/>
        <w:ind w:left="567" w:hanging="567"/>
        <w:rPr>
          <w:rFonts w:ascii="Arial" w:hAnsi="Arial" w:cs="Arial"/>
          <w:sz w:val="20"/>
          <w:szCs w:val="20"/>
        </w:rPr>
      </w:pPr>
    </w:p>
    <w:p w14:paraId="514917D6" w14:textId="77777777" w:rsidR="000E102E" w:rsidRPr="00FB23F9" w:rsidRDefault="000E102E" w:rsidP="00040850">
      <w:pPr>
        <w:autoSpaceDE w:val="0"/>
        <w:spacing w:line="276" w:lineRule="auto"/>
        <w:jc w:val="center"/>
        <w:rPr>
          <w:rFonts w:ascii="Arial" w:hAnsi="Arial" w:cs="Arial"/>
          <w:b/>
          <w:bCs/>
          <w:sz w:val="20"/>
          <w:szCs w:val="20"/>
        </w:rPr>
      </w:pPr>
      <w:r w:rsidRPr="00FB23F9">
        <w:rPr>
          <w:rFonts w:ascii="Arial" w:hAnsi="Arial" w:cs="Arial"/>
          <w:b/>
          <w:bCs/>
          <w:sz w:val="20"/>
          <w:szCs w:val="20"/>
        </w:rPr>
        <w:t>Článek IX.</w:t>
      </w:r>
    </w:p>
    <w:p w14:paraId="7C245BA2" w14:textId="77777777" w:rsidR="000E102E" w:rsidRPr="00FB23F9" w:rsidRDefault="000E102E" w:rsidP="00040850">
      <w:pPr>
        <w:autoSpaceDE w:val="0"/>
        <w:spacing w:line="276" w:lineRule="auto"/>
        <w:jc w:val="center"/>
        <w:rPr>
          <w:rFonts w:ascii="Arial" w:hAnsi="Arial" w:cs="Arial"/>
          <w:sz w:val="20"/>
          <w:szCs w:val="20"/>
        </w:rPr>
      </w:pPr>
      <w:r w:rsidRPr="00FB23F9">
        <w:rPr>
          <w:rFonts w:ascii="Arial" w:hAnsi="Arial" w:cs="Arial"/>
          <w:b/>
          <w:bCs/>
          <w:sz w:val="20"/>
          <w:szCs w:val="20"/>
        </w:rPr>
        <w:t xml:space="preserve">Pojištění </w:t>
      </w:r>
      <w:r w:rsidR="00C33615" w:rsidRPr="00FB23F9">
        <w:rPr>
          <w:rFonts w:ascii="Arial" w:hAnsi="Arial" w:cs="Arial"/>
          <w:b/>
          <w:bCs/>
          <w:sz w:val="20"/>
          <w:szCs w:val="20"/>
        </w:rPr>
        <w:t>dodavatel</w:t>
      </w:r>
      <w:r w:rsidRPr="00FB23F9">
        <w:rPr>
          <w:rFonts w:ascii="Arial" w:hAnsi="Arial" w:cs="Arial"/>
          <w:b/>
          <w:bCs/>
          <w:sz w:val="20"/>
          <w:szCs w:val="20"/>
        </w:rPr>
        <w:t>e</w:t>
      </w:r>
    </w:p>
    <w:p w14:paraId="19DC4F76" w14:textId="77777777" w:rsidR="000E102E" w:rsidRPr="00FB23F9" w:rsidRDefault="000E102E" w:rsidP="00040850">
      <w:pPr>
        <w:autoSpaceDE w:val="0"/>
        <w:spacing w:line="276" w:lineRule="auto"/>
        <w:rPr>
          <w:rFonts w:ascii="Arial" w:hAnsi="Arial" w:cs="Arial"/>
          <w:sz w:val="20"/>
          <w:szCs w:val="20"/>
        </w:rPr>
      </w:pPr>
    </w:p>
    <w:p w14:paraId="33E13437" w14:textId="77777777" w:rsidR="00E1773C" w:rsidRPr="00FB23F9" w:rsidRDefault="000E102E" w:rsidP="0058513D">
      <w:pPr>
        <w:tabs>
          <w:tab w:val="left" w:pos="567"/>
        </w:tabs>
        <w:autoSpaceDE w:val="0"/>
        <w:spacing w:line="276" w:lineRule="auto"/>
        <w:ind w:left="567" w:hanging="567"/>
        <w:rPr>
          <w:rFonts w:ascii="Arial" w:hAnsi="Arial" w:cs="Arial"/>
          <w:sz w:val="20"/>
          <w:szCs w:val="20"/>
        </w:rPr>
      </w:pPr>
      <w:r w:rsidRPr="00FB23F9">
        <w:rPr>
          <w:rFonts w:ascii="Arial" w:hAnsi="Arial" w:cs="Arial"/>
          <w:sz w:val="20"/>
          <w:szCs w:val="20"/>
        </w:rPr>
        <w:t xml:space="preserve">9.1. </w:t>
      </w:r>
      <w:r w:rsidR="00A77508">
        <w:rPr>
          <w:rFonts w:ascii="Arial" w:hAnsi="Arial" w:cs="Arial"/>
          <w:sz w:val="20"/>
          <w:szCs w:val="20"/>
        </w:rPr>
        <w:tab/>
      </w:r>
      <w:r w:rsidR="00C33615" w:rsidRPr="00FB23F9">
        <w:rPr>
          <w:rFonts w:ascii="Arial" w:hAnsi="Arial" w:cs="Arial"/>
          <w:sz w:val="20"/>
          <w:szCs w:val="20"/>
        </w:rPr>
        <w:t>Dodavatel</w:t>
      </w:r>
      <w:r w:rsidR="00E1773C" w:rsidRPr="00FB23F9">
        <w:rPr>
          <w:rFonts w:ascii="Arial" w:hAnsi="Arial" w:cs="Arial"/>
          <w:sz w:val="20"/>
          <w:szCs w:val="20"/>
        </w:rPr>
        <w:t xml:space="preserve"> </w:t>
      </w:r>
      <w:r w:rsidR="009132F1" w:rsidRPr="009132F1">
        <w:rPr>
          <w:rFonts w:ascii="Arial" w:hAnsi="Arial" w:cs="Arial"/>
          <w:sz w:val="20"/>
          <w:szCs w:val="20"/>
        </w:rPr>
        <w:t xml:space="preserve">prohlašuje, že ke dni uzavření této Smlouvy má uzavřenou pojistnou smlouvu, jejímž předmětem je </w:t>
      </w:r>
      <w:r w:rsidR="009132F1" w:rsidRPr="009132F1">
        <w:rPr>
          <w:rFonts w:ascii="Arial" w:hAnsi="Arial" w:cs="Arial"/>
          <w:b/>
          <w:sz w:val="20"/>
          <w:szCs w:val="20"/>
        </w:rPr>
        <w:t xml:space="preserve">pojištění odpovědnosti za škody způsobené dodavatelem třetím osobám v souvislosti s výkonem jeho činnosti, </w:t>
      </w:r>
      <w:r w:rsidR="009132F1" w:rsidRPr="009132F1">
        <w:rPr>
          <w:rFonts w:ascii="Arial" w:hAnsi="Arial" w:cs="Arial"/>
          <w:sz w:val="20"/>
          <w:szCs w:val="20"/>
        </w:rPr>
        <w:t>včetně možných škod způsobených pracovníky dodavatele,</w:t>
      </w:r>
      <w:r w:rsidR="009132F1" w:rsidRPr="009132F1">
        <w:rPr>
          <w:rFonts w:ascii="Arial" w:hAnsi="Arial" w:cs="Arial"/>
          <w:b/>
          <w:sz w:val="20"/>
          <w:szCs w:val="20"/>
        </w:rPr>
        <w:t xml:space="preserve"> minimálně ve výši celkové ceny díla </w:t>
      </w:r>
      <w:r w:rsidR="009132F1" w:rsidRPr="009132F1">
        <w:rPr>
          <w:rFonts w:ascii="Arial" w:hAnsi="Arial" w:cs="Arial"/>
          <w:sz w:val="20"/>
          <w:szCs w:val="20"/>
        </w:rPr>
        <w:t>bez DPH uvedené v článku III. odst. 3.1 Smlouvy,</w:t>
      </w:r>
      <w:r w:rsidR="009132F1" w:rsidRPr="009132F1">
        <w:rPr>
          <w:rFonts w:ascii="Arial" w:hAnsi="Arial" w:cs="Arial"/>
          <w:b/>
          <w:sz w:val="20"/>
          <w:szCs w:val="20"/>
        </w:rPr>
        <w:t xml:space="preserve"> se spoluúčastí nejvýše 5 %</w:t>
      </w:r>
      <w:r w:rsidR="009132F1" w:rsidRPr="009132F1">
        <w:rPr>
          <w:rFonts w:ascii="Arial" w:hAnsi="Arial" w:cs="Arial"/>
          <w:sz w:val="20"/>
          <w:szCs w:val="20"/>
        </w:rPr>
        <w:t>, a jejíž prostá kopie nebo prostá kopie pojistného certifikátu je přílohou č. 4 této Smlouvy. Dodavatel se zavazuje, že po celou dobu trvání této Smlouvy a v přiměřeném rozsahu i po dobu záruční doby bude pojištěn ve smyslu tohoto ustanovení a že nedojde ke snížení pojistného plnění pod částku uvedenou v předchozí větě</w:t>
      </w:r>
      <w:r w:rsidR="00E1773C" w:rsidRPr="00FB23F9">
        <w:rPr>
          <w:rFonts w:ascii="Arial" w:hAnsi="Arial" w:cs="Arial"/>
          <w:sz w:val="20"/>
          <w:szCs w:val="20"/>
        </w:rPr>
        <w:t>.</w:t>
      </w:r>
    </w:p>
    <w:p w14:paraId="619CED5B" w14:textId="77777777" w:rsidR="000E102E" w:rsidRPr="00FB23F9" w:rsidRDefault="000E102E" w:rsidP="00E1773C">
      <w:pPr>
        <w:autoSpaceDE w:val="0"/>
        <w:spacing w:line="276" w:lineRule="auto"/>
        <w:ind w:left="567" w:hanging="567"/>
        <w:rPr>
          <w:rFonts w:ascii="Arial" w:hAnsi="Arial" w:cs="Arial"/>
          <w:sz w:val="20"/>
          <w:szCs w:val="20"/>
        </w:rPr>
      </w:pPr>
    </w:p>
    <w:p w14:paraId="5C4AB1EB" w14:textId="77777777" w:rsidR="000E102E" w:rsidRPr="00FB23F9" w:rsidRDefault="000E102E" w:rsidP="005A618F">
      <w:pPr>
        <w:autoSpaceDE w:val="0"/>
        <w:spacing w:line="276" w:lineRule="auto"/>
        <w:ind w:left="567" w:hanging="567"/>
        <w:rPr>
          <w:rFonts w:ascii="Arial" w:hAnsi="Arial" w:cs="Arial"/>
          <w:sz w:val="20"/>
          <w:szCs w:val="20"/>
        </w:rPr>
      </w:pPr>
      <w:r w:rsidRPr="00FB23F9">
        <w:rPr>
          <w:rFonts w:ascii="Arial" w:hAnsi="Arial" w:cs="Arial"/>
          <w:sz w:val="20"/>
          <w:szCs w:val="20"/>
        </w:rPr>
        <w:t xml:space="preserve">9.2. </w:t>
      </w:r>
      <w:r w:rsidR="00C67457" w:rsidRPr="00FB23F9">
        <w:rPr>
          <w:rFonts w:ascii="Arial" w:hAnsi="Arial" w:cs="Arial"/>
          <w:sz w:val="20"/>
          <w:szCs w:val="20"/>
        </w:rPr>
        <w:t xml:space="preserve"> </w:t>
      </w:r>
      <w:r w:rsidR="00C27624" w:rsidRPr="00FB23F9">
        <w:rPr>
          <w:rFonts w:ascii="Arial" w:hAnsi="Arial" w:cs="Arial"/>
          <w:sz w:val="20"/>
          <w:szCs w:val="20"/>
        </w:rPr>
        <w:t xml:space="preserve"> K</w:t>
      </w:r>
      <w:r w:rsidRPr="00FB23F9">
        <w:rPr>
          <w:rFonts w:ascii="Arial" w:hAnsi="Arial" w:cs="Arial"/>
          <w:sz w:val="20"/>
          <w:szCs w:val="20"/>
        </w:rPr>
        <w:t xml:space="preserve">opie </w:t>
      </w:r>
      <w:r w:rsidR="009132F1" w:rsidRPr="009132F1">
        <w:rPr>
          <w:rFonts w:ascii="Arial" w:hAnsi="Arial" w:cs="Arial"/>
          <w:sz w:val="20"/>
          <w:szCs w:val="20"/>
        </w:rPr>
        <w:t>pojistné smlouvy (pojistných smluv) dodavatele, resp. akceptované návrhy na uzavření pojistné smlouvy ze strany pojišťovny dle tohoto článku musí být doručeny objednateli nejpozději při převzetí staveniště, pokud je již objednatel neobdržel od dodavatele v rámci zadávacího řízení. Na žádost objednatele je dodavatel povinen kdykoliv později předložit uspokojivé doklady o tom, že pojistná smlouva (pojistné smlouvy) uzavřen</w:t>
      </w:r>
      <w:r w:rsidR="009132F1">
        <w:rPr>
          <w:rFonts w:ascii="Arial" w:hAnsi="Arial" w:cs="Arial"/>
          <w:sz w:val="20"/>
          <w:szCs w:val="20"/>
        </w:rPr>
        <w:t xml:space="preserve">é dodavatelem jsou a zůstávají </w:t>
      </w:r>
      <w:r w:rsidR="005A618F" w:rsidRPr="00FB23F9">
        <w:rPr>
          <w:rFonts w:ascii="Arial" w:hAnsi="Arial" w:cs="Arial"/>
          <w:sz w:val="20"/>
          <w:szCs w:val="20"/>
        </w:rPr>
        <w:t>v platnosti.</w:t>
      </w:r>
    </w:p>
    <w:p w14:paraId="389879DC" w14:textId="77777777" w:rsidR="000E102E" w:rsidRPr="00FB23F9" w:rsidRDefault="000E102E" w:rsidP="00040850">
      <w:pPr>
        <w:autoSpaceDE w:val="0"/>
        <w:spacing w:line="276" w:lineRule="auto"/>
        <w:ind w:left="567" w:hanging="567"/>
        <w:rPr>
          <w:rFonts w:ascii="Arial" w:hAnsi="Arial" w:cs="Arial"/>
          <w:sz w:val="20"/>
          <w:szCs w:val="20"/>
        </w:rPr>
      </w:pPr>
    </w:p>
    <w:p w14:paraId="4AE8C39B" w14:textId="77777777" w:rsidR="00A948E6" w:rsidRDefault="00C33615" w:rsidP="002E5CEA">
      <w:pPr>
        <w:widowControl/>
        <w:numPr>
          <w:ilvl w:val="1"/>
          <w:numId w:val="29"/>
        </w:numPr>
        <w:tabs>
          <w:tab w:val="num" w:pos="567"/>
        </w:tabs>
        <w:suppressAutoHyphens w:val="0"/>
        <w:autoSpaceDE w:val="0"/>
        <w:spacing w:line="276" w:lineRule="auto"/>
        <w:ind w:left="567" w:hanging="567"/>
        <w:jc w:val="left"/>
        <w:textAlignment w:val="auto"/>
        <w:rPr>
          <w:rFonts w:ascii="Arial" w:eastAsia="Cambria" w:hAnsi="Arial" w:cs="Arial"/>
          <w:color w:val="000000"/>
          <w:sz w:val="20"/>
          <w:szCs w:val="20"/>
        </w:rPr>
      </w:pPr>
      <w:r w:rsidRPr="00A948E6">
        <w:rPr>
          <w:rFonts w:ascii="Arial" w:eastAsia="Cambria" w:hAnsi="Arial" w:cs="Arial"/>
          <w:color w:val="000000"/>
          <w:sz w:val="20"/>
          <w:szCs w:val="20"/>
        </w:rPr>
        <w:t>Dodavatel</w:t>
      </w:r>
      <w:r w:rsidR="000E102E" w:rsidRPr="00A948E6">
        <w:rPr>
          <w:rFonts w:ascii="Arial" w:eastAsia="Cambria" w:hAnsi="Arial" w:cs="Arial"/>
          <w:color w:val="000000"/>
          <w:sz w:val="20"/>
          <w:szCs w:val="20"/>
        </w:rPr>
        <w:t xml:space="preserve"> </w:t>
      </w:r>
      <w:r w:rsidR="009132F1" w:rsidRPr="00A948E6">
        <w:rPr>
          <w:rFonts w:ascii="Arial" w:eastAsia="Cambria" w:hAnsi="Arial" w:cs="Arial"/>
          <w:color w:val="000000"/>
          <w:sz w:val="20"/>
          <w:szCs w:val="20"/>
        </w:rPr>
        <w:t xml:space="preserve">je povinen řádně platit pojistné tak, aby pojistná smlouva či smlouvy sjednané dle této Smlouvy či v souvislosti s ní byly platné po celou dobu provádění díla a v přiměřeném rozsahu i po dobu záruky. V případě, že dojde k zániku pojištění, je dodavatel povinen o této skutečnosti neprodleně informovat objednatele a ve lhůtě 3 pracovních dnů uzavřít pojistnou smlouvu ve výše </w:t>
      </w:r>
      <w:r w:rsidR="009132F1" w:rsidRPr="00A948E6">
        <w:rPr>
          <w:rFonts w:ascii="Arial" w:eastAsia="Cambria" w:hAnsi="Arial" w:cs="Arial"/>
          <w:color w:val="000000"/>
          <w:sz w:val="20"/>
          <w:szCs w:val="20"/>
        </w:rPr>
        <w:lastRenderedPageBreak/>
        <w:t xml:space="preserve">uvedeném rozsahu. Porušení této povinnosti ze strany dodavatele považují strany této Smlouvy za podstatné porušení Smlouvy zakládající právo objednatele od Smlouvy </w:t>
      </w:r>
      <w:r w:rsidR="000E102E" w:rsidRPr="00A948E6">
        <w:rPr>
          <w:rFonts w:ascii="Arial" w:eastAsia="Cambria" w:hAnsi="Arial" w:cs="Arial"/>
          <w:color w:val="000000"/>
          <w:sz w:val="20"/>
          <w:szCs w:val="20"/>
        </w:rPr>
        <w:t>odstoupit.</w:t>
      </w:r>
    </w:p>
    <w:p w14:paraId="058B9E6A" w14:textId="77777777" w:rsidR="00A948E6" w:rsidRDefault="00A948E6" w:rsidP="00A948E6">
      <w:pPr>
        <w:widowControl/>
        <w:suppressAutoHyphens w:val="0"/>
        <w:autoSpaceDE w:val="0"/>
        <w:spacing w:line="240" w:lineRule="auto"/>
        <w:jc w:val="left"/>
        <w:textAlignment w:val="auto"/>
        <w:rPr>
          <w:rFonts w:ascii="Arial" w:eastAsia="Cambria" w:hAnsi="Arial" w:cs="Arial"/>
          <w:color w:val="000000"/>
          <w:sz w:val="20"/>
          <w:szCs w:val="20"/>
        </w:rPr>
      </w:pPr>
    </w:p>
    <w:p w14:paraId="02064F16" w14:textId="77777777" w:rsidR="00A948E6" w:rsidRDefault="00A948E6" w:rsidP="00A948E6">
      <w:pPr>
        <w:widowControl/>
        <w:suppressAutoHyphens w:val="0"/>
        <w:autoSpaceDE w:val="0"/>
        <w:spacing w:line="240" w:lineRule="auto"/>
        <w:jc w:val="left"/>
        <w:textAlignment w:val="auto"/>
        <w:rPr>
          <w:rFonts w:ascii="Arial" w:eastAsia="Cambria" w:hAnsi="Arial" w:cs="Arial"/>
          <w:color w:val="000000"/>
          <w:sz w:val="20"/>
          <w:szCs w:val="20"/>
        </w:rPr>
      </w:pPr>
    </w:p>
    <w:p w14:paraId="4714B2EB" w14:textId="77777777" w:rsidR="00A948E6" w:rsidRDefault="00A948E6" w:rsidP="00A948E6">
      <w:pPr>
        <w:widowControl/>
        <w:suppressAutoHyphens w:val="0"/>
        <w:spacing w:line="240" w:lineRule="auto"/>
        <w:jc w:val="left"/>
        <w:textAlignment w:val="auto"/>
        <w:rPr>
          <w:rFonts w:ascii="Arial" w:eastAsia="Cambria" w:hAnsi="Arial" w:cs="Arial"/>
          <w:color w:val="000000"/>
          <w:sz w:val="20"/>
          <w:szCs w:val="20"/>
        </w:rPr>
      </w:pPr>
    </w:p>
    <w:p w14:paraId="0020B67F" w14:textId="77777777" w:rsidR="00A948E6" w:rsidRPr="00FB23F9" w:rsidRDefault="00A948E6" w:rsidP="00A948E6">
      <w:pPr>
        <w:autoSpaceDE w:val="0"/>
        <w:spacing w:line="276" w:lineRule="auto"/>
        <w:ind w:left="142"/>
        <w:jc w:val="center"/>
        <w:rPr>
          <w:rFonts w:ascii="Arial" w:hAnsi="Arial" w:cs="Arial"/>
          <w:b/>
          <w:bCs/>
          <w:sz w:val="20"/>
          <w:szCs w:val="20"/>
        </w:rPr>
      </w:pPr>
      <w:r w:rsidRPr="00FB23F9">
        <w:rPr>
          <w:rFonts w:ascii="Arial" w:hAnsi="Arial" w:cs="Arial"/>
          <w:b/>
          <w:bCs/>
          <w:sz w:val="20"/>
          <w:szCs w:val="20"/>
        </w:rPr>
        <w:t>Článek X.</w:t>
      </w:r>
    </w:p>
    <w:p w14:paraId="0205D772" w14:textId="77777777" w:rsidR="00A948E6" w:rsidRPr="00FB23F9" w:rsidRDefault="00A948E6" w:rsidP="00A948E6">
      <w:pPr>
        <w:autoSpaceDE w:val="0"/>
        <w:spacing w:line="276" w:lineRule="auto"/>
        <w:jc w:val="center"/>
        <w:rPr>
          <w:rFonts w:ascii="Arial" w:hAnsi="Arial" w:cs="Arial"/>
          <w:b/>
          <w:bCs/>
          <w:sz w:val="20"/>
          <w:szCs w:val="20"/>
        </w:rPr>
      </w:pPr>
      <w:r w:rsidRPr="00FB23F9">
        <w:rPr>
          <w:rFonts w:ascii="Arial" w:hAnsi="Arial" w:cs="Arial"/>
          <w:b/>
          <w:bCs/>
          <w:sz w:val="20"/>
          <w:szCs w:val="20"/>
        </w:rPr>
        <w:t>Splnění a předání díla</w:t>
      </w:r>
    </w:p>
    <w:p w14:paraId="3526D176" w14:textId="77777777" w:rsidR="00A948E6" w:rsidRPr="00FB23F9" w:rsidRDefault="00A948E6" w:rsidP="00A948E6">
      <w:pPr>
        <w:autoSpaceDE w:val="0"/>
        <w:spacing w:line="276" w:lineRule="auto"/>
        <w:jc w:val="center"/>
        <w:rPr>
          <w:rFonts w:ascii="Arial" w:hAnsi="Arial" w:cs="Arial"/>
          <w:b/>
          <w:bCs/>
          <w:sz w:val="20"/>
          <w:szCs w:val="20"/>
        </w:rPr>
      </w:pPr>
    </w:p>
    <w:p w14:paraId="2D3E61B1" w14:textId="77777777" w:rsidR="00A948E6" w:rsidRDefault="00A948E6" w:rsidP="00A948E6">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10.1.</w:t>
      </w:r>
      <w:r w:rsidRPr="00FB23F9">
        <w:rPr>
          <w:rFonts w:ascii="Arial" w:hAnsi="Arial" w:cs="Arial"/>
          <w:sz w:val="20"/>
          <w:szCs w:val="20"/>
        </w:rPr>
        <w:tab/>
        <w:t xml:space="preserve">Dodavatel </w:t>
      </w:r>
      <w:r w:rsidRPr="009132F1">
        <w:rPr>
          <w:rFonts w:ascii="Arial" w:hAnsi="Arial" w:cs="Arial"/>
          <w:sz w:val="20"/>
          <w:szCs w:val="20"/>
        </w:rPr>
        <w:t>splní svou povinnost dokončit dílo tak, že řádně a úplně zhotoví dílo podle článku I. Smlouvy a v souladu s článkem VIII. odst. 8.2 Smlouvy, tedy bez vad a nedodělků. Nedílnou součástí řádného splnění díla je předání všech písemných dokladů potřebných k užívání a provozování díla, které se vztahují k těm částem díla, které zhotovoval nebo dodával dodavatel ve smyslu této Smlouvy (a to i prostřednictvím svých poddodavatelů), a to předáním jejich</w:t>
      </w:r>
      <w:r w:rsidRPr="00FB23F9">
        <w:rPr>
          <w:rFonts w:ascii="Arial" w:hAnsi="Arial" w:cs="Arial"/>
          <w:sz w:val="20"/>
          <w:szCs w:val="20"/>
        </w:rPr>
        <w:t xml:space="preserve"> originálů.</w:t>
      </w:r>
    </w:p>
    <w:p w14:paraId="4D3681FA" w14:textId="77777777" w:rsidR="00A948E6" w:rsidRPr="00FB23F9" w:rsidRDefault="00A948E6" w:rsidP="00A948E6">
      <w:pPr>
        <w:tabs>
          <w:tab w:val="left" w:pos="360"/>
        </w:tabs>
        <w:autoSpaceDE w:val="0"/>
        <w:spacing w:line="276" w:lineRule="auto"/>
        <w:ind w:left="567" w:hanging="567"/>
        <w:rPr>
          <w:rFonts w:ascii="Arial" w:hAnsi="Arial" w:cs="Arial"/>
          <w:sz w:val="20"/>
          <w:szCs w:val="20"/>
        </w:rPr>
      </w:pPr>
    </w:p>
    <w:p w14:paraId="3F253EA2" w14:textId="77777777" w:rsidR="00A948E6" w:rsidRPr="00FB23F9" w:rsidRDefault="00A948E6" w:rsidP="00A948E6">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10.2.</w:t>
      </w:r>
      <w:r w:rsidRPr="00FB23F9">
        <w:rPr>
          <w:rFonts w:ascii="Arial" w:hAnsi="Arial" w:cs="Arial"/>
          <w:sz w:val="20"/>
          <w:szCs w:val="20"/>
        </w:rPr>
        <w:tab/>
        <w:t>Objednatel je povinen řádně a úplně dokončené dílo bez vad a nedodělků převzít.</w:t>
      </w:r>
    </w:p>
    <w:p w14:paraId="12E090BD" w14:textId="77777777" w:rsidR="00A948E6" w:rsidRPr="00FB23F9" w:rsidRDefault="00A948E6" w:rsidP="00A948E6">
      <w:pPr>
        <w:autoSpaceDE w:val="0"/>
        <w:spacing w:line="276" w:lineRule="auto"/>
        <w:ind w:left="567" w:hanging="567"/>
        <w:rPr>
          <w:rFonts w:ascii="Arial" w:hAnsi="Arial" w:cs="Arial"/>
          <w:sz w:val="20"/>
          <w:szCs w:val="20"/>
        </w:rPr>
      </w:pPr>
    </w:p>
    <w:p w14:paraId="4C1D6BDD" w14:textId="77777777" w:rsidR="00A948E6" w:rsidRPr="00FB23F9" w:rsidRDefault="00A948E6" w:rsidP="00A948E6">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10.3.</w:t>
      </w:r>
      <w:r w:rsidRPr="00FB23F9">
        <w:rPr>
          <w:rFonts w:ascii="Arial" w:hAnsi="Arial" w:cs="Arial"/>
          <w:sz w:val="20"/>
          <w:szCs w:val="20"/>
        </w:rPr>
        <w:tab/>
        <w:t xml:space="preserve">Dokončené </w:t>
      </w:r>
      <w:r w:rsidRPr="009132F1">
        <w:rPr>
          <w:rFonts w:ascii="Arial" w:hAnsi="Arial" w:cs="Arial"/>
          <w:sz w:val="20"/>
          <w:szCs w:val="20"/>
        </w:rPr>
        <w:t xml:space="preserve">dílo dle článku I. Smlouvy bude předáno objednateli na základě písemného protokolu o předání a převzetí díla podepsaného oprávněnými zástupci smluvních stran ve věcech smluvních (dále jen „protokol“). V případě, že se objednatel rozhodne dílo převzít s vadami a nedodělky nebránícími řádnému užívání díla, budou v protokolu o předání díla uvedeny i takto zjištěné vady a nedodělky nebránící řádnému užívání díla a lhůty pro jejich odstranění. Objednatel je oprávněn odmítnout převzetí díla v případě, že má vady nebo nedodělky. Vadou se přitom rozumí odchylka v kvalitě a parametrech díla stanovených projektovou dokumentací, touto Smlouvou a obecně závaznými předpisy či pokyny výrobců či dovozců materiálu a použitých zařízení tak, jak je stanoveno v článku VIII odst. 8.2 Smlouvy, nebo </w:t>
      </w:r>
      <w:proofErr w:type="gramStart"/>
      <w:r w:rsidRPr="009132F1">
        <w:rPr>
          <w:rFonts w:ascii="Arial" w:hAnsi="Arial" w:cs="Arial"/>
          <w:sz w:val="20"/>
          <w:szCs w:val="20"/>
        </w:rPr>
        <w:t>jiné nekvalitní provedení díla</w:t>
      </w:r>
      <w:proofErr w:type="gramEnd"/>
      <w:r w:rsidRPr="009132F1">
        <w:rPr>
          <w:rFonts w:ascii="Arial" w:hAnsi="Arial" w:cs="Arial"/>
          <w:sz w:val="20"/>
          <w:szCs w:val="20"/>
        </w:rPr>
        <w:t xml:space="preserve">. Rovněž případné odmítnutí převzetí díla bude zaznamenáno v </w:t>
      </w:r>
      <w:r w:rsidRPr="00FB23F9">
        <w:rPr>
          <w:rFonts w:ascii="Arial" w:hAnsi="Arial" w:cs="Arial"/>
          <w:sz w:val="20"/>
          <w:szCs w:val="20"/>
        </w:rPr>
        <w:t>protokolu.</w:t>
      </w:r>
    </w:p>
    <w:p w14:paraId="1FBFE8E2" w14:textId="77777777" w:rsidR="00A948E6" w:rsidRPr="00FB23F9" w:rsidRDefault="00A948E6" w:rsidP="00A948E6">
      <w:pPr>
        <w:autoSpaceDE w:val="0"/>
        <w:spacing w:line="276" w:lineRule="auto"/>
        <w:ind w:left="567" w:hanging="567"/>
        <w:rPr>
          <w:rFonts w:ascii="Arial" w:hAnsi="Arial" w:cs="Arial"/>
          <w:sz w:val="20"/>
          <w:szCs w:val="20"/>
        </w:rPr>
      </w:pPr>
    </w:p>
    <w:p w14:paraId="2055F9A6" w14:textId="6B6A46B2" w:rsidR="00A948E6" w:rsidRDefault="00A948E6" w:rsidP="00A948E6">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10.4.</w:t>
      </w:r>
      <w:r w:rsidRPr="00FB23F9">
        <w:rPr>
          <w:rFonts w:ascii="Arial" w:hAnsi="Arial" w:cs="Arial"/>
          <w:sz w:val="20"/>
          <w:szCs w:val="20"/>
        </w:rPr>
        <w:tab/>
        <w:t xml:space="preserve">Objednatel </w:t>
      </w:r>
      <w:r w:rsidRPr="00D11A0A">
        <w:rPr>
          <w:rFonts w:ascii="Arial" w:hAnsi="Arial" w:cs="Arial"/>
          <w:sz w:val="20"/>
          <w:szCs w:val="20"/>
        </w:rPr>
        <w:t xml:space="preserve">není povinen dílo na základě protokolu převzít, jestliže dílo není řádně a úplně dokončeno, má vady nebo nedodělky nebo spolu s dílem nejsou předány všechny písemné doklady popsané v článku X. odst. 10.1 Smlouvy. Jestliže se objednatel rozhodne dílo i přesto převzít, jsou smluvní strany povinny v protokolu uvést tuto skutečnost a uvést v něm soupis vad a nedodělků se závazným termínem jejich odstranění dodavatelem, případně soupis chybějících písemných dokladů s termínem jejich dodání dodavatelem </w:t>
      </w:r>
      <w:r w:rsidRPr="00FB23F9">
        <w:rPr>
          <w:rFonts w:ascii="Arial" w:hAnsi="Arial" w:cs="Arial"/>
          <w:sz w:val="20"/>
          <w:szCs w:val="20"/>
        </w:rPr>
        <w:t>objednateli.</w:t>
      </w:r>
    </w:p>
    <w:p w14:paraId="672715FE" w14:textId="6183B0E0" w:rsidR="00A948E6" w:rsidRDefault="00A948E6" w:rsidP="00A948E6">
      <w:pPr>
        <w:tabs>
          <w:tab w:val="left" w:pos="360"/>
        </w:tabs>
        <w:autoSpaceDE w:val="0"/>
        <w:spacing w:line="276" w:lineRule="auto"/>
        <w:ind w:left="567" w:hanging="567"/>
        <w:rPr>
          <w:rFonts w:ascii="Arial" w:hAnsi="Arial" w:cs="Arial"/>
          <w:sz w:val="20"/>
          <w:szCs w:val="20"/>
        </w:rPr>
      </w:pPr>
    </w:p>
    <w:p w14:paraId="0592815D" w14:textId="77777777" w:rsidR="00A948E6" w:rsidRPr="00FB23F9" w:rsidRDefault="00A948E6" w:rsidP="00A948E6">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 xml:space="preserve">10.5. Pokud </w:t>
      </w:r>
      <w:r w:rsidRPr="00D11A0A">
        <w:rPr>
          <w:rFonts w:ascii="Arial" w:hAnsi="Arial" w:cs="Arial"/>
          <w:sz w:val="20"/>
          <w:szCs w:val="20"/>
        </w:rPr>
        <w:t xml:space="preserve">dodavatel neodstraní vady nebo nedodělky na díle v termínu uvedeném v předávacím protokolu, je povinen uhradit objednateli </w:t>
      </w:r>
      <w:r w:rsidRPr="00D11A0A">
        <w:rPr>
          <w:rFonts w:ascii="Arial" w:hAnsi="Arial" w:cs="Arial"/>
          <w:b/>
          <w:bCs/>
          <w:sz w:val="20"/>
          <w:szCs w:val="20"/>
        </w:rPr>
        <w:t>smluvní pokutu ve výši 1.000,00 Kč</w:t>
      </w:r>
      <w:r w:rsidRPr="00D11A0A">
        <w:rPr>
          <w:rFonts w:ascii="Arial" w:hAnsi="Arial" w:cs="Arial"/>
          <w:sz w:val="20"/>
          <w:szCs w:val="20"/>
        </w:rPr>
        <w:t xml:space="preserve"> za každou vadu a každý den prodlení</w:t>
      </w:r>
      <w:r w:rsidRPr="00FB23F9">
        <w:rPr>
          <w:rFonts w:ascii="Arial" w:hAnsi="Arial" w:cs="Arial"/>
          <w:sz w:val="20"/>
          <w:szCs w:val="20"/>
        </w:rPr>
        <w:t>.</w:t>
      </w:r>
    </w:p>
    <w:p w14:paraId="60798E59" w14:textId="77777777" w:rsidR="00A948E6" w:rsidRPr="00FB23F9" w:rsidRDefault="00A948E6" w:rsidP="00A948E6">
      <w:pPr>
        <w:autoSpaceDE w:val="0"/>
        <w:spacing w:line="276" w:lineRule="auto"/>
        <w:ind w:left="567" w:hanging="567"/>
        <w:rPr>
          <w:rFonts w:ascii="Arial" w:hAnsi="Arial" w:cs="Arial"/>
          <w:sz w:val="20"/>
          <w:szCs w:val="20"/>
        </w:rPr>
      </w:pPr>
    </w:p>
    <w:p w14:paraId="3256C3B3" w14:textId="77777777" w:rsidR="00A948E6" w:rsidRPr="00FB23F9" w:rsidRDefault="00A948E6" w:rsidP="00A948E6">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10.6.</w:t>
      </w:r>
      <w:r w:rsidRPr="00FB23F9">
        <w:rPr>
          <w:rFonts w:ascii="Arial" w:hAnsi="Arial" w:cs="Arial"/>
          <w:sz w:val="20"/>
          <w:szCs w:val="20"/>
        </w:rPr>
        <w:tab/>
        <w:t xml:space="preserve">K předání </w:t>
      </w:r>
      <w:r w:rsidRPr="00D11A0A">
        <w:rPr>
          <w:rFonts w:ascii="Arial" w:hAnsi="Arial" w:cs="Arial"/>
          <w:sz w:val="20"/>
          <w:szCs w:val="20"/>
        </w:rPr>
        <w:t>díla na základě protokolu vyzve dodavatel objednatele písemně nejpozději 5 pracovních dnů přede dnem, kdy bude dílo připraveno k předání, tj. bude dokončeno. Objednatel zahájí převzetí díla do 5 pracovních dnů od termínu navrženého dodavatelem. Objednatel má však právo odmítnout zahájení přejímacího řízení, je-li termín navržený dodavatelem o více než 30 dnů dříve</w:t>
      </w:r>
      <w:r>
        <w:rPr>
          <w:rFonts w:ascii="Arial" w:hAnsi="Arial" w:cs="Arial"/>
          <w:sz w:val="20"/>
          <w:szCs w:val="20"/>
        </w:rPr>
        <w:t xml:space="preserve"> </w:t>
      </w:r>
      <w:r w:rsidRPr="00D11A0A">
        <w:rPr>
          <w:rFonts w:ascii="Arial" w:hAnsi="Arial" w:cs="Arial"/>
          <w:sz w:val="20"/>
          <w:szCs w:val="20"/>
        </w:rPr>
        <w:t xml:space="preserve">než sjednaný termín předání </w:t>
      </w:r>
      <w:r w:rsidRPr="00FB23F9">
        <w:rPr>
          <w:rFonts w:ascii="Arial" w:hAnsi="Arial" w:cs="Arial"/>
          <w:sz w:val="20"/>
          <w:szCs w:val="20"/>
        </w:rPr>
        <w:t>díla.</w:t>
      </w:r>
    </w:p>
    <w:p w14:paraId="459E7BED" w14:textId="77777777" w:rsidR="00A948E6" w:rsidRPr="00FB23F9" w:rsidRDefault="00A948E6" w:rsidP="00A948E6">
      <w:pPr>
        <w:tabs>
          <w:tab w:val="left" w:pos="360"/>
        </w:tabs>
        <w:autoSpaceDE w:val="0"/>
        <w:spacing w:line="276" w:lineRule="auto"/>
        <w:ind w:left="567" w:hanging="567"/>
        <w:rPr>
          <w:rFonts w:ascii="Arial" w:hAnsi="Arial" w:cs="Arial"/>
          <w:sz w:val="20"/>
          <w:szCs w:val="20"/>
        </w:rPr>
      </w:pPr>
    </w:p>
    <w:p w14:paraId="6C04FB07" w14:textId="77777777" w:rsidR="00A948E6" w:rsidRPr="00FB23F9" w:rsidRDefault="00A948E6" w:rsidP="00A948E6">
      <w:pPr>
        <w:numPr>
          <w:ilvl w:val="1"/>
          <w:numId w:val="36"/>
        </w:num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 xml:space="preserve">K předání </w:t>
      </w:r>
      <w:r w:rsidRPr="00D11A0A">
        <w:rPr>
          <w:rFonts w:ascii="Arial" w:hAnsi="Arial" w:cs="Arial"/>
          <w:sz w:val="20"/>
          <w:szCs w:val="20"/>
        </w:rPr>
        <w:t>díla přizve objednatel osobu vykonávající technický dozor, případně také autorský dozor projektanta</w:t>
      </w:r>
      <w:r w:rsidRPr="00FB23F9">
        <w:rPr>
          <w:rFonts w:ascii="Arial" w:hAnsi="Arial" w:cs="Arial"/>
          <w:sz w:val="20"/>
          <w:szCs w:val="20"/>
        </w:rPr>
        <w:t>.</w:t>
      </w:r>
    </w:p>
    <w:p w14:paraId="14256808" w14:textId="77777777" w:rsidR="00A948E6" w:rsidRPr="00FB23F9" w:rsidRDefault="00A948E6" w:rsidP="00A948E6">
      <w:pPr>
        <w:tabs>
          <w:tab w:val="left" w:pos="360"/>
        </w:tabs>
        <w:autoSpaceDE w:val="0"/>
        <w:spacing w:line="276" w:lineRule="auto"/>
        <w:ind w:left="567" w:hanging="567"/>
        <w:rPr>
          <w:rFonts w:ascii="Arial" w:hAnsi="Arial" w:cs="Arial"/>
          <w:sz w:val="20"/>
          <w:szCs w:val="20"/>
        </w:rPr>
      </w:pPr>
    </w:p>
    <w:p w14:paraId="6F2E0F9C" w14:textId="77777777" w:rsidR="00812F86" w:rsidRPr="00FB23F9" w:rsidRDefault="00812F86" w:rsidP="00040850">
      <w:pPr>
        <w:tabs>
          <w:tab w:val="left" w:pos="360"/>
        </w:tabs>
        <w:autoSpaceDE w:val="0"/>
        <w:spacing w:line="276" w:lineRule="auto"/>
        <w:ind w:left="567" w:hanging="567"/>
        <w:rPr>
          <w:rFonts w:ascii="Arial" w:hAnsi="Arial" w:cs="Arial"/>
          <w:sz w:val="20"/>
          <w:szCs w:val="20"/>
        </w:rPr>
      </w:pPr>
    </w:p>
    <w:p w14:paraId="5519CEEE" w14:textId="77777777" w:rsidR="000E102E" w:rsidRPr="00FB23F9" w:rsidRDefault="002D188E" w:rsidP="00040850">
      <w:pPr>
        <w:spacing w:line="276" w:lineRule="auto"/>
        <w:jc w:val="center"/>
        <w:rPr>
          <w:rFonts w:ascii="Arial" w:hAnsi="Arial" w:cs="Arial"/>
          <w:b/>
          <w:bCs/>
          <w:sz w:val="20"/>
          <w:szCs w:val="20"/>
        </w:rPr>
      </w:pPr>
      <w:r w:rsidRPr="00FB23F9">
        <w:rPr>
          <w:rFonts w:ascii="Arial" w:hAnsi="Arial" w:cs="Arial"/>
          <w:b/>
          <w:bCs/>
          <w:sz w:val="20"/>
          <w:szCs w:val="20"/>
        </w:rPr>
        <w:t xml:space="preserve">Článek </w:t>
      </w:r>
      <w:r w:rsidR="000E102E" w:rsidRPr="00FB23F9">
        <w:rPr>
          <w:rFonts w:ascii="Arial" w:hAnsi="Arial" w:cs="Arial"/>
          <w:b/>
          <w:bCs/>
          <w:sz w:val="20"/>
          <w:szCs w:val="20"/>
        </w:rPr>
        <w:t>XI.</w:t>
      </w:r>
    </w:p>
    <w:p w14:paraId="5A2452A8" w14:textId="77777777" w:rsidR="000E102E" w:rsidRPr="00FB23F9" w:rsidRDefault="000E102E" w:rsidP="00040850">
      <w:pPr>
        <w:spacing w:line="276" w:lineRule="auto"/>
        <w:jc w:val="center"/>
        <w:rPr>
          <w:rFonts w:ascii="Arial" w:hAnsi="Arial" w:cs="Arial"/>
          <w:b/>
          <w:bCs/>
          <w:color w:val="0000FF"/>
          <w:sz w:val="20"/>
          <w:szCs w:val="20"/>
        </w:rPr>
      </w:pPr>
      <w:r w:rsidRPr="00FB23F9">
        <w:rPr>
          <w:rFonts w:ascii="Arial" w:hAnsi="Arial" w:cs="Arial"/>
          <w:b/>
          <w:bCs/>
          <w:sz w:val="20"/>
          <w:szCs w:val="20"/>
        </w:rPr>
        <w:t>Záruka za jakost díla a odpovědnost za vady díla</w:t>
      </w:r>
    </w:p>
    <w:p w14:paraId="3E83DAD6" w14:textId="77777777" w:rsidR="000E102E" w:rsidRPr="00FB23F9" w:rsidRDefault="000E102E" w:rsidP="00040850">
      <w:pPr>
        <w:spacing w:line="276" w:lineRule="auto"/>
        <w:jc w:val="center"/>
        <w:rPr>
          <w:rFonts w:ascii="Arial" w:hAnsi="Arial" w:cs="Arial"/>
          <w:b/>
          <w:bCs/>
          <w:color w:val="0000FF"/>
          <w:sz w:val="20"/>
          <w:szCs w:val="20"/>
        </w:rPr>
      </w:pPr>
    </w:p>
    <w:p w14:paraId="636F1B7B" w14:textId="77777777" w:rsidR="000E102E" w:rsidRPr="00FB23F9" w:rsidRDefault="0088615A" w:rsidP="00040850">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11.1.</w:t>
      </w:r>
      <w:r w:rsidR="000E102E" w:rsidRPr="00FB23F9">
        <w:rPr>
          <w:rFonts w:ascii="Arial" w:hAnsi="Arial" w:cs="Arial"/>
          <w:sz w:val="20"/>
          <w:szCs w:val="20"/>
        </w:rPr>
        <w:t xml:space="preserve"> </w:t>
      </w:r>
      <w:r w:rsidR="00424211" w:rsidRPr="00FB23F9">
        <w:rPr>
          <w:rFonts w:ascii="Arial" w:hAnsi="Arial" w:cs="Arial"/>
          <w:sz w:val="20"/>
          <w:szCs w:val="20"/>
        </w:rPr>
        <w:t xml:space="preserve">Délka </w:t>
      </w:r>
      <w:r w:rsidR="00D11A0A" w:rsidRPr="00D11A0A">
        <w:rPr>
          <w:rFonts w:ascii="Arial" w:hAnsi="Arial" w:cs="Arial"/>
          <w:sz w:val="20"/>
          <w:szCs w:val="20"/>
        </w:rPr>
        <w:t xml:space="preserve">záruční doby za jakost díla je sjednána na dobu </w:t>
      </w:r>
      <w:r w:rsidR="00D11A0A" w:rsidRPr="00D11A0A">
        <w:rPr>
          <w:rFonts w:ascii="Arial" w:hAnsi="Arial" w:cs="Arial"/>
          <w:b/>
          <w:sz w:val="20"/>
          <w:szCs w:val="20"/>
        </w:rPr>
        <w:t>60 měsíců.</w:t>
      </w:r>
      <w:r w:rsidR="00D11A0A" w:rsidRPr="00D11A0A">
        <w:rPr>
          <w:rFonts w:ascii="Arial" w:hAnsi="Arial" w:cs="Arial"/>
          <w:sz w:val="20"/>
          <w:szCs w:val="20"/>
        </w:rPr>
        <w:t xml:space="preserve"> Záruční doba počíná běžet dnem protokolárního předání a převzetí díla. Pokud bylo dílo převzato s vadami a nedodělky, počíná </w:t>
      </w:r>
      <w:r w:rsidR="00D11A0A" w:rsidRPr="00D11A0A">
        <w:rPr>
          <w:rFonts w:ascii="Arial" w:hAnsi="Arial" w:cs="Arial"/>
          <w:sz w:val="20"/>
          <w:szCs w:val="20"/>
        </w:rPr>
        <w:lastRenderedPageBreak/>
        <w:t>záruční doba běžet, až ode dne jejich úplného odstranění.  Záruční lhůta pro dodávky strojů a zařízení, na něž výrobce těchto zařízení vystavuje samostatný záruční list, se sjednává v délce lhůty poskytnuté výrobcem, nejméně však v délce 24 měsíců</w:t>
      </w:r>
      <w:r w:rsidR="00424211" w:rsidRPr="00FB23F9">
        <w:rPr>
          <w:rFonts w:ascii="Arial" w:hAnsi="Arial" w:cs="Arial"/>
          <w:sz w:val="20"/>
          <w:szCs w:val="20"/>
        </w:rPr>
        <w:t>.</w:t>
      </w:r>
    </w:p>
    <w:p w14:paraId="387E326C" w14:textId="77777777" w:rsidR="000E102E" w:rsidRPr="00FB23F9" w:rsidRDefault="000E102E" w:rsidP="00040850">
      <w:pPr>
        <w:spacing w:line="276" w:lineRule="auto"/>
        <w:ind w:left="567" w:hanging="567"/>
        <w:rPr>
          <w:rFonts w:ascii="Arial" w:hAnsi="Arial" w:cs="Arial"/>
          <w:sz w:val="20"/>
          <w:szCs w:val="20"/>
        </w:rPr>
      </w:pPr>
    </w:p>
    <w:p w14:paraId="5C6132EC" w14:textId="77777777" w:rsidR="000E102E" w:rsidRPr="00FB23F9" w:rsidRDefault="0088615A" w:rsidP="00040850">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11.2.</w:t>
      </w:r>
      <w:r w:rsidR="000E102E" w:rsidRPr="00FB23F9">
        <w:rPr>
          <w:rFonts w:ascii="Arial" w:hAnsi="Arial" w:cs="Arial"/>
          <w:sz w:val="20"/>
          <w:szCs w:val="20"/>
        </w:rPr>
        <w:t xml:space="preserve"> </w:t>
      </w:r>
      <w:r w:rsidRPr="00FB23F9">
        <w:rPr>
          <w:rFonts w:ascii="Arial" w:hAnsi="Arial" w:cs="Arial"/>
          <w:sz w:val="20"/>
          <w:szCs w:val="20"/>
        </w:rPr>
        <w:t xml:space="preserve"> </w:t>
      </w:r>
      <w:r w:rsidR="000E102E" w:rsidRPr="00FB23F9">
        <w:rPr>
          <w:rFonts w:ascii="Arial" w:hAnsi="Arial" w:cs="Arial"/>
          <w:sz w:val="20"/>
          <w:szCs w:val="20"/>
        </w:rPr>
        <w:t>V </w:t>
      </w:r>
      <w:r w:rsidR="00D11A0A" w:rsidRPr="00D11A0A">
        <w:rPr>
          <w:rFonts w:ascii="Arial" w:hAnsi="Arial" w:cs="Arial"/>
          <w:sz w:val="20"/>
          <w:szCs w:val="20"/>
        </w:rPr>
        <w:t>průběhu záruky za jakost díla bude mít dílo vlastnosti vyplývající z této Smlouvy, tj. vyplývající z článku I. odst. 1.</w:t>
      </w:r>
      <w:r w:rsidR="001D7D37">
        <w:rPr>
          <w:rFonts w:ascii="Arial" w:hAnsi="Arial" w:cs="Arial"/>
          <w:sz w:val="20"/>
          <w:szCs w:val="20"/>
        </w:rPr>
        <w:t>5</w:t>
      </w:r>
      <w:r w:rsidR="00D11A0A" w:rsidRPr="00D11A0A">
        <w:rPr>
          <w:rFonts w:ascii="Arial" w:hAnsi="Arial" w:cs="Arial"/>
          <w:sz w:val="20"/>
          <w:szCs w:val="20"/>
        </w:rPr>
        <w:t xml:space="preserve"> Smlouvy, článku VIII. odst. 8.2 Smlouvy a článku X. odst. 10.1 Smlouvy a dále bude mít obvyklé vlastnosti pro využití díla ke stanovenému účelu</w:t>
      </w:r>
      <w:r w:rsidR="000E102E" w:rsidRPr="00FB23F9">
        <w:rPr>
          <w:rFonts w:ascii="Arial" w:hAnsi="Arial" w:cs="Arial"/>
          <w:sz w:val="20"/>
          <w:szCs w:val="20"/>
        </w:rPr>
        <w:t>.</w:t>
      </w:r>
    </w:p>
    <w:p w14:paraId="17EB71D6" w14:textId="77777777" w:rsidR="000E102E" w:rsidRPr="00FB23F9" w:rsidRDefault="000E102E" w:rsidP="00040850">
      <w:pPr>
        <w:spacing w:line="276" w:lineRule="auto"/>
        <w:ind w:left="567" w:hanging="567"/>
        <w:rPr>
          <w:rFonts w:ascii="Arial" w:hAnsi="Arial" w:cs="Arial"/>
          <w:sz w:val="20"/>
          <w:szCs w:val="20"/>
        </w:rPr>
      </w:pPr>
    </w:p>
    <w:p w14:paraId="3E7ADA03" w14:textId="77777777" w:rsidR="000E102E" w:rsidRPr="00FB23F9" w:rsidRDefault="0088615A" w:rsidP="00040850">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 xml:space="preserve">11.3. </w:t>
      </w:r>
      <w:r w:rsidR="000E102E" w:rsidRPr="00FB23F9">
        <w:rPr>
          <w:rFonts w:ascii="Arial" w:hAnsi="Arial" w:cs="Arial"/>
          <w:sz w:val="20"/>
          <w:szCs w:val="20"/>
        </w:rPr>
        <w:t xml:space="preserve"> Pokud </w:t>
      </w:r>
      <w:r w:rsidR="00D4126A" w:rsidRPr="00D4126A">
        <w:rPr>
          <w:rFonts w:ascii="Arial" w:hAnsi="Arial" w:cs="Arial"/>
          <w:sz w:val="20"/>
          <w:szCs w:val="20"/>
        </w:rPr>
        <w:t>se v průběhu záruční lhůty vyskytly na díle vady, má, objednatel právo na jejich bezplatné odstranění. Objednatel je povinen tyto vady u dodavatele neprodleně písemně reklamovat. Dodavatel je povinen nastoupit k odstranění běžných vad a nedodělků díla do 5 kalendářních dnů od doručení písemné reklamace objednatele dodavateli a odstranit je nejpozději do 10 dnů ode dne doručení písemné reklamace objednatele dodavateli. V případě, že se jedná o vadu, která brání užívání díla (havárie), zavazuje se dodavatel nastoupit k jejímu odstranění nejpozději do 24 hodin ode dne jejího ohlášení, do 48 hodin provést alespoň taková opatření, aby dílo bylo možné, byť s dočasným přiměřeným omezením, opětovně užívat a vadu se zavazuje odstranit nejpozději do 20 dnů ode dne doručení písemné reklamace objednatele dodavateli. Dodavatel je povinen bez zbytečného odkladu, nejpozději však v termínech výše popsaných, reklamované vady odstranit, i když neuznává, že za vady odpovídá; ve sporných případech nese náklady až do pravomocného rozhodnutí o reklamaci dodavatel. Zároveň je dodavatel nejpozději do 5 kalendářních dnů po obdržení písemné reklamace objednateli oznámit, zda reklamaci uznává, jakou lhůtu k odstranění vad navrhuje nebo z jakých důvodů odmítá reklamaci uznat</w:t>
      </w:r>
      <w:r w:rsidR="000E102E" w:rsidRPr="00FB23F9">
        <w:rPr>
          <w:rFonts w:ascii="Arial" w:hAnsi="Arial" w:cs="Arial"/>
          <w:sz w:val="20"/>
          <w:szCs w:val="20"/>
        </w:rPr>
        <w:t xml:space="preserve">. </w:t>
      </w:r>
    </w:p>
    <w:p w14:paraId="0A0A7292" w14:textId="77777777" w:rsidR="000E102E" w:rsidRPr="00FB23F9" w:rsidRDefault="000E102E" w:rsidP="00040850">
      <w:pPr>
        <w:tabs>
          <w:tab w:val="left" w:pos="360"/>
        </w:tabs>
        <w:autoSpaceDE w:val="0"/>
        <w:spacing w:line="276" w:lineRule="auto"/>
        <w:ind w:left="567" w:hanging="567"/>
        <w:rPr>
          <w:rFonts w:ascii="Arial" w:hAnsi="Arial" w:cs="Arial"/>
          <w:sz w:val="20"/>
          <w:szCs w:val="20"/>
        </w:rPr>
      </w:pPr>
    </w:p>
    <w:p w14:paraId="4DD9F779" w14:textId="77777777" w:rsidR="000E102E" w:rsidRPr="00FB23F9" w:rsidRDefault="000E102E" w:rsidP="00040850">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11.4.</w:t>
      </w:r>
      <w:r w:rsidR="00D24CF7" w:rsidRPr="00FB23F9">
        <w:rPr>
          <w:rFonts w:ascii="Arial" w:hAnsi="Arial" w:cs="Arial"/>
          <w:sz w:val="20"/>
          <w:szCs w:val="20"/>
        </w:rPr>
        <w:t xml:space="preserve"> </w:t>
      </w:r>
      <w:r w:rsidRPr="00FB23F9">
        <w:rPr>
          <w:rFonts w:ascii="Arial" w:hAnsi="Arial" w:cs="Arial"/>
          <w:sz w:val="20"/>
          <w:szCs w:val="20"/>
        </w:rPr>
        <w:t xml:space="preserve">Jestliže </w:t>
      </w:r>
      <w:r w:rsidR="00D11A0A" w:rsidRPr="00D11A0A">
        <w:rPr>
          <w:rFonts w:ascii="Arial" w:hAnsi="Arial" w:cs="Arial"/>
          <w:sz w:val="20"/>
          <w:szCs w:val="20"/>
        </w:rPr>
        <w:t>v případě reklamace objednatele nenastoupí dodavatel k odstranění reklamovaných vad a nedodělků ve lhůtě stanovené v článku XI. odst. 11.3. Smlouvy, popřípadě je neodstraní v tam popsané lhůtě nebo v tam popsané lhůtě neprovede opatření potřebná k tomu, aby mohlo být dílo dále užíváno (v případě havárie bránící užívání díla), je objednatel oprávněn nechat odstranit reklamované vady a nedodělky díla na náklady dodavatele jinou osobou</w:t>
      </w:r>
      <w:r w:rsidRPr="00FB23F9">
        <w:rPr>
          <w:rFonts w:ascii="Arial" w:hAnsi="Arial" w:cs="Arial"/>
          <w:sz w:val="20"/>
          <w:szCs w:val="20"/>
        </w:rPr>
        <w:t xml:space="preserve">. </w:t>
      </w:r>
    </w:p>
    <w:p w14:paraId="3DF7ABC8" w14:textId="77777777" w:rsidR="000E102E" w:rsidRPr="00FB23F9" w:rsidRDefault="000E102E" w:rsidP="00040850">
      <w:pPr>
        <w:spacing w:line="276" w:lineRule="auto"/>
        <w:ind w:left="567" w:hanging="567"/>
        <w:rPr>
          <w:rFonts w:ascii="Arial" w:hAnsi="Arial" w:cs="Arial"/>
          <w:sz w:val="20"/>
          <w:szCs w:val="20"/>
        </w:rPr>
      </w:pPr>
    </w:p>
    <w:p w14:paraId="6185F4CA" w14:textId="77777777" w:rsidR="000E102E" w:rsidRPr="00FB23F9" w:rsidRDefault="000E102E" w:rsidP="00040850">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 xml:space="preserve">11.5. Nároky </w:t>
      </w:r>
      <w:r w:rsidR="00D11A0A" w:rsidRPr="00D11A0A">
        <w:rPr>
          <w:rFonts w:ascii="Arial" w:hAnsi="Arial" w:cs="Arial"/>
          <w:sz w:val="20"/>
          <w:szCs w:val="20"/>
        </w:rPr>
        <w:t>z odpovědnosti ze záruky za jakost díla se nedotýkají nároků na náhradu škody nebo na smluvní pokutu</w:t>
      </w:r>
      <w:r w:rsidRPr="00FB23F9">
        <w:rPr>
          <w:rFonts w:ascii="Arial" w:hAnsi="Arial" w:cs="Arial"/>
          <w:sz w:val="20"/>
          <w:szCs w:val="20"/>
        </w:rPr>
        <w:t>.</w:t>
      </w:r>
    </w:p>
    <w:p w14:paraId="6B0CE11E" w14:textId="77777777" w:rsidR="003255A6" w:rsidRPr="00FB23F9" w:rsidRDefault="003255A6" w:rsidP="00A26CE1">
      <w:pPr>
        <w:autoSpaceDE w:val="0"/>
        <w:spacing w:line="276" w:lineRule="auto"/>
        <w:rPr>
          <w:rFonts w:ascii="Arial" w:hAnsi="Arial" w:cs="Arial"/>
          <w:b/>
          <w:bCs/>
          <w:sz w:val="20"/>
          <w:szCs w:val="20"/>
        </w:rPr>
      </w:pPr>
    </w:p>
    <w:p w14:paraId="68251FC7" w14:textId="77777777" w:rsidR="000E102E" w:rsidRPr="00FB23F9" w:rsidRDefault="000E102E" w:rsidP="00040850">
      <w:pPr>
        <w:autoSpaceDE w:val="0"/>
        <w:spacing w:line="276" w:lineRule="auto"/>
        <w:ind w:left="360"/>
        <w:jc w:val="center"/>
        <w:rPr>
          <w:rFonts w:ascii="Arial" w:hAnsi="Arial" w:cs="Arial"/>
          <w:b/>
          <w:bCs/>
          <w:sz w:val="20"/>
          <w:szCs w:val="20"/>
        </w:rPr>
      </w:pPr>
      <w:r w:rsidRPr="00FB23F9">
        <w:rPr>
          <w:rFonts w:ascii="Arial" w:hAnsi="Arial" w:cs="Arial"/>
          <w:b/>
          <w:bCs/>
          <w:sz w:val="20"/>
          <w:szCs w:val="20"/>
        </w:rPr>
        <w:t>Článek XII.</w:t>
      </w:r>
    </w:p>
    <w:p w14:paraId="7340F413" w14:textId="77777777" w:rsidR="000E102E" w:rsidRPr="00FB23F9" w:rsidRDefault="000E102E" w:rsidP="00040850">
      <w:pPr>
        <w:autoSpaceDE w:val="0"/>
        <w:spacing w:line="276" w:lineRule="auto"/>
        <w:ind w:left="360"/>
        <w:jc w:val="center"/>
        <w:rPr>
          <w:rFonts w:ascii="Arial" w:hAnsi="Arial" w:cs="Arial"/>
          <w:sz w:val="20"/>
          <w:szCs w:val="20"/>
        </w:rPr>
      </w:pPr>
      <w:r w:rsidRPr="00FB23F9">
        <w:rPr>
          <w:rFonts w:ascii="Arial" w:hAnsi="Arial" w:cs="Arial"/>
          <w:b/>
          <w:bCs/>
          <w:sz w:val="20"/>
          <w:szCs w:val="20"/>
        </w:rPr>
        <w:t>Výpověď, Odstoupení od smlouvy</w:t>
      </w:r>
    </w:p>
    <w:p w14:paraId="1DE0747E" w14:textId="77777777" w:rsidR="000E102E" w:rsidRPr="00FB23F9" w:rsidRDefault="000E102E" w:rsidP="00040850">
      <w:pPr>
        <w:autoSpaceDE w:val="0"/>
        <w:spacing w:line="276" w:lineRule="auto"/>
        <w:ind w:left="705" w:hanging="705"/>
        <w:rPr>
          <w:rFonts w:ascii="Arial" w:hAnsi="Arial" w:cs="Arial"/>
          <w:sz w:val="20"/>
          <w:szCs w:val="20"/>
        </w:rPr>
      </w:pPr>
    </w:p>
    <w:p w14:paraId="46E1B55A" w14:textId="77777777" w:rsidR="000E102E" w:rsidRPr="00FB23F9" w:rsidRDefault="000E102E" w:rsidP="00040850">
      <w:pPr>
        <w:autoSpaceDE w:val="0"/>
        <w:spacing w:line="276" w:lineRule="auto"/>
        <w:ind w:left="540" w:hanging="540"/>
        <w:rPr>
          <w:rFonts w:ascii="Arial" w:hAnsi="Arial" w:cs="Arial"/>
          <w:sz w:val="20"/>
          <w:szCs w:val="20"/>
        </w:rPr>
      </w:pPr>
      <w:r w:rsidRPr="00FB23F9">
        <w:rPr>
          <w:rFonts w:ascii="Arial" w:hAnsi="Arial" w:cs="Arial"/>
          <w:sz w:val="20"/>
          <w:szCs w:val="20"/>
        </w:rPr>
        <w:t>12.</w:t>
      </w:r>
      <w:r w:rsidR="00442C77" w:rsidRPr="00FB23F9">
        <w:rPr>
          <w:rFonts w:ascii="Arial" w:hAnsi="Arial" w:cs="Arial"/>
          <w:sz w:val="20"/>
          <w:szCs w:val="20"/>
        </w:rPr>
        <w:t>1</w:t>
      </w:r>
      <w:r w:rsidRPr="00FB23F9">
        <w:rPr>
          <w:rFonts w:ascii="Arial" w:hAnsi="Arial" w:cs="Arial"/>
          <w:sz w:val="20"/>
          <w:szCs w:val="20"/>
        </w:rPr>
        <w:t>.</w:t>
      </w:r>
      <w:r w:rsidR="0058513D" w:rsidRPr="00FB23F9">
        <w:rPr>
          <w:rFonts w:ascii="Arial" w:hAnsi="Arial" w:cs="Arial"/>
          <w:sz w:val="20"/>
          <w:szCs w:val="20"/>
        </w:rPr>
        <w:t xml:space="preserve"> </w:t>
      </w:r>
      <w:r w:rsidR="00D11A0A" w:rsidRPr="00D11A0A">
        <w:rPr>
          <w:rFonts w:ascii="Arial" w:hAnsi="Arial" w:cs="Arial"/>
          <w:sz w:val="20"/>
          <w:szCs w:val="20"/>
        </w:rPr>
        <w:t>Výpověď musí být písemná. V případě výpovědi zaniká Smlouva ke dni doručení výpovědi dodavateli</w:t>
      </w:r>
      <w:r w:rsidR="0058513D" w:rsidRPr="00FB23F9">
        <w:rPr>
          <w:rFonts w:ascii="Arial" w:hAnsi="Arial" w:cs="Arial"/>
          <w:sz w:val="20"/>
          <w:szCs w:val="20"/>
        </w:rPr>
        <w:t xml:space="preserve">. </w:t>
      </w:r>
    </w:p>
    <w:p w14:paraId="5BF724A5" w14:textId="77777777" w:rsidR="00EB0691" w:rsidRPr="00FB23F9" w:rsidRDefault="00EB0691" w:rsidP="00040850">
      <w:pPr>
        <w:autoSpaceDE w:val="0"/>
        <w:spacing w:line="276" w:lineRule="auto"/>
        <w:ind w:left="540" w:hanging="540"/>
        <w:rPr>
          <w:rFonts w:ascii="Arial" w:hAnsi="Arial" w:cs="Arial"/>
          <w:sz w:val="20"/>
          <w:szCs w:val="20"/>
        </w:rPr>
      </w:pPr>
    </w:p>
    <w:p w14:paraId="3345BDCF" w14:textId="77777777" w:rsidR="00DF1422" w:rsidRPr="00FB23F9" w:rsidRDefault="00442C77" w:rsidP="00DF1422">
      <w:pPr>
        <w:autoSpaceDE w:val="0"/>
        <w:spacing w:line="276" w:lineRule="auto"/>
        <w:ind w:left="540" w:hanging="540"/>
        <w:rPr>
          <w:rFonts w:ascii="Arial" w:hAnsi="Arial" w:cs="Arial"/>
          <w:sz w:val="20"/>
          <w:szCs w:val="20"/>
        </w:rPr>
      </w:pPr>
      <w:r w:rsidRPr="00FB23F9">
        <w:rPr>
          <w:rFonts w:ascii="Arial" w:hAnsi="Arial" w:cs="Arial"/>
          <w:sz w:val="20"/>
          <w:szCs w:val="20"/>
        </w:rPr>
        <w:t>12.2</w:t>
      </w:r>
      <w:r w:rsidR="000E102E" w:rsidRPr="00FB23F9">
        <w:rPr>
          <w:rFonts w:ascii="Arial" w:hAnsi="Arial" w:cs="Arial"/>
          <w:sz w:val="20"/>
          <w:szCs w:val="20"/>
        </w:rPr>
        <w:t xml:space="preserve">. Objednatel </w:t>
      </w:r>
      <w:r w:rsidR="00D11A0A" w:rsidRPr="00D11A0A">
        <w:rPr>
          <w:rFonts w:ascii="Arial" w:hAnsi="Arial" w:cs="Arial"/>
          <w:sz w:val="20"/>
          <w:szCs w:val="20"/>
        </w:rPr>
        <w:t xml:space="preserve">je oprávněn odstoupit od této Smlouvy v případě, že dodavatel </w:t>
      </w:r>
      <w:proofErr w:type="gramStart"/>
      <w:r w:rsidR="00D11A0A" w:rsidRPr="00D11A0A">
        <w:rPr>
          <w:rFonts w:ascii="Arial" w:hAnsi="Arial" w:cs="Arial"/>
          <w:sz w:val="20"/>
          <w:szCs w:val="20"/>
        </w:rPr>
        <w:t>poruší</w:t>
      </w:r>
      <w:proofErr w:type="gramEnd"/>
      <w:r w:rsidR="00D11A0A" w:rsidRPr="00D11A0A">
        <w:rPr>
          <w:rFonts w:ascii="Arial" w:hAnsi="Arial" w:cs="Arial"/>
          <w:sz w:val="20"/>
          <w:szCs w:val="20"/>
        </w:rPr>
        <w:t xml:space="preserve"> některou svou smluvní povinnost dle této Smlouvy přesto, že na možnost odstoupení pro porušování povinností dle této Smlouvy bude objednatelem předem písemně upozorněn, popřípadě bude dodavatel v úpadku či jeho majetek bude postižen exekucí či výkonem rozhodnutí. To neplatí v případě článku IV. odst. 4.9 Smlouvy (nespolehlivý plátce DPH), kdy nelze předem písemně upozornit. Dodavateli budou v takovém případě uhrazeny účelně vynaložené náklady prokazatelně spojené s dosud provedenými pracemi, mimo nákladů spojených s odstoupením od Smlouvy. Současně objednateli vzniká nárok na úhradu vícenákladů vynaložených na dokončení díla uvedeného v článku II. této Smlouvy a na náhradu ztrát vzniklých prodloužením termínu jejího dokončení ve stejném rozsahu. Objednatel může odstoupit od této Smlouvy i v případě, že k porušení smluvních povinností dodavatele ještě nedošlo, ovšem z činnosti dodavatele je zjevné, že k takovému porušení dojde</w:t>
      </w:r>
      <w:r w:rsidR="00DF1422" w:rsidRPr="00FB23F9">
        <w:rPr>
          <w:rFonts w:ascii="Arial" w:hAnsi="Arial" w:cs="Arial"/>
          <w:sz w:val="20"/>
          <w:szCs w:val="20"/>
        </w:rPr>
        <w:t>.</w:t>
      </w:r>
    </w:p>
    <w:p w14:paraId="158F8F4F" w14:textId="77777777" w:rsidR="000E102E" w:rsidRPr="00FB23F9" w:rsidRDefault="000E102E" w:rsidP="00040850">
      <w:pPr>
        <w:autoSpaceDE w:val="0"/>
        <w:spacing w:line="276" w:lineRule="auto"/>
        <w:rPr>
          <w:rFonts w:ascii="Arial" w:hAnsi="Arial" w:cs="Arial"/>
          <w:sz w:val="20"/>
          <w:szCs w:val="20"/>
        </w:rPr>
      </w:pPr>
    </w:p>
    <w:p w14:paraId="3F798CC3" w14:textId="77777777" w:rsidR="00F73831" w:rsidRPr="00FB23F9" w:rsidRDefault="00442C77" w:rsidP="00F73831">
      <w:pPr>
        <w:autoSpaceDE w:val="0"/>
        <w:spacing w:line="276" w:lineRule="auto"/>
        <w:ind w:left="540" w:hanging="540"/>
        <w:rPr>
          <w:rFonts w:ascii="Arial" w:hAnsi="Arial" w:cs="Arial"/>
          <w:sz w:val="20"/>
          <w:szCs w:val="20"/>
        </w:rPr>
      </w:pPr>
      <w:r w:rsidRPr="00FB23F9">
        <w:rPr>
          <w:rFonts w:ascii="Arial" w:hAnsi="Arial" w:cs="Arial"/>
          <w:sz w:val="20"/>
          <w:szCs w:val="20"/>
        </w:rPr>
        <w:t>12.3</w:t>
      </w:r>
      <w:r w:rsidR="000E102E" w:rsidRPr="00FB23F9">
        <w:rPr>
          <w:rFonts w:ascii="Arial" w:hAnsi="Arial" w:cs="Arial"/>
          <w:sz w:val="20"/>
          <w:szCs w:val="20"/>
        </w:rPr>
        <w:t xml:space="preserve">. Podstatným </w:t>
      </w:r>
      <w:r w:rsidR="00D11A0A" w:rsidRPr="00D11A0A">
        <w:rPr>
          <w:rFonts w:ascii="Arial" w:hAnsi="Arial" w:cs="Arial"/>
          <w:sz w:val="20"/>
          <w:szCs w:val="20"/>
        </w:rPr>
        <w:t xml:space="preserve">porušením této Smlouvy ze strany dodavatele se rozumí zejména nesplnění smluvních termínů podle této Smlouvy, nebo provádění díla v rozporu s článkem </w:t>
      </w:r>
      <w:r w:rsidR="00D11A0A" w:rsidRPr="00D11A0A">
        <w:rPr>
          <w:rFonts w:ascii="Arial" w:hAnsi="Arial" w:cs="Arial"/>
          <w:sz w:val="20"/>
          <w:szCs w:val="20"/>
        </w:rPr>
        <w:br/>
        <w:t xml:space="preserve">VIII. odst. 8.2 </w:t>
      </w:r>
      <w:r w:rsidR="00CE497B" w:rsidRPr="00CE497B">
        <w:rPr>
          <w:rFonts w:ascii="Arial" w:hAnsi="Arial" w:cs="Arial"/>
          <w:sz w:val="20"/>
          <w:szCs w:val="20"/>
        </w:rPr>
        <w:t xml:space="preserve">a článkem IV. odst. 4.11. </w:t>
      </w:r>
      <w:r w:rsidR="00D11A0A" w:rsidRPr="00D11A0A">
        <w:rPr>
          <w:rFonts w:ascii="Arial" w:hAnsi="Arial" w:cs="Arial"/>
          <w:sz w:val="20"/>
          <w:szCs w:val="20"/>
        </w:rPr>
        <w:t>Smlouvy</w:t>
      </w:r>
      <w:r w:rsidR="000E102E" w:rsidRPr="00FB23F9">
        <w:rPr>
          <w:rFonts w:ascii="Arial" w:hAnsi="Arial" w:cs="Arial"/>
          <w:sz w:val="20"/>
          <w:szCs w:val="20"/>
        </w:rPr>
        <w:t>.</w:t>
      </w:r>
    </w:p>
    <w:p w14:paraId="3519DE1F" w14:textId="77777777" w:rsidR="00F73831" w:rsidRPr="00FB23F9" w:rsidRDefault="00F73831" w:rsidP="00F73831">
      <w:pPr>
        <w:autoSpaceDE w:val="0"/>
        <w:spacing w:line="276" w:lineRule="auto"/>
        <w:ind w:left="540" w:hanging="540"/>
        <w:rPr>
          <w:rFonts w:ascii="Arial" w:hAnsi="Arial" w:cs="Arial"/>
          <w:sz w:val="20"/>
          <w:szCs w:val="20"/>
        </w:rPr>
      </w:pPr>
    </w:p>
    <w:p w14:paraId="3C6B1777" w14:textId="44D5CBED" w:rsidR="00915437" w:rsidRPr="00FB23F9" w:rsidRDefault="00D11A0A" w:rsidP="001B7861">
      <w:pPr>
        <w:numPr>
          <w:ilvl w:val="1"/>
          <w:numId w:val="38"/>
        </w:numPr>
        <w:autoSpaceDE w:val="0"/>
        <w:spacing w:line="276" w:lineRule="auto"/>
        <w:ind w:left="567" w:hanging="567"/>
        <w:rPr>
          <w:rFonts w:ascii="Arial" w:hAnsi="Arial" w:cs="Arial"/>
          <w:sz w:val="20"/>
          <w:szCs w:val="20"/>
        </w:rPr>
      </w:pPr>
      <w:r w:rsidRPr="00D11A0A">
        <w:rPr>
          <w:rFonts w:ascii="Arial" w:hAnsi="Arial" w:cs="Arial"/>
          <w:sz w:val="20"/>
          <w:szCs w:val="20"/>
        </w:rPr>
        <w:t xml:space="preserve">od Smlouvy strana oprávněná oznámí straně povinné písemně. Účinky odstoupení nastanou doručením dle článku XV. </w:t>
      </w:r>
      <w:r w:rsidR="00D6488E">
        <w:rPr>
          <w:rFonts w:ascii="Arial" w:hAnsi="Arial" w:cs="Arial"/>
          <w:sz w:val="20"/>
          <w:szCs w:val="20"/>
        </w:rPr>
        <w:t>o</w:t>
      </w:r>
      <w:r w:rsidRPr="00D11A0A">
        <w:rPr>
          <w:rFonts w:ascii="Arial" w:hAnsi="Arial" w:cs="Arial"/>
          <w:sz w:val="20"/>
          <w:szCs w:val="20"/>
        </w:rPr>
        <w:t>dst</w:t>
      </w:r>
      <w:r w:rsidR="00D6488E">
        <w:rPr>
          <w:rFonts w:ascii="Arial" w:hAnsi="Arial" w:cs="Arial"/>
          <w:sz w:val="20"/>
          <w:szCs w:val="20"/>
        </w:rPr>
        <w:t>.</w:t>
      </w:r>
      <w:r w:rsidRPr="00D11A0A">
        <w:rPr>
          <w:rFonts w:ascii="Arial" w:hAnsi="Arial" w:cs="Arial"/>
          <w:sz w:val="20"/>
          <w:szCs w:val="20"/>
        </w:rPr>
        <w:t xml:space="preserve"> 15.3 Smlouvy takového oznámení povinné straně uvedenou v záhlaví této Smlouvy. </w:t>
      </w:r>
      <w:proofErr w:type="gramStart"/>
      <w:r w:rsidRPr="00D11A0A">
        <w:rPr>
          <w:rFonts w:ascii="Arial" w:hAnsi="Arial" w:cs="Arial"/>
          <w:sz w:val="20"/>
          <w:szCs w:val="20"/>
        </w:rPr>
        <w:t>Nepodaří–</w:t>
      </w:r>
      <w:proofErr w:type="spellStart"/>
      <w:r w:rsidRPr="00D11A0A">
        <w:rPr>
          <w:rFonts w:ascii="Arial" w:hAnsi="Arial" w:cs="Arial"/>
          <w:sz w:val="20"/>
          <w:szCs w:val="20"/>
        </w:rPr>
        <w:t>li</w:t>
      </w:r>
      <w:proofErr w:type="spellEnd"/>
      <w:proofErr w:type="gramEnd"/>
      <w:r w:rsidRPr="00D11A0A">
        <w:rPr>
          <w:rFonts w:ascii="Arial" w:hAnsi="Arial" w:cs="Arial"/>
          <w:sz w:val="20"/>
          <w:szCs w:val="20"/>
        </w:rPr>
        <w:t xml:space="preserve"> se oznámení doručit, má se za to, že došlo k jeho doručení třetím dnem po odeslání na adresu povinné strany uvedenou v záhlaví této Smlouvy</w:t>
      </w:r>
      <w:r w:rsidR="00915437" w:rsidRPr="00FB23F9">
        <w:rPr>
          <w:rFonts w:ascii="Arial" w:hAnsi="Arial" w:cs="Arial"/>
          <w:sz w:val="20"/>
          <w:szCs w:val="20"/>
        </w:rPr>
        <w:t>.</w:t>
      </w:r>
    </w:p>
    <w:p w14:paraId="736FFFA7" w14:textId="77777777" w:rsidR="002844BD" w:rsidRPr="00FB23F9" w:rsidRDefault="002844BD" w:rsidP="002F5DF1">
      <w:pPr>
        <w:autoSpaceDE w:val="0"/>
        <w:ind w:left="567"/>
        <w:rPr>
          <w:rFonts w:ascii="Arial" w:hAnsi="Arial" w:cs="Arial"/>
          <w:sz w:val="20"/>
          <w:szCs w:val="20"/>
        </w:rPr>
      </w:pPr>
    </w:p>
    <w:p w14:paraId="2AAF9830" w14:textId="77777777" w:rsidR="00915437" w:rsidRPr="00FB23F9" w:rsidRDefault="00D11A0A" w:rsidP="001B7861">
      <w:pPr>
        <w:numPr>
          <w:ilvl w:val="1"/>
          <w:numId w:val="39"/>
        </w:numPr>
        <w:autoSpaceDE w:val="0"/>
        <w:spacing w:line="276" w:lineRule="auto"/>
        <w:ind w:left="567" w:hanging="567"/>
        <w:rPr>
          <w:rFonts w:ascii="Arial" w:hAnsi="Arial" w:cs="Arial"/>
          <w:sz w:val="20"/>
          <w:szCs w:val="20"/>
        </w:rPr>
      </w:pPr>
      <w:r w:rsidRPr="00D11A0A">
        <w:rPr>
          <w:rFonts w:ascii="Arial" w:hAnsi="Arial" w:cs="Arial"/>
          <w:sz w:val="20"/>
          <w:szCs w:val="20"/>
        </w:rPr>
        <w:t>Objednatel je dále oprávněn od této Smlouvy odstoupit, pokud vůči majetku dodavatele probíhá insolvenční řízení</w:t>
      </w:r>
      <w:r w:rsidR="00915437" w:rsidRPr="00FB23F9">
        <w:rPr>
          <w:rFonts w:ascii="Arial" w:hAnsi="Arial" w:cs="Arial"/>
          <w:sz w:val="20"/>
          <w:szCs w:val="20"/>
        </w:rPr>
        <w:t>.</w:t>
      </w:r>
    </w:p>
    <w:p w14:paraId="2D6E4048" w14:textId="77777777" w:rsidR="000E102E" w:rsidRPr="00FB23F9" w:rsidRDefault="000E102E" w:rsidP="00040850">
      <w:pPr>
        <w:autoSpaceDE w:val="0"/>
        <w:spacing w:line="276" w:lineRule="auto"/>
        <w:ind w:left="540" w:hanging="540"/>
        <w:rPr>
          <w:rFonts w:ascii="Arial" w:hAnsi="Arial" w:cs="Arial"/>
          <w:sz w:val="20"/>
          <w:szCs w:val="20"/>
        </w:rPr>
      </w:pPr>
    </w:p>
    <w:p w14:paraId="79A4D1A2" w14:textId="77777777" w:rsidR="000E102E" w:rsidRPr="00FB23F9" w:rsidRDefault="000E102E" w:rsidP="00040850">
      <w:pPr>
        <w:autoSpaceDE w:val="0"/>
        <w:spacing w:line="276" w:lineRule="auto"/>
        <w:ind w:left="540" w:hanging="540"/>
        <w:rPr>
          <w:rFonts w:ascii="Arial" w:hAnsi="Arial" w:cs="Arial"/>
          <w:sz w:val="20"/>
          <w:szCs w:val="20"/>
        </w:rPr>
      </w:pPr>
      <w:r w:rsidRPr="00FB23F9">
        <w:rPr>
          <w:rFonts w:ascii="Arial" w:hAnsi="Arial" w:cs="Arial"/>
          <w:sz w:val="20"/>
          <w:szCs w:val="20"/>
        </w:rPr>
        <w:t>12.</w:t>
      </w:r>
      <w:r w:rsidR="009E1AC9" w:rsidRPr="00FB23F9">
        <w:rPr>
          <w:rFonts w:ascii="Arial" w:hAnsi="Arial" w:cs="Arial"/>
          <w:sz w:val="20"/>
          <w:szCs w:val="20"/>
        </w:rPr>
        <w:t>6</w:t>
      </w:r>
      <w:r w:rsidR="0088615A" w:rsidRPr="00FB23F9">
        <w:rPr>
          <w:rFonts w:ascii="Arial" w:hAnsi="Arial" w:cs="Arial"/>
          <w:sz w:val="20"/>
          <w:szCs w:val="20"/>
        </w:rPr>
        <w:t>.</w:t>
      </w:r>
      <w:r w:rsidRPr="00FB23F9">
        <w:rPr>
          <w:rFonts w:ascii="Arial" w:hAnsi="Arial" w:cs="Arial"/>
          <w:sz w:val="20"/>
          <w:szCs w:val="20"/>
        </w:rPr>
        <w:tab/>
      </w:r>
      <w:r w:rsidR="00D11A0A" w:rsidRPr="00D11A0A">
        <w:rPr>
          <w:rFonts w:ascii="Arial" w:hAnsi="Arial" w:cs="Arial"/>
          <w:sz w:val="20"/>
          <w:szCs w:val="20"/>
        </w:rPr>
        <w:t xml:space="preserve">Stanoví-li oprávněná strana pro dodatečné plnění lhůtu, vzniká jí právo odstoupit od Smlouvy po marném uplynutí této lhůty. Jestliže však strana, která je v prodlení, písemně prohlásí, že svůj závazek nesplní, může oprávněná strana odstoupit od Smlouvy před uplynutím lhůty dodatečného plnění, kterou stanovila, tzn. ihned poté, co prohlášení povinné strany </w:t>
      </w:r>
      <w:proofErr w:type="gramStart"/>
      <w:r w:rsidR="00D11A0A" w:rsidRPr="00D11A0A">
        <w:rPr>
          <w:rFonts w:ascii="Arial" w:hAnsi="Arial" w:cs="Arial"/>
          <w:sz w:val="20"/>
          <w:szCs w:val="20"/>
        </w:rPr>
        <w:t>obdrží</w:t>
      </w:r>
      <w:proofErr w:type="gramEnd"/>
      <w:r w:rsidRPr="00FB23F9">
        <w:rPr>
          <w:rFonts w:ascii="Arial" w:hAnsi="Arial" w:cs="Arial"/>
          <w:sz w:val="20"/>
          <w:szCs w:val="20"/>
        </w:rPr>
        <w:t xml:space="preserve">. </w:t>
      </w:r>
    </w:p>
    <w:p w14:paraId="430B3EFE" w14:textId="77777777" w:rsidR="00FA26AD" w:rsidRPr="00FB23F9" w:rsidRDefault="00FA26AD" w:rsidP="00040850">
      <w:pPr>
        <w:autoSpaceDE w:val="0"/>
        <w:spacing w:line="276" w:lineRule="auto"/>
        <w:ind w:left="540" w:hanging="540"/>
        <w:rPr>
          <w:rFonts w:ascii="Arial" w:hAnsi="Arial" w:cs="Arial"/>
          <w:sz w:val="20"/>
          <w:szCs w:val="20"/>
        </w:rPr>
      </w:pPr>
    </w:p>
    <w:p w14:paraId="217C7BF4" w14:textId="77777777" w:rsidR="000E102E" w:rsidRPr="00FB23F9" w:rsidRDefault="000E102E" w:rsidP="00040850">
      <w:pPr>
        <w:autoSpaceDE w:val="0"/>
        <w:spacing w:line="276" w:lineRule="auto"/>
        <w:ind w:left="540" w:hanging="540"/>
        <w:rPr>
          <w:rFonts w:ascii="Arial" w:hAnsi="Arial" w:cs="Arial"/>
          <w:sz w:val="20"/>
          <w:szCs w:val="20"/>
        </w:rPr>
      </w:pPr>
      <w:r w:rsidRPr="00FB23F9">
        <w:rPr>
          <w:rFonts w:ascii="Arial" w:hAnsi="Arial" w:cs="Arial"/>
          <w:sz w:val="20"/>
          <w:szCs w:val="20"/>
        </w:rPr>
        <w:t>12.</w:t>
      </w:r>
      <w:r w:rsidR="009E1AC9" w:rsidRPr="00FB23F9">
        <w:rPr>
          <w:rFonts w:ascii="Arial" w:hAnsi="Arial" w:cs="Arial"/>
          <w:sz w:val="20"/>
          <w:szCs w:val="20"/>
        </w:rPr>
        <w:t>7</w:t>
      </w:r>
      <w:r w:rsidRPr="00FB23F9">
        <w:rPr>
          <w:rFonts w:ascii="Arial" w:hAnsi="Arial" w:cs="Arial"/>
          <w:sz w:val="20"/>
          <w:szCs w:val="20"/>
        </w:rPr>
        <w:t xml:space="preserve">. </w:t>
      </w:r>
      <w:r w:rsidR="00D11A0A" w:rsidRPr="00D11A0A">
        <w:rPr>
          <w:rFonts w:ascii="Arial" w:hAnsi="Arial" w:cs="Arial"/>
          <w:sz w:val="20"/>
          <w:szCs w:val="20"/>
        </w:rPr>
        <w:t>Odstoupením od Smlouvy zanikají všechna práva a povinnosti stran ze Smlouvy.  Odstoupení od Smlouvy se však nedotýká nároku na náhradu škody vzniklé porušením Smlouvy, řešení sporů mezi smluvními stranami, nároků na smluvní pokuty a jiných nároků, které podle této Smlouvy nebo vzhledem ke své povaze mají trvat i po ukončení Smlouvy</w:t>
      </w:r>
      <w:r w:rsidRPr="00FB23F9">
        <w:rPr>
          <w:rFonts w:ascii="Arial" w:hAnsi="Arial" w:cs="Arial"/>
          <w:sz w:val="20"/>
          <w:szCs w:val="20"/>
        </w:rPr>
        <w:t>.</w:t>
      </w:r>
    </w:p>
    <w:p w14:paraId="3FAC05C6" w14:textId="77777777" w:rsidR="000E102E" w:rsidRPr="00FB23F9" w:rsidRDefault="000E102E" w:rsidP="00040850">
      <w:pPr>
        <w:autoSpaceDE w:val="0"/>
        <w:spacing w:line="276" w:lineRule="auto"/>
        <w:rPr>
          <w:rFonts w:ascii="Arial" w:hAnsi="Arial" w:cs="Arial"/>
          <w:sz w:val="20"/>
          <w:szCs w:val="20"/>
        </w:rPr>
      </w:pPr>
    </w:p>
    <w:p w14:paraId="4566575E" w14:textId="77777777" w:rsidR="000E102E" w:rsidRPr="00FB23F9" w:rsidRDefault="000E102E" w:rsidP="00040850">
      <w:pPr>
        <w:autoSpaceDE w:val="0"/>
        <w:spacing w:line="276" w:lineRule="auto"/>
        <w:ind w:left="540" w:hanging="540"/>
        <w:rPr>
          <w:rFonts w:ascii="Arial" w:hAnsi="Arial" w:cs="Arial"/>
          <w:sz w:val="20"/>
          <w:szCs w:val="20"/>
        </w:rPr>
      </w:pPr>
      <w:r w:rsidRPr="00FB23F9">
        <w:rPr>
          <w:rFonts w:ascii="Arial" w:hAnsi="Arial" w:cs="Arial"/>
          <w:sz w:val="20"/>
          <w:szCs w:val="20"/>
        </w:rPr>
        <w:t>12.</w:t>
      </w:r>
      <w:r w:rsidR="009E1AC9" w:rsidRPr="00FB23F9">
        <w:rPr>
          <w:rFonts w:ascii="Arial" w:hAnsi="Arial" w:cs="Arial"/>
          <w:sz w:val="20"/>
          <w:szCs w:val="20"/>
        </w:rPr>
        <w:t>8</w:t>
      </w:r>
      <w:r w:rsidRPr="00FB23F9">
        <w:rPr>
          <w:rFonts w:ascii="Arial" w:hAnsi="Arial" w:cs="Arial"/>
          <w:sz w:val="20"/>
          <w:szCs w:val="20"/>
        </w:rPr>
        <w:t xml:space="preserve">. </w:t>
      </w:r>
      <w:r w:rsidR="00D11A0A" w:rsidRPr="00D11A0A">
        <w:rPr>
          <w:rFonts w:ascii="Arial" w:hAnsi="Arial" w:cs="Arial"/>
          <w:sz w:val="20"/>
          <w:szCs w:val="20"/>
        </w:rPr>
        <w:t>Objednatel je dále oprávněn odstoupit od Smlouvy v případě, kdy není schopen uhradit sjednanou cenu díla z důvodů nepřidělení finančních prostředků nebo změny skladby rozpočtu a s tím související nemožnosti financování realizace díla. V takovém případě se strany dohodly, že objednateli ve splnění povinnosti ze Smlouvy dočasně nebo trvale zabránila mimořádná nepředvídatelná a nepřekonatelná překážka vzniklá nezávisle na jeho vůli. Dodavatel má pak pouze nárok na úhradu ceny do té doby dokončených částí díla a dále na náhradu nákladů účelně do té doby vynaložených na pořízení rozpracovaných částí díla</w:t>
      </w:r>
      <w:r w:rsidRPr="00FB23F9">
        <w:rPr>
          <w:rFonts w:ascii="Arial" w:hAnsi="Arial" w:cs="Arial"/>
          <w:sz w:val="20"/>
          <w:szCs w:val="20"/>
        </w:rPr>
        <w:t>.</w:t>
      </w:r>
    </w:p>
    <w:p w14:paraId="02329435" w14:textId="77777777" w:rsidR="000E102E" w:rsidRPr="00FB23F9" w:rsidRDefault="000E102E" w:rsidP="00040850">
      <w:pPr>
        <w:autoSpaceDE w:val="0"/>
        <w:spacing w:line="276" w:lineRule="auto"/>
        <w:ind w:left="540" w:hanging="540"/>
        <w:rPr>
          <w:rFonts w:ascii="Arial" w:hAnsi="Arial" w:cs="Arial"/>
          <w:sz w:val="20"/>
          <w:szCs w:val="20"/>
        </w:rPr>
      </w:pPr>
    </w:p>
    <w:p w14:paraId="696C6DAC" w14:textId="77777777" w:rsidR="00D11A0A" w:rsidRPr="00D11A0A" w:rsidRDefault="00F73831" w:rsidP="00D11A0A">
      <w:pPr>
        <w:autoSpaceDE w:val="0"/>
        <w:spacing w:line="276" w:lineRule="auto"/>
        <w:rPr>
          <w:rFonts w:ascii="Arial" w:hAnsi="Arial" w:cs="Arial"/>
          <w:sz w:val="20"/>
          <w:szCs w:val="20"/>
        </w:rPr>
      </w:pPr>
      <w:r w:rsidRPr="00FB23F9">
        <w:rPr>
          <w:rFonts w:ascii="Arial" w:hAnsi="Arial" w:cs="Arial"/>
          <w:sz w:val="20"/>
          <w:szCs w:val="20"/>
        </w:rPr>
        <w:t>12.</w:t>
      </w:r>
      <w:r w:rsidR="009E1AC9" w:rsidRPr="00FB23F9">
        <w:rPr>
          <w:rFonts w:ascii="Arial" w:hAnsi="Arial" w:cs="Arial"/>
          <w:sz w:val="20"/>
          <w:szCs w:val="20"/>
        </w:rPr>
        <w:t>9</w:t>
      </w:r>
      <w:r w:rsidR="000E102E" w:rsidRPr="00FB23F9">
        <w:rPr>
          <w:rFonts w:ascii="Arial" w:hAnsi="Arial" w:cs="Arial"/>
          <w:sz w:val="20"/>
          <w:szCs w:val="20"/>
        </w:rPr>
        <w:t xml:space="preserve">. </w:t>
      </w:r>
      <w:r w:rsidR="00D11A0A" w:rsidRPr="00D11A0A">
        <w:rPr>
          <w:rFonts w:ascii="Arial" w:hAnsi="Arial" w:cs="Arial"/>
          <w:sz w:val="20"/>
          <w:szCs w:val="20"/>
        </w:rPr>
        <w:t>Objednatel je dále oprávněn odstoupit od této Smlouvy, jestliže zjistí, že dodavatel:</w:t>
      </w:r>
    </w:p>
    <w:p w14:paraId="7FB85712" w14:textId="77777777" w:rsidR="00D11A0A" w:rsidRPr="00D11A0A" w:rsidRDefault="00D11A0A" w:rsidP="00D11A0A">
      <w:pPr>
        <w:numPr>
          <w:ilvl w:val="0"/>
          <w:numId w:val="30"/>
        </w:numPr>
        <w:autoSpaceDE w:val="0"/>
        <w:spacing w:line="276" w:lineRule="auto"/>
        <w:rPr>
          <w:rFonts w:ascii="Arial" w:hAnsi="Arial" w:cs="Arial"/>
          <w:sz w:val="20"/>
          <w:szCs w:val="20"/>
        </w:rPr>
      </w:pPr>
      <w:r w:rsidRPr="00D11A0A">
        <w:rPr>
          <w:rFonts w:ascii="Arial" w:hAnsi="Arial" w:cs="Arial"/>
          <w:sz w:val="20"/>
          <w:szCs w:val="20"/>
        </w:rPr>
        <w:t>nabízel, dával, přijímal nebo zprostředkovával určité hodnoty s cílem ovlivnit chování nebo jednání kohokoliv, ať již úřední osoby nebo kohokoliv jiného, přímo nebo nepřímo, v zadávacím řízení Veřejné zakázky nebo při provádění této Smlouvy; nebo</w:t>
      </w:r>
    </w:p>
    <w:p w14:paraId="5DF13A7C" w14:textId="77777777" w:rsidR="000E102E" w:rsidRDefault="00D11A0A" w:rsidP="00C068BE">
      <w:pPr>
        <w:numPr>
          <w:ilvl w:val="0"/>
          <w:numId w:val="30"/>
        </w:numPr>
        <w:tabs>
          <w:tab w:val="clear" w:pos="0"/>
        </w:tabs>
        <w:autoSpaceDE w:val="0"/>
        <w:spacing w:line="276" w:lineRule="auto"/>
        <w:ind w:left="709" w:hanging="283"/>
        <w:rPr>
          <w:rFonts w:ascii="Arial" w:hAnsi="Arial" w:cs="Arial"/>
          <w:sz w:val="20"/>
          <w:szCs w:val="20"/>
        </w:rPr>
      </w:pPr>
      <w:r w:rsidRPr="00C068BE">
        <w:rPr>
          <w:rFonts w:ascii="Arial" w:hAnsi="Arial" w:cs="Arial"/>
          <w:sz w:val="20"/>
          <w:szCs w:val="20"/>
        </w:rPr>
        <w:t>zkresloval jakékoliv skutečnosti za účelem ovlivnění zadávacího řízení nebo provádění této Smlouvy ke škodě objednatele nebo jiné osoby, včetně užití podvodných praktik k potlačení a snížení výhod volné a otevřené soutěže</w:t>
      </w:r>
      <w:r w:rsidR="00C068BE">
        <w:rPr>
          <w:rFonts w:ascii="Arial" w:hAnsi="Arial" w:cs="Arial"/>
          <w:sz w:val="20"/>
          <w:szCs w:val="20"/>
        </w:rPr>
        <w:t>.</w:t>
      </w:r>
    </w:p>
    <w:p w14:paraId="0A5D8516" w14:textId="77777777" w:rsidR="00C068BE" w:rsidRPr="00C068BE" w:rsidRDefault="00C068BE" w:rsidP="00C068BE">
      <w:pPr>
        <w:autoSpaceDE w:val="0"/>
        <w:spacing w:line="276" w:lineRule="auto"/>
        <w:ind w:left="540"/>
        <w:rPr>
          <w:rFonts w:ascii="Arial" w:hAnsi="Arial" w:cs="Arial"/>
          <w:sz w:val="20"/>
          <w:szCs w:val="20"/>
        </w:rPr>
      </w:pPr>
    </w:p>
    <w:p w14:paraId="40C74EE5" w14:textId="77777777" w:rsidR="000E102E" w:rsidRPr="00FB23F9" w:rsidRDefault="000E102E" w:rsidP="00040850">
      <w:pPr>
        <w:autoSpaceDE w:val="0"/>
        <w:spacing w:line="276" w:lineRule="auto"/>
        <w:ind w:left="540" w:hanging="540"/>
        <w:rPr>
          <w:rFonts w:ascii="Arial" w:hAnsi="Arial" w:cs="Arial"/>
          <w:sz w:val="20"/>
          <w:szCs w:val="20"/>
        </w:rPr>
      </w:pPr>
      <w:r w:rsidRPr="00FB23F9">
        <w:rPr>
          <w:rFonts w:ascii="Arial" w:hAnsi="Arial" w:cs="Arial"/>
          <w:sz w:val="20"/>
          <w:szCs w:val="20"/>
        </w:rPr>
        <w:t>12.</w:t>
      </w:r>
      <w:r w:rsidR="009E1AC9" w:rsidRPr="00FB23F9">
        <w:rPr>
          <w:rFonts w:ascii="Arial" w:hAnsi="Arial" w:cs="Arial"/>
          <w:sz w:val="20"/>
          <w:szCs w:val="20"/>
        </w:rPr>
        <w:t>10</w:t>
      </w:r>
      <w:r w:rsidR="00B36B73" w:rsidRPr="00FB23F9">
        <w:rPr>
          <w:rFonts w:ascii="Arial" w:hAnsi="Arial" w:cs="Arial"/>
          <w:sz w:val="20"/>
          <w:szCs w:val="20"/>
        </w:rPr>
        <w:t>.</w:t>
      </w:r>
      <w:r w:rsidR="00B36B73" w:rsidRPr="00FB23F9">
        <w:rPr>
          <w:rFonts w:ascii="Arial" w:hAnsi="Arial" w:cs="Arial"/>
          <w:sz w:val="20"/>
          <w:szCs w:val="20"/>
        </w:rPr>
        <w:tab/>
      </w:r>
      <w:r w:rsidR="00C068BE" w:rsidRPr="00C068BE">
        <w:rPr>
          <w:rFonts w:ascii="Arial" w:hAnsi="Arial" w:cs="Arial"/>
          <w:sz w:val="20"/>
          <w:szCs w:val="20"/>
        </w:rPr>
        <w:t>Odstoupení (zánik práv a povinností) nastane až splněním povinností vyplývajících z vyrovnání smluvních stran</w:t>
      </w:r>
      <w:r w:rsidRPr="00FB23F9">
        <w:rPr>
          <w:rFonts w:ascii="Arial" w:hAnsi="Arial" w:cs="Arial"/>
          <w:sz w:val="20"/>
          <w:szCs w:val="20"/>
        </w:rPr>
        <w:t>.</w:t>
      </w:r>
    </w:p>
    <w:p w14:paraId="392A7FFB" w14:textId="77777777" w:rsidR="000E102E" w:rsidRPr="00FB23F9" w:rsidRDefault="000E102E" w:rsidP="00040850">
      <w:pPr>
        <w:spacing w:after="120" w:line="276" w:lineRule="auto"/>
        <w:rPr>
          <w:rFonts w:ascii="Arial" w:hAnsi="Arial" w:cs="Arial"/>
          <w:sz w:val="20"/>
          <w:szCs w:val="20"/>
        </w:rPr>
      </w:pPr>
    </w:p>
    <w:p w14:paraId="2E7CA364" w14:textId="77777777" w:rsidR="000E102E" w:rsidRPr="00FB23F9" w:rsidRDefault="000E102E" w:rsidP="00C068BE">
      <w:pPr>
        <w:autoSpaceDE w:val="0"/>
        <w:spacing w:line="276" w:lineRule="auto"/>
        <w:ind w:left="540" w:hanging="540"/>
        <w:rPr>
          <w:rFonts w:ascii="Arial" w:hAnsi="Arial" w:cs="Arial"/>
          <w:sz w:val="20"/>
          <w:szCs w:val="20"/>
        </w:rPr>
      </w:pPr>
      <w:r w:rsidRPr="00FB23F9">
        <w:rPr>
          <w:rFonts w:ascii="Arial" w:hAnsi="Arial" w:cs="Arial"/>
          <w:sz w:val="20"/>
          <w:szCs w:val="20"/>
        </w:rPr>
        <w:t>12</w:t>
      </w:r>
      <w:r w:rsidR="00F73831" w:rsidRPr="00FB23F9">
        <w:rPr>
          <w:rFonts w:ascii="Arial" w:hAnsi="Arial" w:cs="Arial"/>
          <w:sz w:val="20"/>
          <w:szCs w:val="20"/>
        </w:rPr>
        <w:t>.1</w:t>
      </w:r>
      <w:r w:rsidR="009E1AC9" w:rsidRPr="00FB23F9">
        <w:rPr>
          <w:rFonts w:ascii="Arial" w:hAnsi="Arial" w:cs="Arial"/>
          <w:sz w:val="20"/>
          <w:szCs w:val="20"/>
        </w:rPr>
        <w:t>1</w:t>
      </w:r>
      <w:r w:rsidRPr="00FB23F9">
        <w:rPr>
          <w:rFonts w:ascii="Arial" w:hAnsi="Arial" w:cs="Arial"/>
          <w:sz w:val="20"/>
          <w:szCs w:val="20"/>
        </w:rPr>
        <w:t xml:space="preserve">. </w:t>
      </w:r>
      <w:r w:rsidR="001D59C9" w:rsidRPr="001D59C9">
        <w:rPr>
          <w:rFonts w:ascii="Arial" w:hAnsi="Arial" w:cs="Arial"/>
          <w:sz w:val="20"/>
          <w:szCs w:val="20"/>
        </w:rPr>
        <w:t>Smlouvu lze dále ukončit dohodou smluvních stran nebo písemnou výpovědí ze strany objednatele, změní-li se okolnosti, z nichž objednatel při vzniku závazku ze smlouvy vycházel. Výpovědní lhůta činí v takovém případě 15 dnů ode dne doručení výpovědi smluvní straně</w:t>
      </w:r>
      <w:r w:rsidRPr="00FB23F9">
        <w:rPr>
          <w:rFonts w:ascii="Arial" w:hAnsi="Arial" w:cs="Arial"/>
          <w:sz w:val="20"/>
          <w:szCs w:val="20"/>
        </w:rPr>
        <w:t>.</w:t>
      </w:r>
    </w:p>
    <w:p w14:paraId="7E94F9AF" w14:textId="77777777" w:rsidR="00F332BD" w:rsidRPr="00FB23F9" w:rsidRDefault="00F332BD" w:rsidP="00F332BD">
      <w:pPr>
        <w:autoSpaceDE w:val="0"/>
        <w:spacing w:line="276" w:lineRule="auto"/>
        <w:rPr>
          <w:rFonts w:ascii="Arial" w:hAnsi="Arial" w:cs="Arial"/>
          <w:sz w:val="20"/>
          <w:szCs w:val="20"/>
        </w:rPr>
      </w:pPr>
    </w:p>
    <w:p w14:paraId="343B9DEB" w14:textId="77777777" w:rsidR="000E102E" w:rsidRDefault="000E102E" w:rsidP="00C87E47">
      <w:pPr>
        <w:tabs>
          <w:tab w:val="left" w:pos="567"/>
        </w:tabs>
        <w:autoSpaceDE w:val="0"/>
        <w:spacing w:line="276" w:lineRule="auto"/>
        <w:ind w:left="540" w:hanging="540"/>
        <w:rPr>
          <w:rFonts w:ascii="Arial" w:hAnsi="Arial" w:cs="Arial"/>
          <w:sz w:val="20"/>
          <w:szCs w:val="20"/>
        </w:rPr>
      </w:pPr>
      <w:r w:rsidRPr="00FB23F9">
        <w:rPr>
          <w:rFonts w:ascii="Arial" w:hAnsi="Arial" w:cs="Arial"/>
          <w:sz w:val="20"/>
          <w:szCs w:val="20"/>
        </w:rPr>
        <w:t>12.1</w:t>
      </w:r>
      <w:r w:rsidR="009E1AC9" w:rsidRPr="00FB23F9">
        <w:rPr>
          <w:rFonts w:ascii="Arial" w:hAnsi="Arial" w:cs="Arial"/>
          <w:sz w:val="20"/>
          <w:szCs w:val="20"/>
        </w:rPr>
        <w:t>2</w:t>
      </w:r>
      <w:r w:rsidR="0088615A" w:rsidRPr="00FB23F9">
        <w:rPr>
          <w:rFonts w:ascii="Arial" w:hAnsi="Arial" w:cs="Arial"/>
          <w:sz w:val="20"/>
          <w:szCs w:val="20"/>
        </w:rPr>
        <w:t>.</w:t>
      </w:r>
      <w:r w:rsidRPr="00FB23F9">
        <w:rPr>
          <w:rFonts w:ascii="Arial" w:hAnsi="Arial" w:cs="Arial"/>
          <w:sz w:val="20"/>
          <w:szCs w:val="20"/>
        </w:rPr>
        <w:tab/>
      </w:r>
      <w:r w:rsidR="00B003FA" w:rsidRPr="00FB23F9">
        <w:rPr>
          <w:rFonts w:ascii="Arial" w:hAnsi="Arial" w:cs="Arial"/>
          <w:sz w:val="20"/>
          <w:szCs w:val="20"/>
        </w:rPr>
        <w:t xml:space="preserve"> </w:t>
      </w:r>
      <w:r w:rsidR="00C068BE" w:rsidRPr="00C068BE">
        <w:rPr>
          <w:rFonts w:ascii="Arial" w:hAnsi="Arial" w:cs="Arial"/>
          <w:sz w:val="20"/>
          <w:szCs w:val="20"/>
        </w:rPr>
        <w:t>Podstatným porušením této smlouvy, zakládajícím právo objednatele na odstoupení od smlouvy, se rozumí rovněž případ, kdy příslušný orgán veřejné moci (Státní úřad inspekce práce či oblastní inspektorát práce, Krajská hygienická stanice atd.) zjistí svým pravomocným rozhodnutím v souvislosti s plněním této smlouvy porušení obecně závazných právních předpisů</w:t>
      </w:r>
      <w:r w:rsidRPr="00FB23F9">
        <w:rPr>
          <w:rFonts w:ascii="Arial" w:hAnsi="Arial" w:cs="Arial"/>
          <w:sz w:val="20"/>
          <w:szCs w:val="20"/>
        </w:rPr>
        <w:t>.</w:t>
      </w:r>
    </w:p>
    <w:p w14:paraId="6E261736" w14:textId="77777777" w:rsidR="0011565D" w:rsidRDefault="0011565D" w:rsidP="00C87E47">
      <w:pPr>
        <w:tabs>
          <w:tab w:val="left" w:pos="567"/>
        </w:tabs>
        <w:autoSpaceDE w:val="0"/>
        <w:spacing w:line="276" w:lineRule="auto"/>
        <w:ind w:left="540" w:hanging="540"/>
        <w:rPr>
          <w:rFonts w:ascii="Arial" w:hAnsi="Arial" w:cs="Arial"/>
          <w:sz w:val="20"/>
          <w:szCs w:val="20"/>
        </w:rPr>
      </w:pPr>
    </w:p>
    <w:p w14:paraId="46556076" w14:textId="38A956FE" w:rsidR="0011565D" w:rsidRPr="0011565D" w:rsidRDefault="0011565D" w:rsidP="001B7861">
      <w:pPr>
        <w:numPr>
          <w:ilvl w:val="1"/>
          <w:numId w:val="45"/>
        </w:numPr>
        <w:autoSpaceDE w:val="0"/>
        <w:spacing w:line="276" w:lineRule="auto"/>
        <w:rPr>
          <w:rFonts w:ascii="Arial" w:hAnsi="Arial" w:cs="Arial"/>
          <w:sz w:val="20"/>
          <w:szCs w:val="20"/>
        </w:rPr>
      </w:pPr>
      <w:r w:rsidRPr="0011565D">
        <w:rPr>
          <w:rFonts w:ascii="Arial" w:hAnsi="Arial" w:cs="Arial"/>
          <w:sz w:val="20"/>
          <w:szCs w:val="20"/>
        </w:rPr>
        <w:t>Zjistí-li Objednatel, že Dodavatel je Sankcionovanou osobou, porušil či porušuje Sankce, je ve Střetu zájmů či jakýmkoliv jiným způsobem Dodavatel porušil či porušuje prohlášení uvedená v článku 1.1 až 1.</w:t>
      </w:r>
      <w:r w:rsidR="002B7DC5">
        <w:rPr>
          <w:rFonts w:ascii="Arial" w:hAnsi="Arial" w:cs="Arial"/>
          <w:sz w:val="20"/>
          <w:szCs w:val="20"/>
        </w:rPr>
        <w:t>4</w:t>
      </w:r>
      <w:r w:rsidRPr="0011565D">
        <w:rPr>
          <w:rFonts w:ascii="Arial" w:hAnsi="Arial" w:cs="Arial"/>
          <w:sz w:val="20"/>
          <w:szCs w:val="20"/>
        </w:rPr>
        <w:t xml:space="preserve"> této Smlouvy, je Objednatel oprávněn od této Smlouvy odstoupit.</w:t>
      </w:r>
    </w:p>
    <w:p w14:paraId="546273CB" w14:textId="77777777" w:rsidR="0011565D" w:rsidRPr="00FB23F9" w:rsidRDefault="0011565D" w:rsidP="00C87E47">
      <w:pPr>
        <w:tabs>
          <w:tab w:val="left" w:pos="567"/>
        </w:tabs>
        <w:autoSpaceDE w:val="0"/>
        <w:spacing w:line="276" w:lineRule="auto"/>
        <w:ind w:left="540" w:hanging="540"/>
        <w:rPr>
          <w:rFonts w:ascii="Arial" w:hAnsi="Arial" w:cs="Arial"/>
          <w:sz w:val="20"/>
          <w:szCs w:val="20"/>
        </w:rPr>
      </w:pPr>
    </w:p>
    <w:p w14:paraId="27269BCF" w14:textId="77777777" w:rsidR="00C068BE" w:rsidRPr="00FB23F9" w:rsidRDefault="00C068BE" w:rsidP="00847CE6">
      <w:pPr>
        <w:autoSpaceDE w:val="0"/>
        <w:spacing w:line="276" w:lineRule="auto"/>
        <w:rPr>
          <w:rFonts w:ascii="Arial" w:hAnsi="Arial" w:cs="Arial"/>
          <w:b/>
          <w:bCs/>
          <w:sz w:val="20"/>
          <w:szCs w:val="20"/>
        </w:rPr>
      </w:pPr>
    </w:p>
    <w:p w14:paraId="0F340D26" w14:textId="77777777" w:rsidR="000E102E" w:rsidRPr="00FB23F9" w:rsidRDefault="002D188E" w:rsidP="00040850">
      <w:pPr>
        <w:spacing w:line="276" w:lineRule="auto"/>
        <w:jc w:val="center"/>
        <w:rPr>
          <w:rFonts w:ascii="Arial" w:hAnsi="Arial" w:cs="Arial"/>
          <w:b/>
          <w:bCs/>
          <w:sz w:val="20"/>
          <w:szCs w:val="20"/>
        </w:rPr>
      </w:pPr>
      <w:r w:rsidRPr="00FB23F9">
        <w:rPr>
          <w:rFonts w:ascii="Arial" w:hAnsi="Arial" w:cs="Arial"/>
          <w:b/>
          <w:bCs/>
          <w:sz w:val="20"/>
          <w:szCs w:val="20"/>
        </w:rPr>
        <w:lastRenderedPageBreak/>
        <w:t xml:space="preserve">Článek </w:t>
      </w:r>
      <w:r w:rsidR="000E102E" w:rsidRPr="00FB23F9">
        <w:rPr>
          <w:rFonts w:ascii="Arial" w:hAnsi="Arial" w:cs="Arial"/>
          <w:b/>
          <w:bCs/>
          <w:sz w:val="20"/>
          <w:szCs w:val="20"/>
        </w:rPr>
        <w:t>XIII.</w:t>
      </w:r>
    </w:p>
    <w:p w14:paraId="5AE92014" w14:textId="77777777" w:rsidR="000E102E" w:rsidRPr="00FB23F9" w:rsidRDefault="000E102E" w:rsidP="00040850">
      <w:pPr>
        <w:spacing w:line="276" w:lineRule="auto"/>
        <w:jc w:val="center"/>
        <w:rPr>
          <w:rFonts w:ascii="Arial" w:hAnsi="Arial" w:cs="Arial"/>
          <w:b/>
          <w:bCs/>
          <w:sz w:val="20"/>
          <w:szCs w:val="20"/>
        </w:rPr>
      </w:pPr>
      <w:r w:rsidRPr="00FB23F9">
        <w:rPr>
          <w:rFonts w:ascii="Arial" w:hAnsi="Arial" w:cs="Arial"/>
          <w:b/>
          <w:bCs/>
          <w:sz w:val="20"/>
          <w:szCs w:val="20"/>
        </w:rPr>
        <w:t>Smluvní pokuty a úrok z</w:t>
      </w:r>
      <w:r w:rsidR="00CB076D" w:rsidRPr="00FB23F9">
        <w:rPr>
          <w:rFonts w:ascii="Arial" w:hAnsi="Arial" w:cs="Arial"/>
          <w:b/>
          <w:bCs/>
          <w:sz w:val="20"/>
          <w:szCs w:val="20"/>
        </w:rPr>
        <w:t> </w:t>
      </w:r>
      <w:r w:rsidRPr="00FB23F9">
        <w:rPr>
          <w:rFonts w:ascii="Arial" w:hAnsi="Arial" w:cs="Arial"/>
          <w:b/>
          <w:bCs/>
          <w:sz w:val="20"/>
          <w:szCs w:val="20"/>
        </w:rPr>
        <w:t>prodlení</w:t>
      </w:r>
    </w:p>
    <w:p w14:paraId="3C807EBA" w14:textId="77777777" w:rsidR="00CB076D" w:rsidRPr="00FB23F9" w:rsidRDefault="00CB076D" w:rsidP="00040850">
      <w:pPr>
        <w:spacing w:line="276" w:lineRule="auto"/>
        <w:jc w:val="center"/>
        <w:rPr>
          <w:rFonts w:ascii="Arial" w:hAnsi="Arial" w:cs="Arial"/>
          <w:b/>
          <w:bCs/>
          <w:sz w:val="20"/>
          <w:szCs w:val="20"/>
        </w:rPr>
      </w:pPr>
    </w:p>
    <w:p w14:paraId="288A68C8" w14:textId="77777777" w:rsidR="000E102E" w:rsidRPr="00FB23F9" w:rsidRDefault="00662D70" w:rsidP="00662D70">
      <w:pPr>
        <w:autoSpaceDE w:val="0"/>
        <w:spacing w:line="276" w:lineRule="auto"/>
        <w:ind w:left="567" w:hanging="567"/>
        <w:rPr>
          <w:rFonts w:ascii="Arial" w:hAnsi="Arial" w:cs="Arial"/>
          <w:sz w:val="20"/>
          <w:szCs w:val="20"/>
        </w:rPr>
      </w:pPr>
      <w:r w:rsidRPr="00FB23F9">
        <w:rPr>
          <w:rFonts w:ascii="Arial" w:hAnsi="Arial" w:cs="Arial"/>
          <w:sz w:val="20"/>
          <w:szCs w:val="20"/>
        </w:rPr>
        <w:t xml:space="preserve">13.1. </w:t>
      </w:r>
      <w:r w:rsidR="000E102E" w:rsidRPr="00FB23F9">
        <w:rPr>
          <w:rFonts w:ascii="Arial" w:hAnsi="Arial" w:cs="Arial"/>
          <w:sz w:val="20"/>
          <w:szCs w:val="20"/>
        </w:rPr>
        <w:t>V </w:t>
      </w:r>
      <w:r w:rsidR="00C068BE" w:rsidRPr="00C068BE">
        <w:rPr>
          <w:rFonts w:ascii="Arial" w:hAnsi="Arial" w:cs="Arial"/>
          <w:sz w:val="20"/>
          <w:szCs w:val="20"/>
        </w:rPr>
        <w:t>případě, že dodavatel bude v prodlení se zhotovením a předáním díla nebo jeho části oproti HMG, je povinen zaplatit objednateli smluvní pokutu, jejíž výše bude určena jako násobek počtu dní prodlení se zhotovením díla a 0,1 % z ceny díla bez DPH, označené v článku III. odst. 3.1. Smlouvy. V případě, že dodavatel prokáže, že prodlení vzniklo z viny na straně objednatele, zanikne objednateli právo smluvní pokutu uplatňovat. Dodavatel není v prodlení, pokud nemohl plnit v důsledku vyšší moci</w:t>
      </w:r>
      <w:r w:rsidR="000E102E" w:rsidRPr="00FB23F9">
        <w:rPr>
          <w:rFonts w:ascii="Arial" w:hAnsi="Arial" w:cs="Arial"/>
          <w:sz w:val="20"/>
          <w:szCs w:val="20"/>
        </w:rPr>
        <w:t>.</w:t>
      </w:r>
    </w:p>
    <w:p w14:paraId="60E297DF" w14:textId="77777777" w:rsidR="000E102E" w:rsidRPr="00FB23F9" w:rsidRDefault="000E102E" w:rsidP="00CB076D">
      <w:pPr>
        <w:autoSpaceDE w:val="0"/>
        <w:spacing w:line="276" w:lineRule="auto"/>
        <w:ind w:left="426"/>
        <w:rPr>
          <w:rFonts w:ascii="Arial" w:hAnsi="Arial" w:cs="Arial"/>
          <w:sz w:val="20"/>
          <w:szCs w:val="20"/>
        </w:rPr>
      </w:pPr>
    </w:p>
    <w:p w14:paraId="6FE93055" w14:textId="77777777" w:rsidR="000E102E" w:rsidRPr="00FB23F9" w:rsidRDefault="00662D70" w:rsidP="006D358B">
      <w:pPr>
        <w:autoSpaceDE w:val="0"/>
        <w:spacing w:line="276" w:lineRule="auto"/>
        <w:ind w:left="567" w:hanging="567"/>
        <w:rPr>
          <w:rFonts w:ascii="Arial" w:hAnsi="Arial" w:cs="Arial"/>
          <w:sz w:val="20"/>
          <w:szCs w:val="20"/>
        </w:rPr>
      </w:pPr>
      <w:r w:rsidRPr="00FB23F9">
        <w:rPr>
          <w:rFonts w:ascii="Arial" w:hAnsi="Arial" w:cs="Arial"/>
          <w:sz w:val="20"/>
          <w:szCs w:val="20"/>
        </w:rPr>
        <w:t xml:space="preserve">13.2. </w:t>
      </w:r>
      <w:r w:rsidR="000E102E" w:rsidRPr="00FB23F9">
        <w:rPr>
          <w:rFonts w:ascii="Arial" w:hAnsi="Arial" w:cs="Arial"/>
          <w:sz w:val="20"/>
          <w:szCs w:val="20"/>
        </w:rPr>
        <w:t xml:space="preserve">Smluvní pokuta za včasné nevyklizení staveniště je 0,05 % z ceny díla bez DPH za každý i započatý den prodlení </w:t>
      </w:r>
      <w:r w:rsidR="00C33615" w:rsidRPr="00FB23F9">
        <w:rPr>
          <w:rFonts w:ascii="Arial" w:hAnsi="Arial" w:cs="Arial"/>
          <w:sz w:val="20"/>
          <w:szCs w:val="20"/>
        </w:rPr>
        <w:t>dodavatel</w:t>
      </w:r>
      <w:r w:rsidR="000E102E" w:rsidRPr="00FB23F9">
        <w:rPr>
          <w:rFonts w:ascii="Arial" w:hAnsi="Arial" w:cs="Arial"/>
          <w:sz w:val="20"/>
          <w:szCs w:val="20"/>
        </w:rPr>
        <w:t>e</w:t>
      </w:r>
      <w:r w:rsidR="008E3B25" w:rsidRPr="00FB23F9">
        <w:rPr>
          <w:rFonts w:ascii="Arial" w:hAnsi="Arial" w:cs="Arial"/>
          <w:sz w:val="20"/>
          <w:szCs w:val="20"/>
        </w:rPr>
        <w:t>, nejvýše však 50</w:t>
      </w:r>
      <w:r w:rsidR="0045097B" w:rsidRPr="00FB23F9">
        <w:rPr>
          <w:rFonts w:ascii="Arial" w:hAnsi="Arial" w:cs="Arial"/>
          <w:sz w:val="20"/>
          <w:szCs w:val="20"/>
        </w:rPr>
        <w:t>.</w:t>
      </w:r>
      <w:r w:rsidR="008E3B25" w:rsidRPr="00FB23F9">
        <w:rPr>
          <w:rFonts w:ascii="Arial" w:hAnsi="Arial" w:cs="Arial"/>
          <w:sz w:val="20"/>
          <w:szCs w:val="20"/>
        </w:rPr>
        <w:t>000</w:t>
      </w:r>
      <w:r w:rsidR="00B00D65" w:rsidRPr="00FB23F9">
        <w:rPr>
          <w:rFonts w:ascii="Arial" w:hAnsi="Arial" w:cs="Arial"/>
          <w:sz w:val="20"/>
          <w:szCs w:val="20"/>
        </w:rPr>
        <w:t>,</w:t>
      </w:r>
      <w:r w:rsidR="00404791" w:rsidRPr="00FB23F9">
        <w:rPr>
          <w:rFonts w:ascii="Arial" w:hAnsi="Arial" w:cs="Arial"/>
          <w:sz w:val="20"/>
          <w:szCs w:val="20"/>
        </w:rPr>
        <w:t>00</w:t>
      </w:r>
      <w:r w:rsidR="008E3B25" w:rsidRPr="00FB23F9">
        <w:rPr>
          <w:rFonts w:ascii="Arial" w:hAnsi="Arial" w:cs="Arial"/>
          <w:sz w:val="20"/>
          <w:szCs w:val="20"/>
        </w:rPr>
        <w:t xml:space="preserve"> Kč</w:t>
      </w:r>
      <w:r w:rsidR="002401AD" w:rsidRPr="00FB23F9">
        <w:rPr>
          <w:rFonts w:ascii="Arial" w:hAnsi="Arial" w:cs="Arial"/>
          <w:sz w:val="20"/>
          <w:szCs w:val="20"/>
        </w:rPr>
        <w:t xml:space="preserve"> </w:t>
      </w:r>
      <w:r w:rsidR="008E3B25" w:rsidRPr="00FB23F9">
        <w:rPr>
          <w:rFonts w:ascii="Arial" w:hAnsi="Arial" w:cs="Arial"/>
          <w:sz w:val="20"/>
          <w:szCs w:val="20"/>
        </w:rPr>
        <w:t>za den</w:t>
      </w:r>
      <w:r w:rsidR="000E102E" w:rsidRPr="00FB23F9">
        <w:rPr>
          <w:rFonts w:ascii="Arial" w:hAnsi="Arial" w:cs="Arial"/>
          <w:sz w:val="20"/>
          <w:szCs w:val="20"/>
        </w:rPr>
        <w:t>.</w:t>
      </w:r>
    </w:p>
    <w:p w14:paraId="5FF0236A" w14:textId="77777777" w:rsidR="000E102E" w:rsidRPr="00FB23F9" w:rsidRDefault="000E102E" w:rsidP="00CB076D">
      <w:pPr>
        <w:autoSpaceDE w:val="0"/>
        <w:spacing w:line="276" w:lineRule="auto"/>
        <w:rPr>
          <w:rFonts w:ascii="Arial" w:hAnsi="Arial" w:cs="Arial"/>
          <w:sz w:val="20"/>
          <w:szCs w:val="20"/>
        </w:rPr>
      </w:pPr>
    </w:p>
    <w:p w14:paraId="1A8B8123" w14:textId="77777777" w:rsidR="00FA26AD" w:rsidRPr="00FB23F9" w:rsidRDefault="00FA26AD" w:rsidP="001B7861">
      <w:pPr>
        <w:numPr>
          <w:ilvl w:val="1"/>
          <w:numId w:val="41"/>
        </w:numPr>
        <w:autoSpaceDE w:val="0"/>
        <w:spacing w:line="276" w:lineRule="auto"/>
        <w:ind w:left="567" w:hanging="567"/>
        <w:rPr>
          <w:rFonts w:ascii="Arial" w:hAnsi="Arial" w:cs="Arial"/>
          <w:sz w:val="20"/>
          <w:szCs w:val="20"/>
        </w:rPr>
      </w:pPr>
      <w:r w:rsidRPr="00FB23F9">
        <w:rPr>
          <w:rFonts w:ascii="Arial" w:hAnsi="Arial" w:cs="Arial"/>
          <w:sz w:val="20"/>
          <w:szCs w:val="20"/>
        </w:rPr>
        <w:t xml:space="preserve">Smluvní </w:t>
      </w:r>
      <w:r w:rsidR="00C068BE" w:rsidRPr="00C068BE">
        <w:rPr>
          <w:rFonts w:ascii="Arial" w:hAnsi="Arial" w:cs="Arial"/>
          <w:sz w:val="20"/>
          <w:szCs w:val="20"/>
        </w:rPr>
        <w:t>pokuta za nedodržení stanovené lhůty pro odstranění reklamovaných vad v období záruční lhůty, které brání řádnému užívání díla nebo hrozí nebezpečí škody velkého rozsahu, ve výši 10.000,00 Kč za každou vadu a každý den</w:t>
      </w:r>
      <w:r w:rsidR="00C068BE">
        <w:rPr>
          <w:rFonts w:ascii="Arial" w:hAnsi="Arial" w:cs="Arial"/>
          <w:sz w:val="20"/>
          <w:szCs w:val="20"/>
        </w:rPr>
        <w:t xml:space="preserve"> prodlení</w:t>
      </w:r>
      <w:r w:rsidRPr="00FB23F9">
        <w:rPr>
          <w:rFonts w:ascii="Arial" w:hAnsi="Arial" w:cs="Arial"/>
          <w:sz w:val="20"/>
          <w:szCs w:val="20"/>
        </w:rPr>
        <w:t>.</w:t>
      </w:r>
    </w:p>
    <w:p w14:paraId="74E5D734" w14:textId="77777777" w:rsidR="00915437" w:rsidRPr="00FB23F9" w:rsidRDefault="00915437" w:rsidP="006D358B">
      <w:pPr>
        <w:pStyle w:val="Odstavecseseznamem"/>
        <w:rPr>
          <w:rFonts w:ascii="Arial" w:hAnsi="Arial" w:cs="Arial"/>
          <w:sz w:val="20"/>
          <w:szCs w:val="20"/>
        </w:rPr>
      </w:pPr>
    </w:p>
    <w:p w14:paraId="307DEEA3" w14:textId="77777777" w:rsidR="00915437" w:rsidRPr="00FB23F9" w:rsidRDefault="00C068BE" w:rsidP="001B7861">
      <w:pPr>
        <w:numPr>
          <w:ilvl w:val="1"/>
          <w:numId w:val="41"/>
        </w:numPr>
        <w:tabs>
          <w:tab w:val="left" w:pos="360"/>
        </w:tabs>
        <w:autoSpaceDE w:val="0"/>
        <w:spacing w:line="276" w:lineRule="auto"/>
        <w:ind w:left="567" w:hanging="567"/>
        <w:rPr>
          <w:rFonts w:ascii="Arial" w:hAnsi="Arial" w:cs="Arial"/>
          <w:sz w:val="20"/>
          <w:szCs w:val="20"/>
        </w:rPr>
      </w:pPr>
      <w:r w:rsidRPr="00C068BE">
        <w:rPr>
          <w:rFonts w:ascii="Arial" w:hAnsi="Arial" w:cs="Arial"/>
          <w:sz w:val="20"/>
          <w:szCs w:val="20"/>
        </w:rPr>
        <w:t>Smluvní pokuty dle této Smlouvy hradí dodavatel nezávisle na tom, zda a v jaké výši vznikne objednateli škoda, kterou je oprávněn objednatel vymáhat samostatně a bez ohledu na její výši</w:t>
      </w:r>
      <w:r w:rsidR="00915437" w:rsidRPr="00FB23F9">
        <w:rPr>
          <w:rFonts w:ascii="Arial" w:hAnsi="Arial" w:cs="Arial"/>
          <w:sz w:val="20"/>
          <w:szCs w:val="20"/>
        </w:rPr>
        <w:t xml:space="preserve">. </w:t>
      </w:r>
    </w:p>
    <w:p w14:paraId="6A38A9B8" w14:textId="77777777" w:rsidR="00915437" w:rsidRPr="00FB23F9" w:rsidRDefault="00915437" w:rsidP="00915437">
      <w:pPr>
        <w:pStyle w:val="Odstavecseseznamem"/>
        <w:rPr>
          <w:rFonts w:ascii="Arial" w:hAnsi="Arial" w:cs="Arial"/>
          <w:sz w:val="20"/>
          <w:szCs w:val="20"/>
          <w:highlight w:val="yellow"/>
        </w:rPr>
      </w:pPr>
    </w:p>
    <w:p w14:paraId="1AD3F520" w14:textId="77777777" w:rsidR="00915437" w:rsidRPr="00FB23F9" w:rsidRDefault="00C068BE" w:rsidP="001B7861">
      <w:pPr>
        <w:numPr>
          <w:ilvl w:val="1"/>
          <w:numId w:val="41"/>
        </w:numPr>
        <w:tabs>
          <w:tab w:val="left" w:pos="360"/>
        </w:tabs>
        <w:autoSpaceDE w:val="0"/>
        <w:spacing w:line="276" w:lineRule="auto"/>
        <w:ind w:left="567" w:hanging="567"/>
        <w:rPr>
          <w:rFonts w:ascii="Arial" w:hAnsi="Arial" w:cs="Arial"/>
          <w:sz w:val="20"/>
          <w:szCs w:val="20"/>
        </w:rPr>
      </w:pPr>
      <w:r>
        <w:rPr>
          <w:rFonts w:ascii="Arial" w:hAnsi="Arial" w:cs="Arial"/>
          <w:sz w:val="20"/>
          <w:szCs w:val="20"/>
        </w:rPr>
        <w:t xml:space="preserve">Smluvní </w:t>
      </w:r>
      <w:r w:rsidRPr="00C068BE">
        <w:rPr>
          <w:rFonts w:ascii="Arial" w:hAnsi="Arial" w:cs="Arial"/>
          <w:sz w:val="20"/>
          <w:szCs w:val="20"/>
        </w:rPr>
        <w:t>strany se dohodly, že v případě prodlení objednatele s úhradou ceny díla nebo její části je objednatel povinen uhradit dodavateli zákonný úrok z prodlení stanovený nařízením vlády č. 351/2013 Sb</w:t>
      </w:r>
      <w:r w:rsidR="00915437" w:rsidRPr="00FB23F9">
        <w:rPr>
          <w:rFonts w:ascii="Arial" w:hAnsi="Arial" w:cs="Arial"/>
          <w:sz w:val="20"/>
          <w:szCs w:val="20"/>
        </w:rPr>
        <w:t>.</w:t>
      </w:r>
    </w:p>
    <w:p w14:paraId="506F9B13" w14:textId="77777777" w:rsidR="00915437" w:rsidRPr="00FB23F9" w:rsidRDefault="00915437" w:rsidP="00A77508">
      <w:pPr>
        <w:tabs>
          <w:tab w:val="left" w:pos="360"/>
        </w:tabs>
        <w:autoSpaceDE w:val="0"/>
        <w:spacing w:line="276" w:lineRule="auto"/>
        <w:rPr>
          <w:rFonts w:ascii="Arial" w:hAnsi="Arial" w:cs="Arial"/>
          <w:sz w:val="20"/>
          <w:szCs w:val="20"/>
        </w:rPr>
      </w:pPr>
    </w:p>
    <w:p w14:paraId="649D088F" w14:textId="77777777" w:rsidR="00915437" w:rsidRPr="00FB23F9" w:rsidRDefault="00C068BE" w:rsidP="001B7861">
      <w:pPr>
        <w:numPr>
          <w:ilvl w:val="1"/>
          <w:numId w:val="41"/>
        </w:numPr>
        <w:tabs>
          <w:tab w:val="left" w:pos="360"/>
        </w:tabs>
        <w:autoSpaceDE w:val="0"/>
        <w:spacing w:line="276" w:lineRule="auto"/>
        <w:ind w:left="567" w:hanging="567"/>
        <w:rPr>
          <w:rFonts w:ascii="Arial" w:hAnsi="Arial" w:cs="Arial"/>
          <w:sz w:val="20"/>
          <w:szCs w:val="20"/>
        </w:rPr>
      </w:pPr>
      <w:r w:rsidRPr="00C068BE">
        <w:rPr>
          <w:rFonts w:ascii="Arial" w:hAnsi="Arial" w:cs="Arial"/>
          <w:sz w:val="20"/>
          <w:szCs w:val="20"/>
        </w:rPr>
        <w:t xml:space="preserve">Je-li úhrada faktury objednatelem vázána na obdržení finančních prostředků z dotace udělené zejména z rozpočtu Středočeského kraje, státního rozpočtu České republiky, není objednatel povinen hradit úrok z prodlení za nejvýše 180 dnů prodlení, pokud prokáže, že tyto finanční prostředky nemá k dispozici. Objednatel je však povinen nejpozději do 10 pracovních dnů od obdržení těchto prostředků poukázat dlužnou částku na bankovní účet dodavatele. Neučiní-li tak, podléhá povinnosti zaplatit zákonný úrok z prodlení stanovený nařízením vlády č. 351/2013 Sb. od uplynutí </w:t>
      </w:r>
      <w:proofErr w:type="gramStart"/>
      <w:r w:rsidRPr="00C068BE">
        <w:rPr>
          <w:rFonts w:ascii="Arial" w:hAnsi="Arial" w:cs="Arial"/>
          <w:sz w:val="20"/>
          <w:szCs w:val="20"/>
        </w:rPr>
        <w:t>10-ti denní</w:t>
      </w:r>
      <w:proofErr w:type="gramEnd"/>
      <w:r w:rsidRPr="00C068BE">
        <w:rPr>
          <w:rFonts w:ascii="Arial" w:hAnsi="Arial" w:cs="Arial"/>
          <w:sz w:val="20"/>
          <w:szCs w:val="20"/>
        </w:rPr>
        <w:t xml:space="preserve"> lhůty po obdržení finančních prostředků od poskytovatele dotace</w:t>
      </w:r>
      <w:r w:rsidR="00915437" w:rsidRPr="00FB23F9">
        <w:rPr>
          <w:rFonts w:ascii="Arial" w:hAnsi="Arial" w:cs="Arial"/>
          <w:sz w:val="20"/>
          <w:szCs w:val="20"/>
        </w:rPr>
        <w:t>.</w:t>
      </w:r>
    </w:p>
    <w:p w14:paraId="775E3BEC" w14:textId="77777777" w:rsidR="00915437" w:rsidRPr="00FB23F9" w:rsidRDefault="00915437" w:rsidP="00A77508">
      <w:pPr>
        <w:autoSpaceDE w:val="0"/>
        <w:spacing w:line="276" w:lineRule="auto"/>
        <w:ind w:left="567"/>
        <w:rPr>
          <w:rFonts w:ascii="Arial" w:hAnsi="Arial" w:cs="Arial"/>
          <w:sz w:val="20"/>
          <w:szCs w:val="20"/>
        </w:rPr>
      </w:pPr>
    </w:p>
    <w:p w14:paraId="752DD51A" w14:textId="77777777" w:rsidR="000E102E" w:rsidRPr="00FB23F9" w:rsidRDefault="00C068BE" w:rsidP="001B7861">
      <w:pPr>
        <w:numPr>
          <w:ilvl w:val="1"/>
          <w:numId w:val="41"/>
        </w:numPr>
        <w:tabs>
          <w:tab w:val="left" w:pos="360"/>
        </w:tabs>
        <w:autoSpaceDE w:val="0"/>
        <w:spacing w:line="276" w:lineRule="auto"/>
        <w:ind w:left="567" w:hanging="567"/>
        <w:rPr>
          <w:rFonts w:ascii="Arial" w:hAnsi="Arial" w:cs="Arial"/>
          <w:sz w:val="20"/>
          <w:szCs w:val="20"/>
        </w:rPr>
      </w:pPr>
      <w:r w:rsidRPr="00C068BE">
        <w:rPr>
          <w:rFonts w:ascii="Arial" w:hAnsi="Arial" w:cs="Arial"/>
          <w:sz w:val="20"/>
          <w:szCs w:val="20"/>
        </w:rPr>
        <w:t>Úrok z prodlení není objednatel povinen dodavateli hradit, jestliže objednatel pozastaví platbu dodavateli podle článku IV. odst. 4.6 Smlouvy</w:t>
      </w:r>
      <w:r w:rsidR="000E102E" w:rsidRPr="00FB23F9">
        <w:rPr>
          <w:rFonts w:ascii="Arial" w:hAnsi="Arial" w:cs="Arial"/>
          <w:sz w:val="20"/>
          <w:szCs w:val="20"/>
        </w:rPr>
        <w:t xml:space="preserve">.  </w:t>
      </w:r>
    </w:p>
    <w:p w14:paraId="7A5536C2" w14:textId="77777777" w:rsidR="000E102E" w:rsidRPr="00FB23F9" w:rsidRDefault="000E102E" w:rsidP="00CB076D">
      <w:pPr>
        <w:autoSpaceDE w:val="0"/>
        <w:spacing w:line="276" w:lineRule="auto"/>
        <w:rPr>
          <w:rFonts w:ascii="Arial" w:hAnsi="Arial" w:cs="Arial"/>
          <w:sz w:val="20"/>
          <w:szCs w:val="20"/>
        </w:rPr>
      </w:pPr>
    </w:p>
    <w:p w14:paraId="3222BB78" w14:textId="77777777" w:rsidR="000E102E" w:rsidRPr="00FB23F9" w:rsidRDefault="00C068BE" w:rsidP="001B7861">
      <w:pPr>
        <w:numPr>
          <w:ilvl w:val="1"/>
          <w:numId w:val="41"/>
        </w:numPr>
        <w:autoSpaceDE w:val="0"/>
        <w:spacing w:line="276" w:lineRule="auto"/>
        <w:ind w:left="567" w:hanging="567"/>
        <w:rPr>
          <w:rFonts w:ascii="Arial" w:hAnsi="Arial" w:cs="Arial"/>
          <w:sz w:val="20"/>
          <w:szCs w:val="20"/>
        </w:rPr>
      </w:pPr>
      <w:r w:rsidRPr="00C068BE">
        <w:rPr>
          <w:rFonts w:ascii="Arial" w:hAnsi="Arial" w:cs="Arial"/>
          <w:sz w:val="20"/>
          <w:szCs w:val="20"/>
        </w:rPr>
        <w:t>Objednatel není povinen hradit úrok z prodlení v případě, že cena za dílo, či její část, není uhrazena ve lhůtě splatnosti z důvodu zadržení platby pro účely zajištění práv Objednatele plynoucích z</w:t>
      </w:r>
      <w:r>
        <w:rPr>
          <w:rFonts w:ascii="Arial" w:hAnsi="Arial" w:cs="Arial"/>
          <w:sz w:val="20"/>
          <w:szCs w:val="20"/>
        </w:rPr>
        <w:t> </w:t>
      </w:r>
      <w:r w:rsidRPr="00C068BE">
        <w:rPr>
          <w:rFonts w:ascii="Arial" w:hAnsi="Arial" w:cs="Arial"/>
          <w:sz w:val="20"/>
          <w:szCs w:val="20"/>
        </w:rPr>
        <w:t>této</w:t>
      </w:r>
      <w:r>
        <w:rPr>
          <w:rFonts w:ascii="Arial" w:hAnsi="Arial" w:cs="Arial"/>
          <w:sz w:val="20"/>
          <w:szCs w:val="20"/>
        </w:rPr>
        <w:t xml:space="preserve"> Smlouvy</w:t>
      </w:r>
      <w:r w:rsidR="000E102E" w:rsidRPr="00FB23F9">
        <w:rPr>
          <w:rFonts w:ascii="Arial" w:hAnsi="Arial" w:cs="Arial"/>
          <w:sz w:val="20"/>
          <w:szCs w:val="20"/>
        </w:rPr>
        <w:t xml:space="preserve">. </w:t>
      </w:r>
    </w:p>
    <w:p w14:paraId="797EC255" w14:textId="77777777" w:rsidR="000233C3" w:rsidRPr="00FB23F9" w:rsidRDefault="000233C3" w:rsidP="00CB076D">
      <w:pPr>
        <w:autoSpaceDE w:val="0"/>
        <w:spacing w:line="276" w:lineRule="auto"/>
        <w:rPr>
          <w:rFonts w:ascii="Arial" w:hAnsi="Arial" w:cs="Arial"/>
          <w:sz w:val="20"/>
          <w:szCs w:val="20"/>
        </w:rPr>
      </w:pPr>
    </w:p>
    <w:p w14:paraId="0EF22B9F" w14:textId="77777777" w:rsidR="00A56FCC" w:rsidRPr="00FB23F9" w:rsidRDefault="00A56FCC" w:rsidP="00A26CE1">
      <w:pPr>
        <w:tabs>
          <w:tab w:val="left" w:pos="360"/>
        </w:tabs>
        <w:autoSpaceDE w:val="0"/>
        <w:spacing w:line="276" w:lineRule="auto"/>
        <w:rPr>
          <w:rFonts w:ascii="Arial" w:hAnsi="Arial" w:cs="Arial"/>
          <w:sz w:val="20"/>
          <w:szCs w:val="20"/>
        </w:rPr>
      </w:pPr>
    </w:p>
    <w:p w14:paraId="7B80263C" w14:textId="77777777" w:rsidR="002D188E" w:rsidRPr="00FB23F9" w:rsidRDefault="00A56FCC" w:rsidP="00040850">
      <w:pPr>
        <w:autoSpaceDE w:val="0"/>
        <w:autoSpaceDN w:val="0"/>
        <w:adjustRightInd w:val="0"/>
        <w:spacing w:line="276" w:lineRule="auto"/>
        <w:ind w:left="540" w:hanging="540"/>
        <w:jc w:val="center"/>
        <w:rPr>
          <w:rFonts w:ascii="Arial" w:hAnsi="Arial" w:cs="Arial"/>
          <w:b/>
          <w:sz w:val="20"/>
          <w:szCs w:val="20"/>
        </w:rPr>
      </w:pPr>
      <w:r w:rsidRPr="00FB23F9">
        <w:rPr>
          <w:rFonts w:ascii="Arial" w:hAnsi="Arial" w:cs="Arial"/>
          <w:b/>
          <w:sz w:val="20"/>
          <w:szCs w:val="20"/>
        </w:rPr>
        <w:t xml:space="preserve"> </w:t>
      </w:r>
      <w:r w:rsidR="002D188E" w:rsidRPr="00FB23F9">
        <w:rPr>
          <w:rFonts w:ascii="Arial" w:hAnsi="Arial" w:cs="Arial"/>
          <w:b/>
          <w:sz w:val="20"/>
          <w:szCs w:val="20"/>
        </w:rPr>
        <w:t xml:space="preserve">Článek </w:t>
      </w:r>
      <w:r w:rsidRPr="00FB23F9">
        <w:rPr>
          <w:rFonts w:ascii="Arial" w:hAnsi="Arial" w:cs="Arial"/>
          <w:b/>
          <w:sz w:val="20"/>
          <w:szCs w:val="20"/>
        </w:rPr>
        <w:t xml:space="preserve">XIV. </w:t>
      </w:r>
    </w:p>
    <w:p w14:paraId="7E47C3D4" w14:textId="77777777" w:rsidR="00A56FCC" w:rsidRPr="00FB23F9" w:rsidRDefault="00A56FCC" w:rsidP="001850F4">
      <w:pPr>
        <w:autoSpaceDE w:val="0"/>
        <w:autoSpaceDN w:val="0"/>
        <w:adjustRightInd w:val="0"/>
        <w:spacing w:line="276" w:lineRule="auto"/>
        <w:ind w:left="540" w:hanging="540"/>
        <w:jc w:val="center"/>
        <w:rPr>
          <w:rFonts w:ascii="Arial" w:hAnsi="Arial" w:cs="Arial"/>
          <w:b/>
          <w:sz w:val="20"/>
          <w:szCs w:val="20"/>
        </w:rPr>
      </w:pPr>
      <w:r w:rsidRPr="00FB23F9">
        <w:rPr>
          <w:rFonts w:ascii="Arial" w:hAnsi="Arial" w:cs="Arial"/>
          <w:b/>
          <w:sz w:val="20"/>
          <w:szCs w:val="20"/>
        </w:rPr>
        <w:t xml:space="preserve">Bankovní záruka </w:t>
      </w:r>
      <w:r w:rsidR="00FA26AD" w:rsidRPr="00FB23F9">
        <w:rPr>
          <w:rFonts w:ascii="Arial" w:hAnsi="Arial" w:cs="Arial"/>
          <w:b/>
          <w:sz w:val="20"/>
          <w:szCs w:val="20"/>
        </w:rPr>
        <w:t xml:space="preserve">   </w:t>
      </w:r>
    </w:p>
    <w:p w14:paraId="22309BEC" w14:textId="77777777" w:rsidR="00F02EF8" w:rsidRPr="00FB23F9" w:rsidRDefault="00F02EF8" w:rsidP="00EA6DFD">
      <w:pPr>
        <w:autoSpaceDE w:val="0"/>
        <w:autoSpaceDN w:val="0"/>
        <w:adjustRightInd w:val="0"/>
        <w:spacing w:line="276" w:lineRule="auto"/>
        <w:ind w:left="540" w:hanging="540"/>
        <w:rPr>
          <w:rFonts w:ascii="Arial" w:hAnsi="Arial" w:cs="Arial"/>
          <w:sz w:val="20"/>
          <w:szCs w:val="20"/>
        </w:rPr>
      </w:pPr>
    </w:p>
    <w:p w14:paraId="3DDA629C" w14:textId="77777777" w:rsidR="00F02EF8" w:rsidRPr="00FB23F9" w:rsidRDefault="00F02EF8" w:rsidP="00F02EF8">
      <w:pPr>
        <w:autoSpaceDE w:val="0"/>
        <w:autoSpaceDN w:val="0"/>
        <w:adjustRightInd w:val="0"/>
        <w:spacing w:line="276" w:lineRule="auto"/>
        <w:ind w:left="540" w:hanging="540"/>
        <w:rPr>
          <w:rFonts w:ascii="Arial" w:hAnsi="Arial" w:cs="Arial"/>
          <w:sz w:val="20"/>
          <w:szCs w:val="20"/>
        </w:rPr>
      </w:pPr>
      <w:r w:rsidRPr="00FB23F9">
        <w:rPr>
          <w:rFonts w:ascii="Arial" w:hAnsi="Arial" w:cs="Arial"/>
          <w:sz w:val="20"/>
          <w:szCs w:val="20"/>
        </w:rPr>
        <w:t>14.1.</w:t>
      </w:r>
      <w:r w:rsidR="004143C6" w:rsidRPr="00FB23F9">
        <w:rPr>
          <w:rFonts w:ascii="Arial" w:hAnsi="Arial" w:cs="Arial"/>
          <w:sz w:val="20"/>
          <w:szCs w:val="20"/>
        </w:rPr>
        <w:t xml:space="preserve"> </w:t>
      </w:r>
      <w:r w:rsidR="00C068BE" w:rsidRPr="00C068BE">
        <w:rPr>
          <w:rFonts w:ascii="Arial" w:hAnsi="Arial" w:cs="Arial"/>
          <w:sz w:val="20"/>
          <w:szCs w:val="20"/>
        </w:rPr>
        <w:t xml:space="preserve">Dodavatel poskytne při podpisu Konečného protokolu o předání a převzetí díla objednateli bankovní záruku, v minimální výši </w:t>
      </w:r>
      <w:r w:rsidR="00C068BE" w:rsidRPr="00C068BE">
        <w:rPr>
          <w:rFonts w:ascii="Arial" w:hAnsi="Arial" w:cs="Arial"/>
          <w:b/>
          <w:sz w:val="20"/>
          <w:szCs w:val="20"/>
        </w:rPr>
        <w:t xml:space="preserve">5 % z celkové ceny díla </w:t>
      </w:r>
      <w:r w:rsidR="00C068BE" w:rsidRPr="00C068BE">
        <w:rPr>
          <w:rFonts w:ascii="Arial" w:hAnsi="Arial" w:cs="Arial"/>
          <w:sz w:val="20"/>
          <w:szCs w:val="20"/>
        </w:rPr>
        <w:t>bez DPH uvedené v článku III. odst. 3.1 Smlouvy,</w:t>
      </w:r>
      <w:r w:rsidR="00C068BE" w:rsidRPr="00C068BE">
        <w:rPr>
          <w:rFonts w:ascii="Arial" w:hAnsi="Arial" w:cs="Arial"/>
          <w:b/>
          <w:sz w:val="20"/>
          <w:szCs w:val="20"/>
        </w:rPr>
        <w:t xml:space="preserve"> </w:t>
      </w:r>
      <w:r w:rsidR="00C068BE" w:rsidRPr="00C068BE">
        <w:rPr>
          <w:rFonts w:ascii="Arial" w:hAnsi="Arial" w:cs="Arial"/>
          <w:sz w:val="20"/>
          <w:szCs w:val="20"/>
        </w:rPr>
        <w:t>za řádné odstranění vad uplatněných objednatelem vůči dodavateli z titulu odpovědnosti za vady díla v záruční době. Bankovní záruka musí být platná minimálně po celou dobu záruční doby</w:t>
      </w:r>
      <w:r w:rsidRPr="00FB23F9">
        <w:rPr>
          <w:rFonts w:ascii="Arial" w:hAnsi="Arial" w:cs="Arial"/>
          <w:sz w:val="20"/>
          <w:szCs w:val="20"/>
        </w:rPr>
        <w:t xml:space="preserve">. </w:t>
      </w:r>
    </w:p>
    <w:p w14:paraId="7E05C526" w14:textId="77777777" w:rsidR="00F17544" w:rsidRPr="00FB23F9" w:rsidRDefault="00F17544" w:rsidP="00F02EF8">
      <w:pPr>
        <w:autoSpaceDE w:val="0"/>
        <w:autoSpaceDN w:val="0"/>
        <w:adjustRightInd w:val="0"/>
        <w:spacing w:line="276" w:lineRule="auto"/>
        <w:ind w:left="540" w:hanging="540"/>
        <w:rPr>
          <w:rFonts w:ascii="Arial" w:hAnsi="Arial" w:cs="Arial"/>
          <w:sz w:val="20"/>
          <w:szCs w:val="20"/>
        </w:rPr>
      </w:pPr>
    </w:p>
    <w:p w14:paraId="3E6931C6" w14:textId="77777777" w:rsidR="00F02EF8" w:rsidRPr="00FB23F9" w:rsidRDefault="00F02EF8" w:rsidP="00F02EF8">
      <w:pPr>
        <w:autoSpaceDE w:val="0"/>
        <w:autoSpaceDN w:val="0"/>
        <w:adjustRightInd w:val="0"/>
        <w:spacing w:line="276" w:lineRule="auto"/>
        <w:ind w:left="540" w:hanging="540"/>
        <w:rPr>
          <w:rFonts w:ascii="Arial" w:hAnsi="Arial" w:cs="Arial"/>
          <w:sz w:val="20"/>
          <w:szCs w:val="20"/>
        </w:rPr>
      </w:pPr>
      <w:r w:rsidRPr="00FB23F9">
        <w:rPr>
          <w:rFonts w:ascii="Arial" w:hAnsi="Arial" w:cs="Arial"/>
          <w:sz w:val="20"/>
          <w:szCs w:val="20"/>
        </w:rPr>
        <w:t xml:space="preserve">14.2. </w:t>
      </w:r>
      <w:r w:rsidR="00C068BE" w:rsidRPr="00C068BE">
        <w:rPr>
          <w:rFonts w:ascii="Arial" w:hAnsi="Arial" w:cs="Arial"/>
          <w:sz w:val="20"/>
          <w:szCs w:val="20"/>
        </w:rPr>
        <w:t>Právo z bankovní záruky je objednatel oprávněn uplatnit v případech, že dodavatel nebude plnit své povinnosti vyplývající ze záruky za dílo, ke kterým je ze Smlouvy povinen</w:t>
      </w:r>
      <w:r w:rsidRPr="00FB23F9">
        <w:rPr>
          <w:rFonts w:ascii="Arial" w:hAnsi="Arial" w:cs="Arial"/>
          <w:sz w:val="20"/>
          <w:szCs w:val="20"/>
        </w:rPr>
        <w:t xml:space="preserve">. </w:t>
      </w:r>
    </w:p>
    <w:p w14:paraId="64A75337" w14:textId="77777777" w:rsidR="00F17544" w:rsidRPr="00FB23F9" w:rsidRDefault="00F17544" w:rsidP="00F02EF8">
      <w:pPr>
        <w:autoSpaceDE w:val="0"/>
        <w:autoSpaceDN w:val="0"/>
        <w:adjustRightInd w:val="0"/>
        <w:spacing w:line="276" w:lineRule="auto"/>
        <w:ind w:left="540" w:hanging="540"/>
        <w:rPr>
          <w:rFonts w:ascii="Arial" w:hAnsi="Arial" w:cs="Arial"/>
          <w:sz w:val="20"/>
          <w:szCs w:val="20"/>
        </w:rPr>
      </w:pPr>
    </w:p>
    <w:p w14:paraId="02306077" w14:textId="77777777" w:rsidR="00A56FCC" w:rsidRPr="00FB23F9" w:rsidRDefault="00F02EF8" w:rsidP="00187B02">
      <w:pPr>
        <w:autoSpaceDE w:val="0"/>
        <w:autoSpaceDN w:val="0"/>
        <w:adjustRightInd w:val="0"/>
        <w:spacing w:line="276" w:lineRule="auto"/>
        <w:ind w:left="567" w:hanging="567"/>
        <w:rPr>
          <w:rFonts w:ascii="Arial" w:hAnsi="Arial" w:cs="Arial"/>
          <w:sz w:val="20"/>
          <w:szCs w:val="20"/>
        </w:rPr>
      </w:pPr>
      <w:r w:rsidRPr="00FB23F9">
        <w:rPr>
          <w:rFonts w:ascii="Arial" w:hAnsi="Arial" w:cs="Arial"/>
          <w:sz w:val="20"/>
          <w:szCs w:val="20"/>
        </w:rPr>
        <w:t xml:space="preserve">14.3. </w:t>
      </w:r>
      <w:r w:rsidR="00C068BE" w:rsidRPr="00C068BE">
        <w:rPr>
          <w:rFonts w:ascii="Arial" w:hAnsi="Arial" w:cs="Arial"/>
          <w:sz w:val="20"/>
          <w:szCs w:val="20"/>
        </w:rPr>
        <w:t xml:space="preserve">Před uplatněním plnění z bankovní záruky oznámí objednatel písemně dodavateli výši </w:t>
      </w:r>
      <w:r w:rsidR="00C068BE" w:rsidRPr="00C068BE">
        <w:rPr>
          <w:rFonts w:ascii="Arial" w:hAnsi="Arial" w:cs="Arial"/>
          <w:sz w:val="20"/>
          <w:szCs w:val="20"/>
        </w:rPr>
        <w:lastRenderedPageBreak/>
        <w:t>požadovaného plnění ze strany banky. Dodavatel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dodavatelem a objednatelem</w:t>
      </w:r>
      <w:r w:rsidRPr="00FB23F9">
        <w:rPr>
          <w:rFonts w:ascii="Arial" w:hAnsi="Arial" w:cs="Arial"/>
          <w:sz w:val="20"/>
          <w:szCs w:val="20"/>
        </w:rPr>
        <w:t>.</w:t>
      </w:r>
    </w:p>
    <w:p w14:paraId="14F175E6" w14:textId="77777777" w:rsidR="00B97F94" w:rsidRPr="00FB23F9" w:rsidRDefault="00B97F94" w:rsidP="00187B02">
      <w:pPr>
        <w:autoSpaceDE w:val="0"/>
        <w:autoSpaceDN w:val="0"/>
        <w:adjustRightInd w:val="0"/>
        <w:spacing w:line="276" w:lineRule="auto"/>
        <w:ind w:left="567" w:hanging="567"/>
        <w:rPr>
          <w:rFonts w:ascii="Arial" w:hAnsi="Arial" w:cs="Arial"/>
          <w:sz w:val="20"/>
          <w:szCs w:val="20"/>
        </w:rPr>
      </w:pPr>
    </w:p>
    <w:p w14:paraId="0E44A2AC" w14:textId="77777777" w:rsidR="00C068BE" w:rsidRPr="00C068BE" w:rsidRDefault="00EA6DFD" w:rsidP="00C068BE">
      <w:pPr>
        <w:autoSpaceDE w:val="0"/>
        <w:autoSpaceDN w:val="0"/>
        <w:adjustRightInd w:val="0"/>
        <w:spacing w:line="276" w:lineRule="auto"/>
        <w:ind w:left="567" w:hanging="567"/>
        <w:rPr>
          <w:rFonts w:ascii="Arial" w:hAnsi="Arial" w:cs="Arial"/>
          <w:sz w:val="20"/>
          <w:szCs w:val="20"/>
        </w:rPr>
      </w:pPr>
      <w:r w:rsidRPr="00FB23F9">
        <w:rPr>
          <w:rFonts w:ascii="Arial" w:hAnsi="Arial" w:cs="Arial"/>
          <w:sz w:val="20"/>
          <w:szCs w:val="20"/>
        </w:rPr>
        <w:t>14.</w:t>
      </w:r>
      <w:r w:rsidR="00F02EF8" w:rsidRPr="00FB23F9">
        <w:rPr>
          <w:rFonts w:ascii="Arial" w:hAnsi="Arial" w:cs="Arial"/>
          <w:sz w:val="20"/>
          <w:szCs w:val="20"/>
        </w:rPr>
        <w:t>4</w:t>
      </w:r>
      <w:r w:rsidR="0088615A" w:rsidRPr="00FB23F9">
        <w:rPr>
          <w:rFonts w:ascii="Arial" w:hAnsi="Arial" w:cs="Arial"/>
          <w:sz w:val="20"/>
          <w:szCs w:val="20"/>
        </w:rPr>
        <w:t>.</w:t>
      </w:r>
      <w:r w:rsidRPr="00FB23F9">
        <w:rPr>
          <w:rFonts w:ascii="Arial" w:hAnsi="Arial" w:cs="Arial"/>
          <w:sz w:val="20"/>
          <w:szCs w:val="20"/>
        </w:rPr>
        <w:tab/>
      </w:r>
      <w:r w:rsidR="00C068BE" w:rsidRPr="00C068BE">
        <w:rPr>
          <w:rFonts w:ascii="Arial" w:hAnsi="Arial" w:cs="Arial"/>
          <w:sz w:val="20"/>
          <w:szCs w:val="20"/>
        </w:rPr>
        <w:t>Bankovní záruka zajišťuje řádné odstranění vad uplatněných objednatelem vůči dodavateli z titulu odpovědnosti za vady díla v záruční době, přičemž platí, že:</w:t>
      </w:r>
    </w:p>
    <w:p w14:paraId="7A2147BE" w14:textId="77777777" w:rsidR="00C068BE" w:rsidRPr="00C068BE" w:rsidRDefault="00C068BE" w:rsidP="001B7861">
      <w:pPr>
        <w:numPr>
          <w:ilvl w:val="0"/>
          <w:numId w:val="43"/>
        </w:numPr>
        <w:autoSpaceDE w:val="0"/>
        <w:autoSpaceDN w:val="0"/>
        <w:adjustRightInd w:val="0"/>
        <w:spacing w:line="276" w:lineRule="auto"/>
        <w:rPr>
          <w:rFonts w:ascii="Arial" w:hAnsi="Arial" w:cs="Arial"/>
          <w:sz w:val="20"/>
          <w:szCs w:val="20"/>
        </w:rPr>
      </w:pPr>
      <w:r w:rsidRPr="00C068BE">
        <w:rPr>
          <w:rFonts w:ascii="Arial" w:hAnsi="Arial" w:cs="Arial"/>
          <w:sz w:val="20"/>
          <w:szCs w:val="20"/>
        </w:rPr>
        <w:t>v případě jakékoli změny záruční lhůty je dodavatel povinen platnost bankovní záruky prodloužit tak, aby trvala po celou dobu záruční lhůty;</w:t>
      </w:r>
    </w:p>
    <w:p w14:paraId="69CA4B1E" w14:textId="77777777" w:rsidR="00C068BE" w:rsidRPr="00C068BE" w:rsidRDefault="00C068BE" w:rsidP="001B7861">
      <w:pPr>
        <w:numPr>
          <w:ilvl w:val="0"/>
          <w:numId w:val="43"/>
        </w:numPr>
        <w:autoSpaceDE w:val="0"/>
        <w:autoSpaceDN w:val="0"/>
        <w:adjustRightInd w:val="0"/>
        <w:spacing w:line="276" w:lineRule="auto"/>
        <w:rPr>
          <w:rFonts w:ascii="Arial" w:hAnsi="Arial" w:cs="Arial"/>
          <w:sz w:val="20"/>
          <w:szCs w:val="20"/>
        </w:rPr>
      </w:pPr>
      <w:r w:rsidRPr="00C068BE">
        <w:rPr>
          <w:rFonts w:ascii="Arial" w:hAnsi="Arial" w:cs="Arial"/>
          <w:sz w:val="20"/>
          <w:szCs w:val="20"/>
        </w:rPr>
        <w:t>právo ze záruky je objednatel oprávněn uplatnit v případech, že dodavatel neodstranil vadu díla způsobem a v době, k nimž je podle příslušných ustanovení Smlouvy k odstraňování vad v záruční lhůtě povinen;</w:t>
      </w:r>
    </w:p>
    <w:p w14:paraId="10B0AAEC" w14:textId="77777777" w:rsidR="00C068BE" w:rsidRDefault="00C068BE" w:rsidP="001B7861">
      <w:pPr>
        <w:numPr>
          <w:ilvl w:val="0"/>
          <w:numId w:val="43"/>
        </w:numPr>
        <w:autoSpaceDE w:val="0"/>
        <w:autoSpaceDN w:val="0"/>
        <w:adjustRightInd w:val="0"/>
        <w:spacing w:line="276" w:lineRule="auto"/>
        <w:ind w:left="1276" w:hanging="425"/>
        <w:rPr>
          <w:rFonts w:ascii="Arial" w:hAnsi="Arial" w:cs="Arial"/>
          <w:sz w:val="20"/>
          <w:szCs w:val="20"/>
        </w:rPr>
      </w:pPr>
      <w:r w:rsidRPr="00C068BE">
        <w:rPr>
          <w:rFonts w:ascii="Arial" w:hAnsi="Arial" w:cs="Arial"/>
          <w:sz w:val="20"/>
          <w:szCs w:val="20"/>
        </w:rPr>
        <w:t xml:space="preserve">nepředložení bankovní záruky v požadovaném termínu je důvodem </w:t>
      </w:r>
      <w:r w:rsidRPr="00C068BE">
        <w:rPr>
          <w:rFonts w:ascii="Arial" w:hAnsi="Arial" w:cs="Arial"/>
          <w:sz w:val="20"/>
          <w:szCs w:val="20"/>
        </w:rPr>
        <w:br/>
        <w:t>k nepřevzetí dokončeného díla a uplatnění sankcí pro nedodržení termínu dokončení a předání díla</w:t>
      </w:r>
      <w:r>
        <w:rPr>
          <w:rFonts w:ascii="Arial" w:hAnsi="Arial" w:cs="Arial"/>
          <w:sz w:val="20"/>
          <w:szCs w:val="20"/>
        </w:rPr>
        <w:t>.</w:t>
      </w:r>
    </w:p>
    <w:p w14:paraId="6499DE39" w14:textId="77777777" w:rsidR="00C068BE" w:rsidRDefault="00C068BE" w:rsidP="00C068BE">
      <w:pPr>
        <w:autoSpaceDE w:val="0"/>
        <w:autoSpaceDN w:val="0"/>
        <w:adjustRightInd w:val="0"/>
        <w:spacing w:line="276" w:lineRule="auto"/>
        <w:ind w:left="540"/>
        <w:rPr>
          <w:rFonts w:ascii="Arial" w:hAnsi="Arial" w:cs="Arial"/>
          <w:sz w:val="20"/>
          <w:szCs w:val="20"/>
        </w:rPr>
      </w:pPr>
    </w:p>
    <w:p w14:paraId="7DEF1D46" w14:textId="77777777" w:rsidR="00A56FCC" w:rsidRPr="00FB23F9" w:rsidRDefault="00EA6DFD" w:rsidP="000A5B3E">
      <w:pPr>
        <w:autoSpaceDE w:val="0"/>
        <w:autoSpaceDN w:val="0"/>
        <w:adjustRightInd w:val="0"/>
        <w:spacing w:line="276" w:lineRule="auto"/>
        <w:ind w:left="567" w:hanging="567"/>
        <w:rPr>
          <w:rFonts w:ascii="Arial" w:hAnsi="Arial" w:cs="Arial"/>
          <w:sz w:val="20"/>
          <w:szCs w:val="20"/>
        </w:rPr>
      </w:pPr>
      <w:r w:rsidRPr="00C068BE">
        <w:rPr>
          <w:rFonts w:ascii="Arial" w:hAnsi="Arial" w:cs="Arial"/>
          <w:sz w:val="20"/>
          <w:szCs w:val="20"/>
        </w:rPr>
        <w:t>14.</w:t>
      </w:r>
      <w:r w:rsidR="00F02EF8" w:rsidRPr="00C068BE">
        <w:rPr>
          <w:rFonts w:ascii="Arial" w:hAnsi="Arial" w:cs="Arial"/>
          <w:sz w:val="20"/>
          <w:szCs w:val="20"/>
        </w:rPr>
        <w:t>5</w:t>
      </w:r>
      <w:r w:rsidR="0088615A" w:rsidRPr="00C068BE">
        <w:rPr>
          <w:rFonts w:ascii="Arial" w:hAnsi="Arial" w:cs="Arial"/>
          <w:sz w:val="20"/>
          <w:szCs w:val="20"/>
        </w:rPr>
        <w:t>.</w:t>
      </w:r>
      <w:r w:rsidRPr="00FB23F9">
        <w:rPr>
          <w:rFonts w:ascii="Arial" w:hAnsi="Arial" w:cs="Arial"/>
          <w:sz w:val="20"/>
          <w:szCs w:val="20"/>
        </w:rPr>
        <w:tab/>
      </w:r>
      <w:r w:rsidR="00A56FCC" w:rsidRPr="00FB23F9">
        <w:rPr>
          <w:rFonts w:ascii="Arial" w:hAnsi="Arial" w:cs="Arial"/>
          <w:sz w:val="20"/>
          <w:szCs w:val="20"/>
        </w:rPr>
        <w:t xml:space="preserve">Náklady na poskytnutí bankovní záruky a veškeré další výdaje vzniklé v souvislosti </w:t>
      </w:r>
      <w:r w:rsidR="00BF38FA" w:rsidRPr="00FB23F9">
        <w:rPr>
          <w:rFonts w:ascii="Arial" w:hAnsi="Arial" w:cs="Arial"/>
          <w:sz w:val="20"/>
          <w:szCs w:val="20"/>
        </w:rPr>
        <w:br/>
      </w:r>
      <w:r w:rsidR="00A56FCC" w:rsidRPr="00FB23F9">
        <w:rPr>
          <w:rFonts w:ascii="Arial" w:hAnsi="Arial" w:cs="Arial"/>
          <w:sz w:val="20"/>
          <w:szCs w:val="20"/>
        </w:rPr>
        <w:t xml:space="preserve">s plněním povinností dle tohoto článku nese </w:t>
      </w:r>
      <w:r w:rsidR="00C33615" w:rsidRPr="00FB23F9">
        <w:rPr>
          <w:rFonts w:ascii="Arial" w:hAnsi="Arial" w:cs="Arial"/>
          <w:sz w:val="20"/>
          <w:szCs w:val="20"/>
        </w:rPr>
        <w:t>dodavatel</w:t>
      </w:r>
      <w:r w:rsidR="005751B6" w:rsidRPr="00FB23F9">
        <w:rPr>
          <w:rFonts w:ascii="Arial" w:hAnsi="Arial" w:cs="Arial"/>
          <w:sz w:val="20"/>
          <w:szCs w:val="20"/>
        </w:rPr>
        <w:t>.</w:t>
      </w:r>
    </w:p>
    <w:p w14:paraId="59430E33" w14:textId="77777777" w:rsidR="003255A6" w:rsidRPr="00FB23F9" w:rsidRDefault="003255A6" w:rsidP="00A26CE1">
      <w:pPr>
        <w:tabs>
          <w:tab w:val="left" w:pos="6237"/>
        </w:tabs>
        <w:autoSpaceDE w:val="0"/>
        <w:spacing w:line="276" w:lineRule="auto"/>
        <w:rPr>
          <w:rFonts w:ascii="Arial" w:hAnsi="Arial" w:cs="Arial"/>
          <w:b/>
          <w:bCs/>
          <w:sz w:val="20"/>
          <w:szCs w:val="20"/>
        </w:rPr>
      </w:pPr>
    </w:p>
    <w:p w14:paraId="7C849975" w14:textId="77777777" w:rsidR="000E102E" w:rsidRPr="00FB23F9" w:rsidRDefault="000E102E" w:rsidP="00040850">
      <w:pPr>
        <w:autoSpaceDE w:val="0"/>
        <w:spacing w:line="276" w:lineRule="auto"/>
        <w:ind w:left="360" w:hanging="360"/>
        <w:jc w:val="center"/>
        <w:rPr>
          <w:rFonts w:ascii="Arial" w:hAnsi="Arial" w:cs="Arial"/>
          <w:b/>
          <w:bCs/>
          <w:sz w:val="20"/>
          <w:szCs w:val="20"/>
        </w:rPr>
      </w:pPr>
      <w:r w:rsidRPr="00FB23F9">
        <w:rPr>
          <w:rFonts w:ascii="Arial" w:hAnsi="Arial" w:cs="Arial"/>
          <w:b/>
          <w:bCs/>
          <w:sz w:val="20"/>
          <w:szCs w:val="20"/>
        </w:rPr>
        <w:t>Článek XV.</w:t>
      </w:r>
    </w:p>
    <w:p w14:paraId="06002308" w14:textId="77777777" w:rsidR="000E102E" w:rsidRPr="00FB23F9" w:rsidRDefault="000E102E" w:rsidP="00040850">
      <w:pPr>
        <w:autoSpaceDE w:val="0"/>
        <w:spacing w:line="276" w:lineRule="auto"/>
        <w:jc w:val="center"/>
        <w:rPr>
          <w:rFonts w:ascii="Arial" w:hAnsi="Arial" w:cs="Arial"/>
          <w:b/>
          <w:bCs/>
          <w:sz w:val="20"/>
          <w:szCs w:val="20"/>
        </w:rPr>
      </w:pPr>
      <w:r w:rsidRPr="00FB23F9">
        <w:rPr>
          <w:rFonts w:ascii="Arial" w:hAnsi="Arial" w:cs="Arial"/>
          <w:b/>
          <w:bCs/>
          <w:sz w:val="20"/>
          <w:szCs w:val="20"/>
        </w:rPr>
        <w:t>Závěrečná ustanovení</w:t>
      </w:r>
    </w:p>
    <w:p w14:paraId="4E4C9165" w14:textId="77777777" w:rsidR="00830853" w:rsidRPr="00FB23F9" w:rsidRDefault="00830853" w:rsidP="00040850">
      <w:pPr>
        <w:autoSpaceDE w:val="0"/>
        <w:spacing w:line="276" w:lineRule="auto"/>
        <w:jc w:val="center"/>
        <w:rPr>
          <w:rFonts w:ascii="Arial" w:hAnsi="Arial" w:cs="Arial"/>
          <w:b/>
          <w:bCs/>
          <w:sz w:val="20"/>
          <w:szCs w:val="20"/>
        </w:rPr>
      </w:pPr>
    </w:p>
    <w:p w14:paraId="6A729EF7" w14:textId="77777777" w:rsidR="000E102E" w:rsidRPr="00FB23F9" w:rsidRDefault="000E102E" w:rsidP="003C38BF">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w:t>
      </w:r>
      <w:r w:rsidR="00A56FCC" w:rsidRPr="00FB23F9">
        <w:rPr>
          <w:rFonts w:ascii="Arial" w:hAnsi="Arial" w:cs="Arial"/>
          <w:sz w:val="20"/>
          <w:szCs w:val="20"/>
        </w:rPr>
        <w:t>5</w:t>
      </w:r>
      <w:r w:rsidRPr="00FB23F9">
        <w:rPr>
          <w:rFonts w:ascii="Arial" w:hAnsi="Arial" w:cs="Arial"/>
          <w:sz w:val="20"/>
          <w:szCs w:val="20"/>
        </w:rPr>
        <w:t>.1</w:t>
      </w:r>
      <w:r w:rsidR="0088615A" w:rsidRPr="00FB23F9">
        <w:rPr>
          <w:rFonts w:ascii="Arial" w:hAnsi="Arial" w:cs="Arial"/>
          <w:sz w:val="20"/>
          <w:szCs w:val="20"/>
        </w:rPr>
        <w:t>.</w:t>
      </w:r>
      <w:r w:rsidR="008566B3" w:rsidRPr="00FB23F9">
        <w:rPr>
          <w:rFonts w:ascii="Arial" w:hAnsi="Arial" w:cs="Arial"/>
          <w:sz w:val="20"/>
          <w:szCs w:val="20"/>
        </w:rPr>
        <w:tab/>
      </w:r>
      <w:r w:rsidRPr="00FB23F9">
        <w:rPr>
          <w:rFonts w:ascii="Arial" w:hAnsi="Arial" w:cs="Arial"/>
          <w:sz w:val="20"/>
          <w:szCs w:val="20"/>
        </w:rPr>
        <w:t>V </w:t>
      </w:r>
      <w:r w:rsidR="000A5B3E" w:rsidRPr="000A5B3E">
        <w:rPr>
          <w:rFonts w:ascii="Arial" w:hAnsi="Arial" w:cs="Arial"/>
          <w:sz w:val="20"/>
          <w:szCs w:val="20"/>
        </w:rPr>
        <w:t>případě změny údajů uvedených v záhlaví Smlouvy, týkající se smluvních stran, je povinna ta smluvní strana, u které změna nastala, informovat o ní druhou smluvní stranu, a to průkazným způsobem a bez zbytečného odkladu. V případě, že z důvodu nedodržení nebo porušení této povinnosti dojde ke škodě, je strana, která škodu způsobila, tuto v plném rozsahu nahradit</w:t>
      </w:r>
      <w:r w:rsidRPr="00FB23F9">
        <w:rPr>
          <w:rFonts w:ascii="Arial" w:hAnsi="Arial" w:cs="Arial"/>
          <w:sz w:val="20"/>
          <w:szCs w:val="20"/>
        </w:rPr>
        <w:t xml:space="preserve">.  </w:t>
      </w:r>
    </w:p>
    <w:p w14:paraId="4A494A50" w14:textId="77777777" w:rsidR="00765BCD" w:rsidRPr="00FB23F9" w:rsidRDefault="00765BCD" w:rsidP="003C38BF">
      <w:pPr>
        <w:tabs>
          <w:tab w:val="left" w:pos="360"/>
        </w:tabs>
        <w:autoSpaceDE w:val="0"/>
        <w:spacing w:line="276" w:lineRule="auto"/>
        <w:ind w:left="567" w:hanging="567"/>
        <w:rPr>
          <w:rFonts w:ascii="Arial" w:hAnsi="Arial" w:cs="Arial"/>
          <w:color w:val="FF0000"/>
          <w:sz w:val="20"/>
          <w:szCs w:val="20"/>
        </w:rPr>
      </w:pPr>
    </w:p>
    <w:p w14:paraId="78B4BE12" w14:textId="77777777" w:rsidR="000E102E" w:rsidRPr="00FB23F9" w:rsidRDefault="000E102E" w:rsidP="00040850">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w:t>
      </w:r>
      <w:r w:rsidR="00A56FCC" w:rsidRPr="00FB23F9">
        <w:rPr>
          <w:rFonts w:ascii="Arial" w:hAnsi="Arial" w:cs="Arial"/>
          <w:sz w:val="20"/>
          <w:szCs w:val="20"/>
        </w:rPr>
        <w:t>5</w:t>
      </w:r>
      <w:r w:rsidRPr="00FB23F9">
        <w:rPr>
          <w:rFonts w:ascii="Arial" w:hAnsi="Arial" w:cs="Arial"/>
          <w:sz w:val="20"/>
          <w:szCs w:val="20"/>
        </w:rPr>
        <w:t>.2</w:t>
      </w:r>
      <w:r w:rsidR="00BF1ABE" w:rsidRPr="00FB23F9">
        <w:rPr>
          <w:rFonts w:ascii="Arial" w:hAnsi="Arial" w:cs="Arial"/>
          <w:sz w:val="20"/>
          <w:szCs w:val="20"/>
        </w:rPr>
        <w:t>.</w:t>
      </w:r>
      <w:r w:rsidRPr="00FB23F9">
        <w:rPr>
          <w:rFonts w:ascii="Arial" w:hAnsi="Arial" w:cs="Arial"/>
          <w:sz w:val="20"/>
          <w:szCs w:val="20"/>
        </w:rPr>
        <w:t xml:space="preserve"> Veškerá </w:t>
      </w:r>
      <w:r w:rsidR="000A5B3E" w:rsidRPr="000A5B3E">
        <w:rPr>
          <w:rFonts w:ascii="Arial" w:hAnsi="Arial" w:cs="Arial"/>
          <w:sz w:val="20"/>
          <w:szCs w:val="20"/>
        </w:rPr>
        <w:t>textová dokumentace, kterou při plnění Smlouvy předává či předkládá dodavatel objednateli, musí být předána či předložena v českém jazyce</w:t>
      </w:r>
      <w:r w:rsidRPr="00FB23F9">
        <w:rPr>
          <w:rFonts w:ascii="Arial" w:hAnsi="Arial" w:cs="Arial"/>
          <w:sz w:val="20"/>
          <w:szCs w:val="20"/>
        </w:rPr>
        <w:t>.</w:t>
      </w:r>
    </w:p>
    <w:p w14:paraId="48EC9EAB" w14:textId="77777777" w:rsidR="00112A72" w:rsidRPr="00FB23F9" w:rsidRDefault="00112A72" w:rsidP="00040850">
      <w:pPr>
        <w:autoSpaceDE w:val="0"/>
        <w:spacing w:line="276" w:lineRule="auto"/>
        <w:ind w:left="567" w:hanging="567"/>
        <w:rPr>
          <w:rFonts w:ascii="Arial" w:hAnsi="Arial" w:cs="Arial"/>
          <w:sz w:val="20"/>
          <w:szCs w:val="20"/>
        </w:rPr>
      </w:pPr>
    </w:p>
    <w:p w14:paraId="388FCFC7" w14:textId="77777777" w:rsidR="000E102E" w:rsidRPr="00FB23F9" w:rsidRDefault="000E102E" w:rsidP="00040850">
      <w:pPr>
        <w:autoSpaceDE w:val="0"/>
        <w:spacing w:line="276" w:lineRule="auto"/>
        <w:ind w:left="540" w:hanging="540"/>
        <w:rPr>
          <w:rFonts w:ascii="Arial" w:hAnsi="Arial" w:cs="Arial"/>
          <w:sz w:val="20"/>
          <w:szCs w:val="20"/>
        </w:rPr>
      </w:pPr>
      <w:r w:rsidRPr="00FB23F9">
        <w:rPr>
          <w:rFonts w:ascii="Arial" w:hAnsi="Arial" w:cs="Arial"/>
          <w:sz w:val="20"/>
          <w:szCs w:val="20"/>
        </w:rPr>
        <w:t>1</w:t>
      </w:r>
      <w:r w:rsidR="00A56FCC" w:rsidRPr="00FB23F9">
        <w:rPr>
          <w:rFonts w:ascii="Arial" w:hAnsi="Arial" w:cs="Arial"/>
          <w:sz w:val="20"/>
          <w:szCs w:val="20"/>
        </w:rPr>
        <w:t>5</w:t>
      </w:r>
      <w:r w:rsidRPr="00FB23F9">
        <w:rPr>
          <w:rFonts w:ascii="Arial" w:hAnsi="Arial" w:cs="Arial"/>
          <w:sz w:val="20"/>
          <w:szCs w:val="20"/>
        </w:rPr>
        <w:t>.3</w:t>
      </w:r>
      <w:r w:rsidR="0088615A" w:rsidRPr="00FB23F9">
        <w:rPr>
          <w:rFonts w:ascii="Arial" w:hAnsi="Arial" w:cs="Arial"/>
          <w:sz w:val="20"/>
          <w:szCs w:val="20"/>
        </w:rPr>
        <w:t>.</w:t>
      </w:r>
      <w:r w:rsidR="004A21A4" w:rsidRPr="00FB23F9">
        <w:rPr>
          <w:rFonts w:ascii="Arial" w:hAnsi="Arial" w:cs="Arial"/>
          <w:sz w:val="20"/>
          <w:szCs w:val="20"/>
        </w:rPr>
        <w:t xml:space="preserve"> </w:t>
      </w:r>
      <w:r w:rsidRPr="00FB23F9">
        <w:rPr>
          <w:rFonts w:ascii="Arial" w:hAnsi="Arial" w:cs="Arial"/>
          <w:sz w:val="20"/>
          <w:szCs w:val="20"/>
        </w:rPr>
        <w:t xml:space="preserve">Písemnosti </w:t>
      </w:r>
      <w:r w:rsidR="000A5B3E" w:rsidRPr="000A5B3E">
        <w:rPr>
          <w:rFonts w:ascii="Arial" w:hAnsi="Arial" w:cs="Arial"/>
          <w:sz w:val="20"/>
          <w:szCs w:val="20"/>
        </w:rPr>
        <w:t xml:space="preserve">mezi stranami této Smlouvy, s jejichž obsahem je spojen vznik, změna nebo zánik práv a povinností upravených touto Smlouvou (zejména odstoupení od smlouvy či výpověď) se doručují do vlastních rukou. Povinnost smluvní strany doručit písemnost do vlastních rukou druhé smluvní straně je splněna při doručování poštou, jakmile pošta písemnost adresátovi do vlastních rukou </w:t>
      </w:r>
      <w:proofErr w:type="gramStart"/>
      <w:r w:rsidR="000A5B3E" w:rsidRPr="000A5B3E">
        <w:rPr>
          <w:rFonts w:ascii="Arial" w:hAnsi="Arial" w:cs="Arial"/>
          <w:sz w:val="20"/>
          <w:szCs w:val="20"/>
        </w:rPr>
        <w:t>doručí</w:t>
      </w:r>
      <w:proofErr w:type="gramEnd"/>
      <w:r w:rsidR="000A5B3E" w:rsidRPr="000A5B3E">
        <w:rPr>
          <w:rFonts w:ascii="Arial" w:hAnsi="Arial" w:cs="Arial"/>
          <w:sz w:val="20"/>
          <w:szCs w:val="20"/>
        </w:rPr>
        <w:t>. Účinky doručení nastanou i tehdy, jestliže pošta písemnost smluvní straně vrátí jako nedoručitelnou a adresát svým jednáním doručení zmařil nebo přijetí písemnosti odmítl</w:t>
      </w:r>
      <w:r w:rsidRPr="00FB23F9">
        <w:rPr>
          <w:rFonts w:ascii="Arial" w:hAnsi="Arial" w:cs="Arial"/>
          <w:sz w:val="20"/>
          <w:szCs w:val="20"/>
        </w:rPr>
        <w:t>.</w:t>
      </w:r>
    </w:p>
    <w:p w14:paraId="0022CDFA" w14:textId="77777777" w:rsidR="002401AD" w:rsidRPr="00FB23F9" w:rsidRDefault="002401AD" w:rsidP="00040850">
      <w:pPr>
        <w:tabs>
          <w:tab w:val="left" w:pos="360"/>
        </w:tabs>
        <w:autoSpaceDE w:val="0"/>
        <w:spacing w:line="276" w:lineRule="auto"/>
        <w:ind w:left="567" w:hanging="567"/>
        <w:rPr>
          <w:rFonts w:ascii="Arial" w:hAnsi="Arial" w:cs="Arial"/>
          <w:sz w:val="20"/>
          <w:szCs w:val="20"/>
        </w:rPr>
      </w:pPr>
    </w:p>
    <w:p w14:paraId="5244AAA3" w14:textId="77777777" w:rsidR="000E102E" w:rsidRPr="00FB23F9" w:rsidRDefault="000E102E" w:rsidP="00040850">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w:t>
      </w:r>
      <w:r w:rsidR="00A56FCC" w:rsidRPr="00FB23F9">
        <w:rPr>
          <w:rFonts w:ascii="Arial" w:hAnsi="Arial" w:cs="Arial"/>
          <w:sz w:val="20"/>
          <w:szCs w:val="20"/>
        </w:rPr>
        <w:t>5</w:t>
      </w:r>
      <w:r w:rsidRPr="00FB23F9">
        <w:rPr>
          <w:rFonts w:ascii="Arial" w:hAnsi="Arial" w:cs="Arial"/>
          <w:sz w:val="20"/>
          <w:szCs w:val="20"/>
        </w:rPr>
        <w:t>.4</w:t>
      </w:r>
      <w:r w:rsidR="0088615A" w:rsidRPr="00FB23F9">
        <w:rPr>
          <w:rFonts w:ascii="Arial" w:hAnsi="Arial" w:cs="Arial"/>
          <w:sz w:val="20"/>
          <w:szCs w:val="20"/>
        </w:rPr>
        <w:t>.</w:t>
      </w:r>
      <w:r w:rsidR="004A21A4" w:rsidRPr="00FB23F9">
        <w:rPr>
          <w:rFonts w:ascii="Arial" w:hAnsi="Arial" w:cs="Arial"/>
          <w:sz w:val="20"/>
          <w:szCs w:val="20"/>
        </w:rPr>
        <w:t xml:space="preserve"> </w:t>
      </w:r>
      <w:r w:rsidRPr="00FB23F9">
        <w:rPr>
          <w:rFonts w:ascii="Arial" w:hAnsi="Arial" w:cs="Arial"/>
          <w:sz w:val="20"/>
          <w:szCs w:val="20"/>
        </w:rPr>
        <w:t>Jakákoliv ústní ujednání při provádění díla, která nejsou písemně potvrzena oprávněnými zástupci obou smluvních stran, jsou právně neúčinná.</w:t>
      </w:r>
    </w:p>
    <w:p w14:paraId="2F531F9C" w14:textId="77777777" w:rsidR="000E102E" w:rsidRPr="00FB23F9" w:rsidRDefault="000E102E" w:rsidP="00040850">
      <w:pPr>
        <w:autoSpaceDE w:val="0"/>
        <w:spacing w:line="276" w:lineRule="auto"/>
        <w:ind w:left="567" w:hanging="567"/>
        <w:rPr>
          <w:rFonts w:ascii="Arial" w:hAnsi="Arial" w:cs="Arial"/>
          <w:sz w:val="20"/>
          <w:szCs w:val="20"/>
        </w:rPr>
      </w:pPr>
    </w:p>
    <w:p w14:paraId="22F07738" w14:textId="77777777" w:rsidR="000E102E" w:rsidRPr="00FB23F9" w:rsidRDefault="000E102E" w:rsidP="00E60F21">
      <w:pPr>
        <w:spacing w:line="276" w:lineRule="auto"/>
        <w:ind w:left="567" w:hanging="567"/>
        <w:rPr>
          <w:rFonts w:ascii="Arial" w:hAnsi="Arial" w:cs="Arial"/>
          <w:sz w:val="20"/>
          <w:szCs w:val="20"/>
        </w:rPr>
      </w:pPr>
      <w:r w:rsidRPr="00FB23F9">
        <w:rPr>
          <w:rFonts w:ascii="Arial" w:hAnsi="Arial" w:cs="Arial"/>
          <w:sz w:val="20"/>
          <w:szCs w:val="20"/>
        </w:rPr>
        <w:t>1</w:t>
      </w:r>
      <w:r w:rsidR="00A56FCC" w:rsidRPr="00FB23F9">
        <w:rPr>
          <w:rFonts w:ascii="Arial" w:hAnsi="Arial" w:cs="Arial"/>
          <w:sz w:val="20"/>
          <w:szCs w:val="20"/>
        </w:rPr>
        <w:t>5</w:t>
      </w:r>
      <w:r w:rsidRPr="00FB23F9">
        <w:rPr>
          <w:rFonts w:ascii="Arial" w:hAnsi="Arial" w:cs="Arial"/>
          <w:sz w:val="20"/>
          <w:szCs w:val="20"/>
        </w:rPr>
        <w:t>.5</w:t>
      </w:r>
      <w:r w:rsidR="0088615A" w:rsidRPr="00FB23F9">
        <w:rPr>
          <w:rFonts w:ascii="Arial" w:hAnsi="Arial" w:cs="Arial"/>
          <w:sz w:val="20"/>
          <w:szCs w:val="20"/>
        </w:rPr>
        <w:t>.</w:t>
      </w:r>
      <w:r w:rsidR="004A21A4" w:rsidRPr="00FB23F9">
        <w:rPr>
          <w:rFonts w:ascii="Arial" w:hAnsi="Arial" w:cs="Arial"/>
          <w:sz w:val="20"/>
          <w:szCs w:val="20"/>
        </w:rPr>
        <w:t xml:space="preserve"> </w:t>
      </w:r>
      <w:r w:rsidR="00C15500" w:rsidRPr="00FB23F9">
        <w:rPr>
          <w:rFonts w:ascii="Arial" w:hAnsi="Arial" w:cs="Arial"/>
          <w:sz w:val="20"/>
          <w:szCs w:val="20"/>
        </w:rPr>
        <w:t xml:space="preserve">Smlouvu </w:t>
      </w:r>
      <w:r w:rsidR="000A5B3E" w:rsidRPr="000A5B3E">
        <w:rPr>
          <w:rFonts w:ascii="Arial" w:hAnsi="Arial" w:cs="Arial"/>
          <w:sz w:val="20"/>
          <w:szCs w:val="20"/>
        </w:rPr>
        <w:t xml:space="preserve">o dílo lze měnit pouze písemnými dodatky uzavřenými v souladu se zákonem  </w:t>
      </w:r>
      <w:r w:rsidR="000A5B3E" w:rsidRPr="000A5B3E">
        <w:rPr>
          <w:rFonts w:ascii="Arial" w:hAnsi="Arial" w:cs="Arial"/>
          <w:sz w:val="20"/>
          <w:szCs w:val="20"/>
        </w:rPr>
        <w:br/>
        <w:t>a postupem popsaným v čl. III odst. 3.3. a podepsanými statutárními zástupci obou smluvních stran. To se týká veškerých dodatečných stavebních prací, méně prací a změny díla včetně případných změn stavby oproti projektové dokumentaci. Tyto musí být současně předem odsouhlaseny technickým zástupcem objednatele</w:t>
      </w:r>
      <w:r w:rsidR="00C15500" w:rsidRPr="00FB23F9">
        <w:rPr>
          <w:rFonts w:ascii="Arial" w:hAnsi="Arial" w:cs="Arial"/>
          <w:sz w:val="20"/>
          <w:szCs w:val="20"/>
        </w:rPr>
        <w:t>.</w:t>
      </w:r>
    </w:p>
    <w:p w14:paraId="7E1A671F" w14:textId="77777777" w:rsidR="000E102E" w:rsidRPr="00FB23F9" w:rsidRDefault="000E102E" w:rsidP="00E60F21">
      <w:pPr>
        <w:tabs>
          <w:tab w:val="left" w:pos="360"/>
        </w:tabs>
        <w:autoSpaceDE w:val="0"/>
        <w:spacing w:line="276" w:lineRule="auto"/>
        <w:ind w:left="567" w:hanging="567"/>
        <w:rPr>
          <w:rFonts w:ascii="Arial" w:hAnsi="Arial" w:cs="Arial"/>
          <w:sz w:val="20"/>
          <w:szCs w:val="20"/>
        </w:rPr>
      </w:pPr>
    </w:p>
    <w:p w14:paraId="55F310EA" w14:textId="77777777" w:rsidR="00112A72" w:rsidRDefault="000E102E" w:rsidP="00E60F21">
      <w:pPr>
        <w:autoSpaceDE w:val="0"/>
        <w:spacing w:line="276" w:lineRule="auto"/>
        <w:ind w:left="567" w:hanging="567"/>
        <w:rPr>
          <w:rFonts w:ascii="Arial" w:hAnsi="Arial" w:cs="Arial"/>
          <w:sz w:val="20"/>
          <w:szCs w:val="20"/>
        </w:rPr>
      </w:pPr>
      <w:r w:rsidRPr="00FB23F9">
        <w:rPr>
          <w:rFonts w:ascii="Arial" w:hAnsi="Arial" w:cs="Arial"/>
          <w:sz w:val="20"/>
          <w:szCs w:val="20"/>
        </w:rPr>
        <w:t>1</w:t>
      </w:r>
      <w:r w:rsidR="00A56FCC" w:rsidRPr="00FB23F9">
        <w:rPr>
          <w:rFonts w:ascii="Arial" w:hAnsi="Arial" w:cs="Arial"/>
          <w:sz w:val="20"/>
          <w:szCs w:val="20"/>
        </w:rPr>
        <w:t>5</w:t>
      </w:r>
      <w:r w:rsidRPr="00FB23F9">
        <w:rPr>
          <w:rFonts w:ascii="Arial" w:hAnsi="Arial" w:cs="Arial"/>
          <w:sz w:val="20"/>
          <w:szCs w:val="20"/>
        </w:rPr>
        <w:t>.6</w:t>
      </w:r>
      <w:r w:rsidR="0088615A" w:rsidRPr="00FB23F9">
        <w:rPr>
          <w:rFonts w:ascii="Arial" w:hAnsi="Arial" w:cs="Arial"/>
          <w:sz w:val="20"/>
          <w:szCs w:val="20"/>
        </w:rPr>
        <w:t>.</w:t>
      </w:r>
      <w:r w:rsidRPr="00FB23F9">
        <w:rPr>
          <w:rFonts w:ascii="Arial" w:hAnsi="Arial" w:cs="Arial"/>
          <w:sz w:val="20"/>
          <w:szCs w:val="20"/>
        </w:rPr>
        <w:t xml:space="preserve"> </w:t>
      </w:r>
      <w:r w:rsidR="00112A72" w:rsidRPr="00FB23F9">
        <w:rPr>
          <w:rFonts w:ascii="Arial" w:hAnsi="Arial" w:cs="Arial"/>
          <w:sz w:val="20"/>
          <w:szCs w:val="20"/>
        </w:rPr>
        <w:t xml:space="preserve">Ostatní vztahy smluvních stran v této Smlouvě výslovně neupravené se řídí zákonem </w:t>
      </w:r>
      <w:r w:rsidR="00112A72" w:rsidRPr="00FB23F9">
        <w:rPr>
          <w:rFonts w:ascii="Arial" w:hAnsi="Arial" w:cs="Arial"/>
          <w:sz w:val="20"/>
          <w:szCs w:val="20"/>
        </w:rPr>
        <w:br/>
        <w:t xml:space="preserve">č. 89/2012 </w:t>
      </w:r>
      <w:proofErr w:type="spellStart"/>
      <w:r w:rsidR="00112A72" w:rsidRPr="00FB23F9">
        <w:rPr>
          <w:rFonts w:ascii="Arial" w:hAnsi="Arial" w:cs="Arial"/>
          <w:sz w:val="20"/>
          <w:szCs w:val="20"/>
        </w:rPr>
        <w:t>Sb</w:t>
      </w:r>
      <w:proofErr w:type="spellEnd"/>
      <w:r w:rsidR="00112A72" w:rsidRPr="00FB23F9">
        <w:rPr>
          <w:rFonts w:ascii="Arial" w:hAnsi="Arial" w:cs="Arial"/>
          <w:sz w:val="20"/>
          <w:szCs w:val="20"/>
        </w:rPr>
        <w:t>, občanský zákoník</w:t>
      </w:r>
      <w:r w:rsidR="00EA6DFD" w:rsidRPr="00FB23F9">
        <w:rPr>
          <w:rFonts w:ascii="Arial" w:hAnsi="Arial" w:cs="Arial"/>
          <w:sz w:val="20"/>
          <w:szCs w:val="20"/>
        </w:rPr>
        <w:t>, ve znění pozdějších předpisů.</w:t>
      </w:r>
    </w:p>
    <w:p w14:paraId="68DCB633" w14:textId="77777777" w:rsidR="00E60F21" w:rsidRPr="00FB23F9" w:rsidRDefault="00E60F21" w:rsidP="00E60F21">
      <w:pPr>
        <w:autoSpaceDE w:val="0"/>
        <w:spacing w:line="276" w:lineRule="auto"/>
        <w:ind w:left="567" w:hanging="567"/>
        <w:rPr>
          <w:rFonts w:ascii="Arial" w:hAnsi="Arial" w:cs="Arial"/>
          <w:sz w:val="20"/>
          <w:szCs w:val="20"/>
        </w:rPr>
      </w:pPr>
    </w:p>
    <w:p w14:paraId="7646B085" w14:textId="77777777" w:rsidR="00AE3D67" w:rsidRPr="00FB23F9" w:rsidRDefault="00AE3D67" w:rsidP="00E60F21">
      <w:pPr>
        <w:autoSpaceDE w:val="0"/>
        <w:spacing w:line="276" w:lineRule="auto"/>
        <w:ind w:left="567" w:hanging="567"/>
        <w:rPr>
          <w:rFonts w:ascii="Arial" w:hAnsi="Arial" w:cs="Arial"/>
          <w:sz w:val="20"/>
          <w:szCs w:val="20"/>
        </w:rPr>
      </w:pPr>
      <w:r w:rsidRPr="00FB23F9">
        <w:rPr>
          <w:rFonts w:ascii="Arial" w:hAnsi="Arial" w:cs="Arial"/>
          <w:sz w:val="20"/>
          <w:szCs w:val="20"/>
        </w:rPr>
        <w:t>15.7</w:t>
      </w:r>
      <w:r w:rsidR="0088615A" w:rsidRPr="00FB23F9">
        <w:rPr>
          <w:rFonts w:ascii="Arial" w:hAnsi="Arial" w:cs="Arial"/>
          <w:sz w:val="20"/>
          <w:szCs w:val="20"/>
        </w:rPr>
        <w:t>.</w:t>
      </w:r>
      <w:r w:rsidRPr="00FB23F9">
        <w:rPr>
          <w:rFonts w:ascii="Arial" w:hAnsi="Arial" w:cs="Arial"/>
          <w:sz w:val="20"/>
          <w:szCs w:val="20"/>
        </w:rPr>
        <w:t xml:space="preserve"> </w:t>
      </w:r>
      <w:r w:rsidR="00153D62" w:rsidRPr="00FB23F9">
        <w:rPr>
          <w:rFonts w:ascii="Arial" w:hAnsi="Arial" w:cs="Arial"/>
          <w:sz w:val="20"/>
          <w:szCs w:val="20"/>
        </w:rPr>
        <w:tab/>
      </w:r>
      <w:r w:rsidRPr="00FB23F9">
        <w:rPr>
          <w:rFonts w:ascii="Arial" w:hAnsi="Arial" w:cs="Arial"/>
          <w:sz w:val="20"/>
          <w:szCs w:val="20"/>
        </w:rPr>
        <w:t>Tato smlouva je vyhotovena jako elektronický originál.</w:t>
      </w:r>
    </w:p>
    <w:p w14:paraId="10EED109" w14:textId="77777777" w:rsidR="00112A72" w:rsidRPr="00FB23F9" w:rsidRDefault="00112A72" w:rsidP="00040850">
      <w:pPr>
        <w:tabs>
          <w:tab w:val="left" w:pos="360"/>
        </w:tabs>
        <w:autoSpaceDE w:val="0"/>
        <w:spacing w:line="276" w:lineRule="auto"/>
        <w:ind w:left="567" w:hanging="567"/>
        <w:rPr>
          <w:rFonts w:ascii="Arial" w:hAnsi="Arial" w:cs="Arial"/>
          <w:sz w:val="20"/>
          <w:szCs w:val="20"/>
        </w:rPr>
      </w:pPr>
    </w:p>
    <w:p w14:paraId="34D5FD58" w14:textId="77777777" w:rsidR="000A5B3E" w:rsidRPr="000A5B3E" w:rsidRDefault="00C15500" w:rsidP="000A5B3E">
      <w:pPr>
        <w:autoSpaceDE w:val="0"/>
        <w:spacing w:line="276" w:lineRule="auto"/>
        <w:ind w:left="567" w:hanging="567"/>
        <w:rPr>
          <w:rFonts w:ascii="Arial" w:hAnsi="Arial" w:cs="Arial"/>
          <w:sz w:val="20"/>
          <w:szCs w:val="20"/>
          <w:shd w:val="clear" w:color="auto" w:fill="FFFF00"/>
        </w:rPr>
      </w:pPr>
      <w:r w:rsidRPr="00FB23F9">
        <w:rPr>
          <w:rFonts w:ascii="Arial" w:hAnsi="Arial" w:cs="Arial"/>
          <w:sz w:val="20"/>
          <w:szCs w:val="20"/>
        </w:rPr>
        <w:t>1</w:t>
      </w:r>
      <w:r w:rsidR="00A56FCC" w:rsidRPr="00FB23F9">
        <w:rPr>
          <w:rFonts w:ascii="Arial" w:hAnsi="Arial" w:cs="Arial"/>
          <w:sz w:val="20"/>
          <w:szCs w:val="20"/>
        </w:rPr>
        <w:t>5</w:t>
      </w:r>
      <w:r w:rsidRPr="00FB23F9">
        <w:rPr>
          <w:rFonts w:ascii="Arial" w:hAnsi="Arial" w:cs="Arial"/>
          <w:sz w:val="20"/>
          <w:szCs w:val="20"/>
        </w:rPr>
        <w:t>.</w:t>
      </w:r>
      <w:r w:rsidR="00AE3D67" w:rsidRPr="00FB23F9">
        <w:rPr>
          <w:rFonts w:ascii="Arial" w:hAnsi="Arial" w:cs="Arial"/>
          <w:sz w:val="20"/>
          <w:szCs w:val="20"/>
        </w:rPr>
        <w:t>8</w:t>
      </w:r>
      <w:r w:rsidR="0088615A" w:rsidRPr="00FB23F9">
        <w:rPr>
          <w:rFonts w:ascii="Arial" w:hAnsi="Arial" w:cs="Arial"/>
          <w:sz w:val="20"/>
          <w:szCs w:val="20"/>
        </w:rPr>
        <w:t>.</w:t>
      </w:r>
      <w:r w:rsidR="00DB4805" w:rsidRPr="00FB23F9">
        <w:rPr>
          <w:rFonts w:ascii="Arial" w:hAnsi="Arial" w:cs="Arial"/>
          <w:sz w:val="20"/>
          <w:szCs w:val="20"/>
        </w:rPr>
        <w:tab/>
      </w:r>
      <w:r w:rsidR="000A5B3E" w:rsidRPr="000A5B3E">
        <w:rPr>
          <w:rFonts w:ascii="Arial" w:hAnsi="Arial" w:cs="Arial"/>
          <w:sz w:val="20"/>
          <w:szCs w:val="20"/>
        </w:rPr>
        <w:t xml:space="preserve">Smluvní strany prohlašují, že si Smlouvu přečetly, s obsahem souhlasí a na důkaz jejich svobodné, pravé a vážné vůle připojují své podpisy. Uzavření této Smlouvy bylo schváleno usnesením Rady </w:t>
      </w:r>
      <w:r w:rsidR="000A5B3E" w:rsidRPr="000A5B3E">
        <w:rPr>
          <w:rFonts w:ascii="Arial" w:hAnsi="Arial" w:cs="Arial"/>
          <w:sz w:val="20"/>
          <w:szCs w:val="20"/>
        </w:rPr>
        <w:lastRenderedPageBreak/>
        <w:t xml:space="preserve">Středočeského kraje ze dne </w:t>
      </w:r>
      <w:r w:rsidR="000A5B3E" w:rsidRPr="000A5B3E">
        <w:rPr>
          <w:rFonts w:ascii="Arial" w:hAnsi="Arial" w:cs="Arial"/>
          <w:sz w:val="20"/>
          <w:szCs w:val="20"/>
          <w:highlight w:val="yellow"/>
        </w:rPr>
        <w:t>…………………………………. č. usnesení</w:t>
      </w:r>
      <w:r w:rsidR="000A5B3E" w:rsidRPr="000A5B3E">
        <w:rPr>
          <w:sz w:val="20"/>
          <w:szCs w:val="20"/>
          <w:highlight w:val="yellow"/>
        </w:rPr>
        <w:t xml:space="preserve"> </w:t>
      </w:r>
      <w:r w:rsidR="000A5B3E" w:rsidRPr="000A5B3E">
        <w:rPr>
          <w:rFonts w:ascii="Arial" w:hAnsi="Arial" w:cs="Arial"/>
          <w:sz w:val="20"/>
          <w:szCs w:val="20"/>
          <w:highlight w:val="yellow"/>
        </w:rPr>
        <w:t>……………………………</w:t>
      </w:r>
      <w:proofErr w:type="gramStart"/>
      <w:r w:rsidR="000A5B3E" w:rsidRPr="000A5B3E">
        <w:rPr>
          <w:rFonts w:ascii="Arial" w:hAnsi="Arial" w:cs="Arial"/>
          <w:sz w:val="20"/>
          <w:szCs w:val="20"/>
          <w:highlight w:val="yellow"/>
        </w:rPr>
        <w:t>…….</w:t>
      </w:r>
      <w:proofErr w:type="gramEnd"/>
      <w:r w:rsidR="000A5B3E" w:rsidRPr="000A5B3E">
        <w:rPr>
          <w:rFonts w:ascii="Arial" w:hAnsi="Arial" w:cs="Arial"/>
          <w:sz w:val="20"/>
          <w:szCs w:val="20"/>
          <w:highlight w:val="yellow"/>
        </w:rPr>
        <w:t>. .</w:t>
      </w:r>
    </w:p>
    <w:p w14:paraId="1064DFDB" w14:textId="77777777" w:rsidR="001941CB" w:rsidRPr="00FB23F9" w:rsidRDefault="001941CB" w:rsidP="000A5B3E">
      <w:pPr>
        <w:autoSpaceDE w:val="0"/>
        <w:spacing w:line="276" w:lineRule="auto"/>
        <w:ind w:left="567" w:hanging="567"/>
        <w:rPr>
          <w:rFonts w:ascii="Arial" w:hAnsi="Arial" w:cs="Arial"/>
          <w:sz w:val="20"/>
          <w:szCs w:val="20"/>
        </w:rPr>
      </w:pPr>
    </w:p>
    <w:p w14:paraId="08EC8198" w14:textId="77777777" w:rsidR="000E102E" w:rsidRPr="00FB23F9" w:rsidRDefault="000E102E" w:rsidP="00040850">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w:t>
      </w:r>
      <w:r w:rsidR="00A56FCC" w:rsidRPr="00FB23F9">
        <w:rPr>
          <w:rFonts w:ascii="Arial" w:hAnsi="Arial" w:cs="Arial"/>
          <w:sz w:val="20"/>
          <w:szCs w:val="20"/>
        </w:rPr>
        <w:t>5</w:t>
      </w:r>
      <w:r w:rsidRPr="00FB23F9">
        <w:rPr>
          <w:rFonts w:ascii="Arial" w:hAnsi="Arial" w:cs="Arial"/>
          <w:sz w:val="20"/>
          <w:szCs w:val="20"/>
        </w:rPr>
        <w:t>.</w:t>
      </w:r>
      <w:r w:rsidR="00AE3D67" w:rsidRPr="00FB23F9">
        <w:rPr>
          <w:rFonts w:ascii="Arial" w:hAnsi="Arial" w:cs="Arial"/>
          <w:sz w:val="20"/>
          <w:szCs w:val="20"/>
        </w:rPr>
        <w:t>9</w:t>
      </w:r>
      <w:r w:rsidR="009815DE" w:rsidRPr="00FB23F9">
        <w:rPr>
          <w:rFonts w:ascii="Arial" w:hAnsi="Arial" w:cs="Arial"/>
          <w:sz w:val="20"/>
          <w:szCs w:val="20"/>
        </w:rPr>
        <w:t>.</w:t>
      </w:r>
      <w:r w:rsidR="009815DE" w:rsidRPr="00FB23F9">
        <w:rPr>
          <w:rFonts w:ascii="Arial" w:hAnsi="Arial" w:cs="Arial"/>
          <w:sz w:val="20"/>
          <w:szCs w:val="20"/>
        </w:rPr>
        <w:tab/>
      </w:r>
      <w:r w:rsidR="000A5B3E" w:rsidRPr="000A5B3E">
        <w:rPr>
          <w:rFonts w:ascii="Arial" w:hAnsi="Arial" w:cs="Arial"/>
          <w:sz w:val="20"/>
          <w:szCs w:val="20"/>
        </w:rPr>
        <w:t>Tato Smlouva nabývá platnosti dnem podpisu oběma smluvními stranami a účinnosti dnem jejího uveřejnění v registru smluv (dle zákona č. 340/2015 Sb. o registru smluv), které provede objednatel</w:t>
      </w:r>
      <w:r w:rsidR="000A5B3E">
        <w:rPr>
          <w:rFonts w:ascii="Arial" w:hAnsi="Arial" w:cs="Arial"/>
          <w:sz w:val="20"/>
          <w:szCs w:val="20"/>
        </w:rPr>
        <w:t>.</w:t>
      </w:r>
    </w:p>
    <w:p w14:paraId="74345E0F" w14:textId="77777777" w:rsidR="00112A72" w:rsidRPr="00FB23F9" w:rsidRDefault="00112A72" w:rsidP="00040850">
      <w:pPr>
        <w:tabs>
          <w:tab w:val="left" w:pos="360"/>
        </w:tabs>
        <w:autoSpaceDE w:val="0"/>
        <w:spacing w:line="276" w:lineRule="auto"/>
        <w:ind w:left="567" w:hanging="567"/>
        <w:rPr>
          <w:rFonts w:ascii="Arial" w:hAnsi="Arial" w:cs="Arial"/>
          <w:sz w:val="20"/>
          <w:szCs w:val="20"/>
        </w:rPr>
      </w:pPr>
    </w:p>
    <w:p w14:paraId="18096E59" w14:textId="77777777" w:rsidR="009B3B93" w:rsidRPr="00FB23F9" w:rsidRDefault="000E102E" w:rsidP="00040850">
      <w:pPr>
        <w:tabs>
          <w:tab w:val="left" w:pos="360"/>
        </w:tabs>
        <w:autoSpaceDE w:val="0"/>
        <w:spacing w:line="276" w:lineRule="auto"/>
        <w:ind w:left="567" w:hanging="567"/>
        <w:rPr>
          <w:rFonts w:ascii="Arial" w:hAnsi="Arial" w:cs="Arial"/>
          <w:sz w:val="20"/>
          <w:szCs w:val="20"/>
        </w:rPr>
      </w:pPr>
      <w:r w:rsidRPr="00FB23F9">
        <w:rPr>
          <w:rFonts w:ascii="Arial" w:hAnsi="Arial" w:cs="Arial"/>
          <w:sz w:val="20"/>
          <w:szCs w:val="20"/>
        </w:rPr>
        <w:t>1</w:t>
      </w:r>
      <w:r w:rsidR="00A56FCC" w:rsidRPr="00FB23F9">
        <w:rPr>
          <w:rFonts w:ascii="Arial" w:hAnsi="Arial" w:cs="Arial"/>
          <w:sz w:val="20"/>
          <w:szCs w:val="20"/>
        </w:rPr>
        <w:t>5</w:t>
      </w:r>
      <w:r w:rsidRPr="00FB23F9">
        <w:rPr>
          <w:rFonts w:ascii="Arial" w:hAnsi="Arial" w:cs="Arial"/>
          <w:sz w:val="20"/>
          <w:szCs w:val="20"/>
        </w:rPr>
        <w:t>.</w:t>
      </w:r>
      <w:r w:rsidR="00AE3D67" w:rsidRPr="00FB23F9">
        <w:rPr>
          <w:rFonts w:ascii="Arial" w:hAnsi="Arial" w:cs="Arial"/>
          <w:sz w:val="20"/>
          <w:szCs w:val="20"/>
        </w:rPr>
        <w:t>10</w:t>
      </w:r>
      <w:r w:rsidR="002A1167" w:rsidRPr="00FB23F9">
        <w:rPr>
          <w:rFonts w:ascii="Arial" w:hAnsi="Arial" w:cs="Arial"/>
          <w:sz w:val="20"/>
          <w:szCs w:val="20"/>
        </w:rPr>
        <w:t>.</w:t>
      </w:r>
      <w:r w:rsidR="00AE3D67" w:rsidRPr="00FB23F9">
        <w:rPr>
          <w:rFonts w:ascii="Arial" w:hAnsi="Arial" w:cs="Arial"/>
          <w:sz w:val="20"/>
          <w:szCs w:val="20"/>
        </w:rPr>
        <w:t xml:space="preserve"> </w:t>
      </w:r>
      <w:r w:rsidRPr="00FB23F9">
        <w:rPr>
          <w:rFonts w:ascii="Arial" w:hAnsi="Arial" w:cs="Arial"/>
          <w:sz w:val="20"/>
          <w:szCs w:val="20"/>
        </w:rPr>
        <w:t xml:space="preserve">Veškerá </w:t>
      </w:r>
      <w:r w:rsidR="000A5B3E" w:rsidRPr="000A5B3E">
        <w:rPr>
          <w:rFonts w:ascii="Arial" w:hAnsi="Arial" w:cs="Arial"/>
          <w:sz w:val="20"/>
          <w:szCs w:val="20"/>
        </w:rPr>
        <w:t>ujednání, technické podmínky a jiná ustanovení uvedená v nabídce dodavatele, podané v rámci zadávacího řízení Veřejné zakázky, jsou nedílnou součástí této Smlouvy, pokud tato Smlouva nestanoví jinak (viz článek I. Smlouvy</w:t>
      </w:r>
      <w:r w:rsidRPr="00FB23F9">
        <w:rPr>
          <w:rFonts w:ascii="Arial" w:hAnsi="Arial" w:cs="Arial"/>
          <w:sz w:val="20"/>
          <w:szCs w:val="20"/>
        </w:rPr>
        <w:t>).</w:t>
      </w:r>
    </w:p>
    <w:p w14:paraId="3CDAFA6A" w14:textId="77777777" w:rsidR="00F27DEE" w:rsidRPr="00FB23F9" w:rsidRDefault="00F27DEE" w:rsidP="00040850">
      <w:pPr>
        <w:tabs>
          <w:tab w:val="left" w:pos="360"/>
        </w:tabs>
        <w:autoSpaceDE w:val="0"/>
        <w:spacing w:line="276" w:lineRule="auto"/>
        <w:ind w:left="567" w:hanging="567"/>
        <w:rPr>
          <w:rFonts w:ascii="Arial" w:hAnsi="Arial" w:cs="Arial"/>
          <w:sz w:val="20"/>
          <w:szCs w:val="20"/>
        </w:rPr>
      </w:pPr>
    </w:p>
    <w:p w14:paraId="37C5832F" w14:textId="77777777" w:rsidR="005A1C59" w:rsidRPr="00FB23F9" w:rsidRDefault="005A1C59" w:rsidP="0058513D">
      <w:pPr>
        <w:tabs>
          <w:tab w:val="left" w:pos="360"/>
        </w:tabs>
        <w:autoSpaceDE w:val="0"/>
        <w:spacing w:line="276" w:lineRule="auto"/>
        <w:ind w:left="567" w:hanging="567"/>
        <w:rPr>
          <w:rFonts w:ascii="Arial" w:hAnsi="Arial" w:cs="Arial"/>
          <w:sz w:val="20"/>
          <w:szCs w:val="20"/>
        </w:rPr>
      </w:pPr>
      <w:r w:rsidRPr="00FB23F9">
        <w:rPr>
          <w:rFonts w:ascii="Arial" w:hAnsi="Arial" w:cs="Arial"/>
          <w:sz w:val="22"/>
          <w:szCs w:val="22"/>
        </w:rPr>
        <w:t>15.</w:t>
      </w:r>
      <w:r w:rsidRPr="00FB23F9">
        <w:rPr>
          <w:rFonts w:ascii="Arial" w:hAnsi="Arial" w:cs="Arial"/>
          <w:sz w:val="20"/>
          <w:szCs w:val="20"/>
        </w:rPr>
        <w:t>11</w:t>
      </w:r>
      <w:r w:rsidR="002A1167" w:rsidRPr="00FB23F9">
        <w:rPr>
          <w:rFonts w:ascii="Arial" w:hAnsi="Arial" w:cs="Arial"/>
          <w:sz w:val="20"/>
          <w:szCs w:val="20"/>
        </w:rPr>
        <w:t>.</w:t>
      </w:r>
      <w:r w:rsidR="000A5B3E">
        <w:rPr>
          <w:rFonts w:ascii="Arial" w:hAnsi="Arial" w:cs="Arial"/>
          <w:sz w:val="20"/>
          <w:szCs w:val="20"/>
        </w:rPr>
        <w:tab/>
      </w:r>
      <w:r w:rsidR="00C33615" w:rsidRPr="00FB23F9">
        <w:rPr>
          <w:rFonts w:ascii="Arial" w:hAnsi="Arial" w:cs="Arial"/>
          <w:sz w:val="20"/>
          <w:szCs w:val="20"/>
        </w:rPr>
        <w:t>Dodavatel</w:t>
      </w:r>
      <w:r w:rsidRPr="00FB23F9">
        <w:rPr>
          <w:rFonts w:ascii="Arial" w:hAnsi="Arial" w:cs="Arial"/>
          <w:sz w:val="20"/>
          <w:szCs w:val="20"/>
        </w:rPr>
        <w:t xml:space="preserve"> v souladu s § 219 ZZVZ a v souladu se zákonem č.</w:t>
      </w:r>
      <w:r w:rsidR="00F27DEE" w:rsidRPr="00FB23F9">
        <w:rPr>
          <w:rFonts w:ascii="Arial" w:hAnsi="Arial" w:cs="Arial"/>
          <w:sz w:val="20"/>
          <w:szCs w:val="20"/>
        </w:rPr>
        <w:t xml:space="preserve"> </w:t>
      </w:r>
      <w:r w:rsidRPr="00FB23F9">
        <w:rPr>
          <w:rFonts w:ascii="Arial" w:hAnsi="Arial" w:cs="Arial"/>
          <w:sz w:val="20"/>
          <w:szCs w:val="20"/>
        </w:rPr>
        <w:t xml:space="preserve">106/1999 Sb., o svobodném přístupu k informacím, v platném znění, souhlasí, aby veřejný zadavatel (objednatel) uveřejnil na profilu zadavatele smlouvu uzavřenou na veřejnou zakázku včetně všech jejích změn, dodatků a příloh. Dále </w:t>
      </w:r>
      <w:r w:rsidR="00C33615" w:rsidRPr="00FB23F9">
        <w:rPr>
          <w:rFonts w:ascii="Arial" w:hAnsi="Arial" w:cs="Arial"/>
          <w:sz w:val="20"/>
          <w:szCs w:val="20"/>
        </w:rPr>
        <w:t>Dodavatel</w:t>
      </w:r>
      <w:r w:rsidRPr="00FB23F9">
        <w:rPr>
          <w:rFonts w:ascii="Arial" w:hAnsi="Arial" w:cs="Arial"/>
          <w:sz w:val="20"/>
          <w:szCs w:val="20"/>
        </w:rPr>
        <w:t xml:space="preserve"> souhlasí se zveřejněním této Smlouvy Objednatelem v registru smluv podle zákona č. 340/2015 Sb.</w:t>
      </w:r>
    </w:p>
    <w:p w14:paraId="2F467146" w14:textId="77777777" w:rsidR="004A21A4" w:rsidRPr="00FB23F9" w:rsidRDefault="004A21A4" w:rsidP="0058513D">
      <w:pPr>
        <w:tabs>
          <w:tab w:val="left" w:pos="360"/>
        </w:tabs>
        <w:autoSpaceDE w:val="0"/>
        <w:spacing w:line="276" w:lineRule="auto"/>
        <w:ind w:left="567" w:hanging="567"/>
        <w:rPr>
          <w:rFonts w:ascii="Arial" w:hAnsi="Arial" w:cs="Arial"/>
          <w:sz w:val="20"/>
          <w:szCs w:val="20"/>
        </w:rPr>
      </w:pPr>
    </w:p>
    <w:p w14:paraId="3C74640B" w14:textId="77777777" w:rsidR="000E102E" w:rsidRPr="00FB23F9" w:rsidRDefault="00C15500" w:rsidP="00847A57">
      <w:pPr>
        <w:tabs>
          <w:tab w:val="left" w:pos="360"/>
        </w:tabs>
        <w:autoSpaceDE w:val="0"/>
        <w:spacing w:line="276" w:lineRule="auto"/>
        <w:rPr>
          <w:rFonts w:ascii="Arial" w:hAnsi="Arial" w:cs="Arial"/>
          <w:sz w:val="20"/>
          <w:szCs w:val="20"/>
        </w:rPr>
      </w:pPr>
      <w:r w:rsidRPr="00FB23F9">
        <w:rPr>
          <w:rFonts w:ascii="Arial" w:hAnsi="Arial" w:cs="Arial"/>
          <w:sz w:val="20"/>
          <w:szCs w:val="20"/>
        </w:rPr>
        <w:t>1</w:t>
      </w:r>
      <w:r w:rsidR="00A56FCC" w:rsidRPr="00FB23F9">
        <w:rPr>
          <w:rFonts w:ascii="Arial" w:hAnsi="Arial" w:cs="Arial"/>
          <w:sz w:val="20"/>
          <w:szCs w:val="20"/>
        </w:rPr>
        <w:t>5</w:t>
      </w:r>
      <w:r w:rsidRPr="00FB23F9">
        <w:rPr>
          <w:rFonts w:ascii="Arial" w:hAnsi="Arial" w:cs="Arial"/>
          <w:sz w:val="20"/>
          <w:szCs w:val="20"/>
        </w:rPr>
        <w:t>.1</w:t>
      </w:r>
      <w:r w:rsidR="005A1C59" w:rsidRPr="00FB23F9">
        <w:rPr>
          <w:rFonts w:ascii="Arial" w:hAnsi="Arial" w:cs="Arial"/>
          <w:sz w:val="20"/>
          <w:szCs w:val="20"/>
        </w:rPr>
        <w:t>2</w:t>
      </w:r>
      <w:r w:rsidR="00397011" w:rsidRPr="00FB23F9">
        <w:rPr>
          <w:rFonts w:ascii="Arial" w:hAnsi="Arial" w:cs="Arial"/>
          <w:sz w:val="20"/>
          <w:szCs w:val="20"/>
        </w:rPr>
        <w:t>.</w:t>
      </w:r>
      <w:r w:rsidR="00847A57" w:rsidRPr="00FB23F9">
        <w:rPr>
          <w:rFonts w:ascii="Arial" w:hAnsi="Arial" w:cs="Arial"/>
          <w:sz w:val="20"/>
          <w:szCs w:val="20"/>
        </w:rPr>
        <w:t xml:space="preserve"> </w:t>
      </w:r>
      <w:r w:rsidR="000E102E" w:rsidRPr="00FB23F9">
        <w:rPr>
          <w:rFonts w:ascii="Arial" w:hAnsi="Arial" w:cs="Arial"/>
          <w:sz w:val="20"/>
          <w:szCs w:val="20"/>
        </w:rPr>
        <w:t xml:space="preserve">Nedílnou součást této smlouvy </w:t>
      </w:r>
      <w:proofErr w:type="gramStart"/>
      <w:r w:rsidR="000E102E" w:rsidRPr="00FB23F9">
        <w:rPr>
          <w:rFonts w:ascii="Arial" w:hAnsi="Arial" w:cs="Arial"/>
          <w:sz w:val="20"/>
          <w:szCs w:val="20"/>
        </w:rPr>
        <w:t>tvoří</w:t>
      </w:r>
      <w:proofErr w:type="gramEnd"/>
      <w:r w:rsidR="000E102E" w:rsidRPr="00FB23F9">
        <w:rPr>
          <w:rFonts w:ascii="Arial" w:hAnsi="Arial" w:cs="Arial"/>
          <w:sz w:val="20"/>
          <w:szCs w:val="20"/>
        </w:rPr>
        <w:t xml:space="preserve"> následující přílohy:</w:t>
      </w:r>
    </w:p>
    <w:p w14:paraId="582EDD20" w14:textId="77777777" w:rsidR="00EA6DFD" w:rsidRPr="000A5B3E" w:rsidRDefault="000E102E" w:rsidP="000A5B3E">
      <w:pPr>
        <w:tabs>
          <w:tab w:val="left" w:pos="360"/>
        </w:tabs>
        <w:autoSpaceDE w:val="0"/>
        <w:spacing w:line="276" w:lineRule="auto"/>
        <w:ind w:left="567" w:hanging="567"/>
        <w:rPr>
          <w:rFonts w:ascii="Arial" w:hAnsi="Arial" w:cs="Arial"/>
          <w:sz w:val="20"/>
          <w:szCs w:val="20"/>
        </w:rPr>
      </w:pPr>
      <w:r w:rsidRPr="000A5B3E">
        <w:rPr>
          <w:rFonts w:ascii="Arial" w:hAnsi="Arial" w:cs="Arial"/>
          <w:sz w:val="20"/>
          <w:szCs w:val="20"/>
        </w:rPr>
        <w:tab/>
      </w:r>
      <w:r w:rsidR="00DE5738" w:rsidRPr="000A5B3E">
        <w:rPr>
          <w:rFonts w:ascii="Arial" w:hAnsi="Arial" w:cs="Arial"/>
          <w:sz w:val="20"/>
          <w:szCs w:val="20"/>
        </w:rPr>
        <w:t xml:space="preserve">  </w:t>
      </w:r>
      <w:r w:rsidR="000F12A9" w:rsidRPr="000A5B3E">
        <w:rPr>
          <w:rFonts w:ascii="Arial" w:hAnsi="Arial" w:cs="Arial"/>
          <w:sz w:val="20"/>
          <w:szCs w:val="20"/>
        </w:rPr>
        <w:t xml:space="preserve"> </w:t>
      </w:r>
      <w:r w:rsidR="00DE5738" w:rsidRPr="000A5B3E">
        <w:rPr>
          <w:rFonts w:ascii="Arial" w:hAnsi="Arial" w:cs="Arial"/>
          <w:sz w:val="20"/>
          <w:szCs w:val="20"/>
        </w:rPr>
        <w:t xml:space="preserve"> </w:t>
      </w:r>
    </w:p>
    <w:p w14:paraId="18E5FA61" w14:textId="77777777" w:rsidR="000A5B3E" w:rsidRPr="000A5B3E" w:rsidRDefault="000A5B3E" w:rsidP="000A5B3E">
      <w:pPr>
        <w:tabs>
          <w:tab w:val="left" w:pos="426"/>
        </w:tabs>
        <w:autoSpaceDE w:val="0"/>
        <w:spacing w:line="276" w:lineRule="auto"/>
        <w:rPr>
          <w:rFonts w:ascii="Arial" w:hAnsi="Arial" w:cs="Arial"/>
          <w:sz w:val="20"/>
          <w:szCs w:val="20"/>
        </w:rPr>
      </w:pPr>
      <w:r w:rsidRPr="000A5B3E">
        <w:rPr>
          <w:rFonts w:ascii="Arial" w:hAnsi="Arial" w:cs="Arial"/>
          <w:sz w:val="20"/>
          <w:szCs w:val="20"/>
        </w:rPr>
        <w:t>Příloha č. 1: Harmonogram plnění /</w:t>
      </w:r>
      <w:r w:rsidRPr="000A5B3E">
        <w:rPr>
          <w:rFonts w:ascii="Arial" w:hAnsi="Arial" w:cs="Arial"/>
          <w:sz w:val="20"/>
          <w:szCs w:val="20"/>
          <w:shd w:val="clear" w:color="auto" w:fill="FFFF00"/>
        </w:rPr>
        <w:t xml:space="preserve">tato příloha bude vypracována až před uzavřením smlouvy o dílo v návaznosti na znalost konkrétního termínu uzavření smlouvy. Pokud bude tato příloha v podobě návrhu uchazeče přiložena k nabídce, </w:t>
      </w:r>
      <w:proofErr w:type="gramStart"/>
      <w:r w:rsidRPr="000A5B3E">
        <w:rPr>
          <w:rFonts w:ascii="Arial" w:hAnsi="Arial" w:cs="Arial"/>
          <w:sz w:val="20"/>
          <w:szCs w:val="20"/>
          <w:shd w:val="clear" w:color="auto" w:fill="FFFF00"/>
        </w:rPr>
        <w:t>netvoří</w:t>
      </w:r>
      <w:proofErr w:type="gramEnd"/>
      <w:r w:rsidRPr="000A5B3E">
        <w:rPr>
          <w:rFonts w:ascii="Arial" w:hAnsi="Arial" w:cs="Arial"/>
          <w:sz w:val="20"/>
          <w:szCs w:val="20"/>
          <w:shd w:val="clear" w:color="auto" w:fill="FFFF00"/>
        </w:rPr>
        <w:t xml:space="preserve"> součást nabídky a nebude předmětem posuzování nabídky</w:t>
      </w:r>
      <w:r w:rsidRPr="000A5B3E">
        <w:rPr>
          <w:rFonts w:ascii="Arial" w:hAnsi="Arial" w:cs="Arial"/>
          <w:sz w:val="20"/>
          <w:szCs w:val="20"/>
        </w:rPr>
        <w:t>/</w:t>
      </w:r>
    </w:p>
    <w:p w14:paraId="49C32857" w14:textId="77777777" w:rsidR="000A5B3E" w:rsidRPr="000A5B3E" w:rsidRDefault="000A5B3E" w:rsidP="000A5B3E">
      <w:pPr>
        <w:tabs>
          <w:tab w:val="left" w:pos="426"/>
        </w:tabs>
        <w:autoSpaceDE w:val="0"/>
        <w:spacing w:line="276" w:lineRule="auto"/>
        <w:rPr>
          <w:rFonts w:ascii="Arial" w:hAnsi="Arial" w:cs="Arial"/>
          <w:sz w:val="20"/>
          <w:szCs w:val="20"/>
        </w:rPr>
      </w:pPr>
    </w:p>
    <w:p w14:paraId="5EEF67EC" w14:textId="77777777" w:rsidR="000A5B3E" w:rsidRPr="000A5B3E" w:rsidRDefault="000A5B3E" w:rsidP="000A5B3E">
      <w:pPr>
        <w:tabs>
          <w:tab w:val="left" w:pos="426"/>
        </w:tabs>
        <w:autoSpaceDE w:val="0"/>
        <w:spacing w:line="276" w:lineRule="auto"/>
        <w:rPr>
          <w:rFonts w:ascii="Arial" w:hAnsi="Arial" w:cs="Arial"/>
          <w:sz w:val="20"/>
          <w:szCs w:val="20"/>
        </w:rPr>
      </w:pPr>
      <w:r w:rsidRPr="000A5B3E">
        <w:rPr>
          <w:rFonts w:ascii="Arial" w:hAnsi="Arial" w:cs="Arial"/>
          <w:sz w:val="20"/>
          <w:szCs w:val="20"/>
        </w:rPr>
        <w:t>- Příloha č. 2: Formulář pro ohlášení změn stavby /přiloženo zadavatelem/</w:t>
      </w:r>
    </w:p>
    <w:p w14:paraId="2172AC2B" w14:textId="77777777" w:rsidR="000A5B3E" w:rsidRPr="000A5B3E" w:rsidRDefault="000A5B3E" w:rsidP="000A5B3E">
      <w:pPr>
        <w:tabs>
          <w:tab w:val="left" w:pos="426"/>
        </w:tabs>
        <w:autoSpaceDE w:val="0"/>
        <w:spacing w:line="276" w:lineRule="auto"/>
        <w:rPr>
          <w:rFonts w:ascii="Arial" w:hAnsi="Arial" w:cs="Arial"/>
          <w:sz w:val="20"/>
          <w:szCs w:val="20"/>
        </w:rPr>
      </w:pPr>
    </w:p>
    <w:p w14:paraId="4743A285" w14:textId="77777777" w:rsidR="000A5B3E" w:rsidRPr="000A5B3E" w:rsidRDefault="000A5B3E" w:rsidP="000A5B3E">
      <w:pPr>
        <w:tabs>
          <w:tab w:val="left" w:pos="426"/>
        </w:tabs>
        <w:autoSpaceDE w:val="0"/>
        <w:spacing w:line="276" w:lineRule="auto"/>
        <w:rPr>
          <w:rFonts w:ascii="Arial" w:hAnsi="Arial" w:cs="Arial"/>
          <w:sz w:val="20"/>
          <w:szCs w:val="20"/>
          <w:shd w:val="clear" w:color="auto" w:fill="FFFF00"/>
        </w:rPr>
      </w:pPr>
      <w:r w:rsidRPr="000A5B3E">
        <w:rPr>
          <w:rFonts w:ascii="Arial" w:hAnsi="Arial" w:cs="Arial"/>
          <w:sz w:val="20"/>
          <w:szCs w:val="20"/>
        </w:rPr>
        <w:t xml:space="preserve">- Příloha č. 3: Oceněný výkaz výměr </w:t>
      </w:r>
      <w:bookmarkStart w:id="0" w:name="_Hlk41033817"/>
      <w:r w:rsidRPr="000A5B3E">
        <w:rPr>
          <w:rFonts w:ascii="Arial" w:hAnsi="Arial" w:cs="Arial"/>
          <w:sz w:val="20"/>
          <w:szCs w:val="20"/>
        </w:rPr>
        <w:t>/</w:t>
      </w:r>
      <w:r w:rsidRPr="000A5B3E">
        <w:rPr>
          <w:rFonts w:ascii="Arial" w:hAnsi="Arial" w:cs="Arial"/>
          <w:sz w:val="20"/>
          <w:szCs w:val="20"/>
          <w:shd w:val="clear" w:color="auto" w:fill="FFFF00"/>
        </w:rPr>
        <w:t>příloha bude předložena v nabídce//přikládá uchazeč/</w:t>
      </w:r>
      <w:bookmarkEnd w:id="0"/>
    </w:p>
    <w:p w14:paraId="08BEAB4D" w14:textId="77777777" w:rsidR="000A5B3E" w:rsidRPr="000A5B3E" w:rsidRDefault="000A5B3E" w:rsidP="000A5B3E">
      <w:pPr>
        <w:tabs>
          <w:tab w:val="left" w:pos="426"/>
        </w:tabs>
        <w:autoSpaceDE w:val="0"/>
        <w:spacing w:line="276" w:lineRule="auto"/>
        <w:rPr>
          <w:rFonts w:ascii="Arial" w:hAnsi="Arial" w:cs="Arial"/>
          <w:sz w:val="20"/>
          <w:szCs w:val="20"/>
        </w:rPr>
      </w:pPr>
    </w:p>
    <w:p w14:paraId="15BE5A6E" w14:textId="77777777" w:rsidR="0011565D" w:rsidRDefault="000A5B3E" w:rsidP="000A5B3E">
      <w:pPr>
        <w:tabs>
          <w:tab w:val="left" w:pos="426"/>
        </w:tabs>
        <w:autoSpaceDE w:val="0"/>
        <w:spacing w:line="276" w:lineRule="auto"/>
        <w:rPr>
          <w:rFonts w:ascii="Arial" w:hAnsi="Arial" w:cs="Arial"/>
          <w:sz w:val="20"/>
          <w:szCs w:val="20"/>
        </w:rPr>
      </w:pPr>
      <w:r w:rsidRPr="000A5B3E">
        <w:rPr>
          <w:rFonts w:ascii="Arial" w:hAnsi="Arial" w:cs="Arial"/>
          <w:sz w:val="20"/>
          <w:szCs w:val="20"/>
        </w:rPr>
        <w:t xml:space="preserve">- Příloha č. 4: </w:t>
      </w:r>
      <w:r w:rsidR="0011565D" w:rsidRPr="0011565D">
        <w:rPr>
          <w:rFonts w:ascii="Arial" w:hAnsi="Arial" w:cs="Arial"/>
          <w:sz w:val="20"/>
          <w:szCs w:val="20"/>
        </w:rPr>
        <w:t>Kopie pojistné smlouvy/pojistného certifikátu – pojištění odpovědnosti za škodu /</w:t>
      </w:r>
      <w:r w:rsidR="0011565D" w:rsidRPr="0011565D">
        <w:rPr>
          <w:rFonts w:ascii="Arial" w:hAnsi="Arial" w:cs="Arial"/>
          <w:sz w:val="20"/>
          <w:szCs w:val="20"/>
          <w:highlight w:val="yellow"/>
        </w:rPr>
        <w:t>přikládá vybraný uchazeč při podpisu smlouvy</w:t>
      </w:r>
      <w:r w:rsidR="0011565D" w:rsidRPr="0011565D">
        <w:rPr>
          <w:rFonts w:ascii="Arial" w:hAnsi="Arial" w:cs="Arial"/>
          <w:sz w:val="20"/>
          <w:szCs w:val="20"/>
        </w:rPr>
        <w:t>/</w:t>
      </w:r>
    </w:p>
    <w:p w14:paraId="429FDCF1" w14:textId="77777777" w:rsidR="0011565D" w:rsidRDefault="0011565D" w:rsidP="000A5B3E">
      <w:pPr>
        <w:tabs>
          <w:tab w:val="left" w:pos="426"/>
        </w:tabs>
        <w:autoSpaceDE w:val="0"/>
        <w:spacing w:line="276" w:lineRule="auto"/>
        <w:rPr>
          <w:rFonts w:ascii="Arial" w:hAnsi="Arial" w:cs="Arial"/>
          <w:sz w:val="20"/>
          <w:szCs w:val="20"/>
        </w:rPr>
      </w:pPr>
    </w:p>
    <w:p w14:paraId="09EBDF1F" w14:textId="77777777" w:rsidR="000A5B3E" w:rsidRPr="000A5B3E" w:rsidRDefault="0011565D" w:rsidP="000A5B3E">
      <w:pPr>
        <w:tabs>
          <w:tab w:val="left" w:pos="426"/>
        </w:tabs>
        <w:autoSpaceDE w:val="0"/>
        <w:spacing w:line="276" w:lineRule="auto"/>
        <w:rPr>
          <w:rFonts w:ascii="Arial" w:hAnsi="Arial" w:cs="Arial"/>
          <w:sz w:val="20"/>
          <w:szCs w:val="20"/>
        </w:rPr>
      </w:pPr>
      <w:r w:rsidRPr="000A5B3E">
        <w:rPr>
          <w:rFonts w:ascii="Arial" w:hAnsi="Arial" w:cs="Arial"/>
          <w:sz w:val="20"/>
          <w:szCs w:val="20"/>
        </w:rPr>
        <w:t xml:space="preserve">- Příloha </w:t>
      </w:r>
      <w:r>
        <w:rPr>
          <w:rFonts w:ascii="Arial" w:hAnsi="Arial" w:cs="Arial"/>
          <w:sz w:val="20"/>
          <w:szCs w:val="20"/>
        </w:rPr>
        <w:t xml:space="preserve">č. 5: </w:t>
      </w:r>
      <w:r w:rsidR="000A5B3E" w:rsidRPr="000A5B3E">
        <w:rPr>
          <w:rFonts w:ascii="Arial" w:hAnsi="Arial" w:cs="Arial"/>
          <w:sz w:val="20"/>
          <w:szCs w:val="20"/>
        </w:rPr>
        <w:t xml:space="preserve">Seznam poddodavatelů </w:t>
      </w:r>
      <w:r w:rsidR="000A5B3E" w:rsidRPr="000A5B3E">
        <w:rPr>
          <w:rFonts w:ascii="Arial" w:hAnsi="Arial" w:cs="Arial"/>
          <w:sz w:val="20"/>
          <w:szCs w:val="20"/>
          <w:highlight w:val="yellow"/>
        </w:rPr>
        <w:t>/příloha bude předložena v nabídce//přikládá uchazeč/</w:t>
      </w:r>
    </w:p>
    <w:p w14:paraId="38DB6C5F" w14:textId="58FD1FDC" w:rsidR="00C15500" w:rsidRPr="000A5B3E" w:rsidRDefault="00C15500" w:rsidP="000A5B3E">
      <w:pPr>
        <w:tabs>
          <w:tab w:val="left" w:pos="360"/>
        </w:tabs>
        <w:autoSpaceDE w:val="0"/>
        <w:spacing w:line="276" w:lineRule="auto"/>
        <w:ind w:left="567" w:hanging="567"/>
        <w:rPr>
          <w:rFonts w:ascii="Arial" w:hAnsi="Arial" w:cs="Arial"/>
          <w:sz w:val="20"/>
          <w:szCs w:val="20"/>
        </w:rPr>
      </w:pPr>
    </w:p>
    <w:p w14:paraId="54D9569F" w14:textId="77777777" w:rsidR="00DA35D8" w:rsidRPr="00FB23F9" w:rsidRDefault="00DA35D8" w:rsidP="00F27DEE">
      <w:pPr>
        <w:tabs>
          <w:tab w:val="left" w:pos="360"/>
        </w:tabs>
        <w:autoSpaceDE w:val="0"/>
        <w:spacing w:line="276" w:lineRule="auto"/>
        <w:ind w:left="2127" w:hanging="1986"/>
        <w:rPr>
          <w:rFonts w:ascii="Arial" w:hAnsi="Arial" w:cs="Arial"/>
          <w:sz w:val="20"/>
          <w:szCs w:val="20"/>
        </w:rPr>
      </w:pPr>
      <w:r w:rsidRPr="00FB23F9">
        <w:rPr>
          <w:rFonts w:ascii="Arial" w:hAnsi="Arial" w:cs="Arial"/>
          <w:b/>
          <w:sz w:val="20"/>
          <w:szCs w:val="20"/>
        </w:rPr>
        <w:tab/>
        <w:t xml:space="preserve">   </w:t>
      </w:r>
    </w:p>
    <w:p w14:paraId="30DCF0FF" w14:textId="77777777" w:rsidR="00C02004" w:rsidRPr="00FB23F9" w:rsidRDefault="00FB020A" w:rsidP="00E60F21">
      <w:pPr>
        <w:tabs>
          <w:tab w:val="left" w:pos="567"/>
        </w:tabs>
        <w:autoSpaceDE w:val="0"/>
        <w:spacing w:line="276" w:lineRule="auto"/>
        <w:ind w:left="2127" w:hanging="2127"/>
        <w:rPr>
          <w:rFonts w:ascii="Arial" w:hAnsi="Arial" w:cs="Arial"/>
          <w:sz w:val="20"/>
          <w:szCs w:val="20"/>
        </w:rPr>
      </w:pPr>
      <w:r w:rsidRPr="00FB23F9">
        <w:rPr>
          <w:rFonts w:ascii="Arial" w:hAnsi="Arial" w:cs="Arial"/>
          <w:b/>
          <w:sz w:val="20"/>
          <w:szCs w:val="20"/>
        </w:rPr>
        <w:tab/>
      </w:r>
    </w:p>
    <w:p w14:paraId="27163B4F" w14:textId="035B9CBC" w:rsidR="002774DE" w:rsidRPr="00FB23F9" w:rsidRDefault="000E102E" w:rsidP="00F371F0">
      <w:pPr>
        <w:autoSpaceDE w:val="0"/>
        <w:spacing w:line="276" w:lineRule="auto"/>
        <w:rPr>
          <w:rFonts w:ascii="Arial" w:hAnsi="Arial" w:cs="Arial"/>
          <w:sz w:val="20"/>
          <w:szCs w:val="20"/>
        </w:rPr>
      </w:pPr>
      <w:r w:rsidRPr="00FB23F9">
        <w:rPr>
          <w:rFonts w:ascii="Arial" w:hAnsi="Arial" w:cs="Arial"/>
          <w:sz w:val="20"/>
          <w:szCs w:val="20"/>
        </w:rPr>
        <w:t>V ……</w:t>
      </w:r>
      <w:r w:rsidR="00D043A9" w:rsidRPr="00FB23F9">
        <w:rPr>
          <w:rFonts w:ascii="Arial" w:hAnsi="Arial" w:cs="Arial"/>
          <w:sz w:val="20"/>
          <w:szCs w:val="20"/>
        </w:rPr>
        <w:t>…</w:t>
      </w:r>
      <w:proofErr w:type="gramStart"/>
      <w:r w:rsidR="00D043A9" w:rsidRPr="00FB23F9">
        <w:rPr>
          <w:rFonts w:ascii="Arial" w:hAnsi="Arial" w:cs="Arial"/>
          <w:sz w:val="20"/>
          <w:szCs w:val="20"/>
        </w:rPr>
        <w:t>…….</w:t>
      </w:r>
      <w:proofErr w:type="gramEnd"/>
      <w:r w:rsidR="00D043A9" w:rsidRPr="00FB23F9">
        <w:rPr>
          <w:rFonts w:ascii="Arial" w:hAnsi="Arial" w:cs="Arial"/>
          <w:sz w:val="20"/>
          <w:szCs w:val="20"/>
        </w:rPr>
        <w:t>.</w:t>
      </w:r>
      <w:r w:rsidRPr="00FB23F9">
        <w:rPr>
          <w:rFonts w:ascii="Arial" w:hAnsi="Arial" w:cs="Arial"/>
          <w:sz w:val="20"/>
          <w:szCs w:val="20"/>
        </w:rPr>
        <w:t>…</w:t>
      </w:r>
      <w:r w:rsidRPr="00FB23F9">
        <w:rPr>
          <w:rFonts w:ascii="Arial" w:hAnsi="Arial" w:cs="Arial"/>
          <w:sz w:val="20"/>
          <w:szCs w:val="20"/>
        </w:rPr>
        <w:tab/>
      </w:r>
      <w:r w:rsidR="0086125B">
        <w:rPr>
          <w:rFonts w:ascii="Arial" w:hAnsi="Arial" w:cs="Arial"/>
          <w:sz w:val="20"/>
          <w:szCs w:val="20"/>
        </w:rPr>
        <w:tab/>
      </w:r>
      <w:r w:rsidR="0086125B">
        <w:rPr>
          <w:rFonts w:ascii="Arial" w:hAnsi="Arial" w:cs="Arial"/>
          <w:sz w:val="20"/>
          <w:szCs w:val="20"/>
        </w:rPr>
        <w:tab/>
      </w:r>
      <w:r w:rsidRPr="00FB23F9">
        <w:rPr>
          <w:rFonts w:ascii="Arial" w:hAnsi="Arial" w:cs="Arial"/>
          <w:sz w:val="20"/>
          <w:szCs w:val="20"/>
        </w:rPr>
        <w:tab/>
      </w:r>
      <w:r w:rsidRPr="00FB23F9">
        <w:rPr>
          <w:rFonts w:ascii="Arial" w:hAnsi="Arial" w:cs="Arial"/>
          <w:sz w:val="20"/>
          <w:szCs w:val="20"/>
        </w:rPr>
        <w:tab/>
        <w:t xml:space="preserve">  </w:t>
      </w:r>
      <w:r w:rsidR="00D043A9" w:rsidRPr="00FB23F9">
        <w:rPr>
          <w:rFonts w:ascii="Arial" w:hAnsi="Arial" w:cs="Arial"/>
          <w:sz w:val="20"/>
          <w:szCs w:val="20"/>
        </w:rPr>
        <w:tab/>
      </w:r>
      <w:r w:rsidRPr="00FB23F9">
        <w:rPr>
          <w:rFonts w:ascii="Arial" w:hAnsi="Arial" w:cs="Arial"/>
          <w:sz w:val="20"/>
          <w:szCs w:val="20"/>
        </w:rPr>
        <w:t xml:space="preserve"> </w:t>
      </w:r>
      <w:r w:rsidR="00C15500" w:rsidRPr="00FB23F9">
        <w:rPr>
          <w:rFonts w:ascii="Arial" w:hAnsi="Arial" w:cs="Arial"/>
          <w:sz w:val="20"/>
          <w:szCs w:val="20"/>
        </w:rPr>
        <w:t>V</w:t>
      </w:r>
      <w:r w:rsidR="00112A72" w:rsidRPr="00FB23F9">
        <w:rPr>
          <w:rFonts w:ascii="Arial" w:hAnsi="Arial" w:cs="Arial"/>
          <w:sz w:val="20"/>
          <w:szCs w:val="20"/>
        </w:rPr>
        <w:t xml:space="preserve"> </w:t>
      </w:r>
      <w:r w:rsidR="00C02004" w:rsidRPr="00FB23F9">
        <w:rPr>
          <w:rFonts w:ascii="Arial" w:hAnsi="Arial" w:cs="Arial"/>
          <w:sz w:val="20"/>
          <w:szCs w:val="20"/>
        </w:rPr>
        <w:t>………</w:t>
      </w:r>
      <w:r w:rsidR="001941CB" w:rsidRPr="00FB23F9">
        <w:rPr>
          <w:rFonts w:ascii="Arial" w:hAnsi="Arial" w:cs="Arial"/>
          <w:sz w:val="20"/>
          <w:szCs w:val="20"/>
        </w:rPr>
        <w:t>……….</w:t>
      </w:r>
      <w:r w:rsidR="00F371F0" w:rsidRPr="00FB23F9">
        <w:rPr>
          <w:rFonts w:ascii="Arial" w:hAnsi="Arial" w:cs="Arial"/>
          <w:sz w:val="20"/>
          <w:szCs w:val="20"/>
        </w:rPr>
        <w:t xml:space="preserve"> </w:t>
      </w:r>
    </w:p>
    <w:p w14:paraId="1AEE02EB" w14:textId="77777777" w:rsidR="00F371F0" w:rsidRPr="00FB23F9" w:rsidRDefault="00F371F0" w:rsidP="00F371F0">
      <w:pPr>
        <w:autoSpaceDE w:val="0"/>
        <w:spacing w:line="276" w:lineRule="auto"/>
        <w:rPr>
          <w:rFonts w:ascii="Arial" w:hAnsi="Arial" w:cs="Arial"/>
          <w:sz w:val="20"/>
          <w:szCs w:val="20"/>
        </w:rPr>
      </w:pPr>
    </w:p>
    <w:p w14:paraId="37F2B435" w14:textId="77777777" w:rsidR="000E102E" w:rsidRPr="00FB23F9" w:rsidRDefault="00D043A9" w:rsidP="00D043A9">
      <w:pPr>
        <w:autoSpaceDE w:val="0"/>
        <w:spacing w:line="276" w:lineRule="auto"/>
        <w:ind w:firstLine="709"/>
        <w:rPr>
          <w:rFonts w:ascii="Arial" w:hAnsi="Arial" w:cs="Arial"/>
          <w:b/>
          <w:bCs/>
          <w:sz w:val="20"/>
          <w:szCs w:val="20"/>
        </w:rPr>
      </w:pPr>
      <w:r w:rsidRPr="00FB23F9">
        <w:rPr>
          <w:rFonts w:ascii="Arial" w:hAnsi="Arial" w:cs="Arial"/>
          <w:sz w:val="20"/>
          <w:szCs w:val="20"/>
        </w:rPr>
        <w:t>Objednatel</w:t>
      </w:r>
      <w:r w:rsidR="002774DE" w:rsidRPr="00FB23F9">
        <w:rPr>
          <w:rFonts w:ascii="Arial" w:hAnsi="Arial" w:cs="Arial"/>
          <w:sz w:val="20"/>
          <w:szCs w:val="20"/>
        </w:rPr>
        <w:t xml:space="preserve">        </w:t>
      </w:r>
      <w:r w:rsidRPr="00FB23F9">
        <w:rPr>
          <w:rFonts w:ascii="Arial" w:hAnsi="Arial" w:cs="Arial"/>
          <w:sz w:val="20"/>
          <w:szCs w:val="20"/>
        </w:rPr>
        <w:tab/>
      </w:r>
      <w:r w:rsidRPr="00FB23F9">
        <w:rPr>
          <w:rFonts w:ascii="Arial" w:hAnsi="Arial" w:cs="Arial"/>
          <w:sz w:val="20"/>
          <w:szCs w:val="20"/>
        </w:rPr>
        <w:tab/>
      </w:r>
      <w:r w:rsidRPr="00FB23F9">
        <w:rPr>
          <w:rFonts w:ascii="Arial" w:hAnsi="Arial" w:cs="Arial"/>
          <w:sz w:val="20"/>
          <w:szCs w:val="20"/>
        </w:rPr>
        <w:tab/>
      </w:r>
      <w:r w:rsidRPr="00FB23F9">
        <w:rPr>
          <w:rFonts w:ascii="Arial" w:hAnsi="Arial" w:cs="Arial"/>
          <w:sz w:val="20"/>
          <w:szCs w:val="20"/>
        </w:rPr>
        <w:tab/>
      </w:r>
      <w:r w:rsidRPr="00FB23F9">
        <w:rPr>
          <w:rFonts w:ascii="Arial" w:hAnsi="Arial" w:cs="Arial"/>
          <w:sz w:val="20"/>
          <w:szCs w:val="20"/>
        </w:rPr>
        <w:tab/>
      </w:r>
      <w:r w:rsidRPr="00FB23F9">
        <w:rPr>
          <w:rFonts w:ascii="Arial" w:hAnsi="Arial" w:cs="Arial"/>
          <w:sz w:val="20"/>
          <w:szCs w:val="20"/>
        </w:rPr>
        <w:tab/>
      </w:r>
      <w:r w:rsidRPr="00FB23F9">
        <w:rPr>
          <w:rFonts w:ascii="Arial" w:hAnsi="Arial" w:cs="Arial"/>
          <w:sz w:val="20"/>
          <w:szCs w:val="20"/>
        </w:rPr>
        <w:tab/>
      </w:r>
      <w:r w:rsidR="00C33615" w:rsidRPr="00FB23F9">
        <w:rPr>
          <w:rFonts w:ascii="Arial" w:hAnsi="Arial" w:cs="Arial"/>
          <w:sz w:val="20"/>
          <w:szCs w:val="20"/>
        </w:rPr>
        <w:t>Dodavatel</w:t>
      </w:r>
      <w:r w:rsidR="000E102E" w:rsidRPr="00FB23F9">
        <w:rPr>
          <w:rFonts w:ascii="Arial" w:hAnsi="Arial" w:cs="Arial"/>
          <w:sz w:val="20"/>
          <w:szCs w:val="20"/>
        </w:rPr>
        <w:tab/>
      </w:r>
      <w:r w:rsidR="000E102E" w:rsidRPr="00FB23F9">
        <w:rPr>
          <w:rFonts w:ascii="Arial" w:hAnsi="Arial" w:cs="Arial"/>
          <w:sz w:val="20"/>
          <w:szCs w:val="20"/>
        </w:rPr>
        <w:tab/>
      </w:r>
      <w:r w:rsidR="000E102E" w:rsidRPr="00FB23F9">
        <w:rPr>
          <w:rFonts w:ascii="Arial" w:hAnsi="Arial" w:cs="Arial"/>
          <w:sz w:val="20"/>
          <w:szCs w:val="20"/>
        </w:rPr>
        <w:tab/>
      </w:r>
      <w:r w:rsidR="000E102E" w:rsidRPr="00FB23F9">
        <w:rPr>
          <w:rFonts w:ascii="Arial" w:hAnsi="Arial" w:cs="Arial"/>
          <w:sz w:val="20"/>
          <w:szCs w:val="20"/>
        </w:rPr>
        <w:tab/>
      </w:r>
      <w:r w:rsidR="000E102E" w:rsidRPr="00FB23F9">
        <w:rPr>
          <w:rFonts w:ascii="Arial" w:hAnsi="Arial" w:cs="Arial"/>
          <w:sz w:val="20"/>
          <w:szCs w:val="20"/>
        </w:rPr>
        <w:tab/>
      </w:r>
      <w:r w:rsidR="000E102E" w:rsidRPr="00FB23F9">
        <w:rPr>
          <w:rFonts w:ascii="Arial" w:hAnsi="Arial" w:cs="Arial"/>
          <w:sz w:val="20"/>
          <w:szCs w:val="20"/>
        </w:rPr>
        <w:tab/>
        <w:t xml:space="preserve">           </w:t>
      </w:r>
    </w:p>
    <w:p w14:paraId="3530E5D7" w14:textId="77777777" w:rsidR="0086125B" w:rsidRDefault="000E102E" w:rsidP="00040850">
      <w:pPr>
        <w:autoSpaceDE w:val="0"/>
        <w:spacing w:line="276" w:lineRule="auto"/>
        <w:jc w:val="left"/>
        <w:rPr>
          <w:rFonts w:ascii="Arial" w:hAnsi="Arial" w:cs="Arial"/>
          <w:b/>
          <w:bCs/>
          <w:sz w:val="20"/>
          <w:szCs w:val="20"/>
        </w:rPr>
      </w:pPr>
      <w:r w:rsidRPr="00FB23F9">
        <w:rPr>
          <w:rFonts w:ascii="Arial" w:hAnsi="Arial" w:cs="Arial"/>
          <w:b/>
          <w:bCs/>
          <w:sz w:val="20"/>
          <w:szCs w:val="20"/>
        </w:rPr>
        <w:tab/>
      </w:r>
      <w:r w:rsidR="007B57CC" w:rsidRPr="00FB23F9">
        <w:rPr>
          <w:rFonts w:ascii="Arial" w:hAnsi="Arial" w:cs="Arial"/>
          <w:b/>
          <w:bCs/>
          <w:sz w:val="20"/>
          <w:szCs w:val="20"/>
        </w:rPr>
        <w:tab/>
        <w:t xml:space="preserve">     </w:t>
      </w:r>
      <w:r w:rsidR="007B57CC" w:rsidRPr="00FB23F9">
        <w:rPr>
          <w:rFonts w:ascii="Arial" w:hAnsi="Arial" w:cs="Arial"/>
          <w:b/>
          <w:bCs/>
          <w:sz w:val="20"/>
          <w:szCs w:val="20"/>
        </w:rPr>
        <w:tab/>
      </w:r>
    </w:p>
    <w:p w14:paraId="630989E5" w14:textId="43AC0985" w:rsidR="0086125B" w:rsidRDefault="0086125B" w:rsidP="00040850">
      <w:pPr>
        <w:autoSpaceDE w:val="0"/>
        <w:spacing w:line="276" w:lineRule="auto"/>
        <w:jc w:val="left"/>
        <w:rPr>
          <w:rFonts w:ascii="Arial" w:hAnsi="Arial" w:cs="Arial"/>
          <w:b/>
          <w:bCs/>
          <w:sz w:val="20"/>
          <w:szCs w:val="20"/>
        </w:rPr>
      </w:pPr>
    </w:p>
    <w:p w14:paraId="39F5FBB3" w14:textId="2CC5C756" w:rsidR="00A948E6" w:rsidRDefault="00A948E6" w:rsidP="00040850">
      <w:pPr>
        <w:autoSpaceDE w:val="0"/>
        <w:spacing w:line="276" w:lineRule="auto"/>
        <w:jc w:val="left"/>
        <w:rPr>
          <w:rFonts w:ascii="Arial" w:hAnsi="Arial" w:cs="Arial"/>
          <w:b/>
          <w:bCs/>
          <w:sz w:val="20"/>
          <w:szCs w:val="20"/>
        </w:rPr>
      </w:pPr>
    </w:p>
    <w:p w14:paraId="3A7D08C2" w14:textId="77777777" w:rsidR="00A948E6" w:rsidRDefault="00A948E6" w:rsidP="00040850">
      <w:pPr>
        <w:autoSpaceDE w:val="0"/>
        <w:spacing w:line="276" w:lineRule="auto"/>
        <w:jc w:val="left"/>
        <w:rPr>
          <w:rFonts w:ascii="Arial" w:hAnsi="Arial" w:cs="Arial"/>
          <w:b/>
          <w:bCs/>
          <w:sz w:val="20"/>
          <w:szCs w:val="20"/>
        </w:rPr>
      </w:pPr>
    </w:p>
    <w:p w14:paraId="74F82FFD" w14:textId="2FEE463E" w:rsidR="00EE12E8" w:rsidRPr="00FB23F9" w:rsidRDefault="007B57CC" w:rsidP="00040850">
      <w:pPr>
        <w:autoSpaceDE w:val="0"/>
        <w:spacing w:line="276" w:lineRule="auto"/>
        <w:jc w:val="left"/>
        <w:rPr>
          <w:rFonts w:ascii="Arial" w:hAnsi="Arial" w:cs="Arial"/>
          <w:sz w:val="20"/>
          <w:szCs w:val="20"/>
        </w:rPr>
      </w:pPr>
      <w:r w:rsidRPr="00FB23F9">
        <w:rPr>
          <w:rFonts w:ascii="Arial" w:hAnsi="Arial" w:cs="Arial"/>
          <w:b/>
          <w:bCs/>
          <w:sz w:val="20"/>
          <w:szCs w:val="20"/>
        </w:rPr>
        <w:tab/>
      </w:r>
      <w:r w:rsidR="00112A72" w:rsidRPr="00FB23F9">
        <w:rPr>
          <w:rFonts w:ascii="Arial" w:hAnsi="Arial" w:cs="Arial"/>
          <w:b/>
          <w:bCs/>
          <w:sz w:val="20"/>
          <w:szCs w:val="20"/>
        </w:rPr>
        <w:t xml:space="preserve">         </w:t>
      </w:r>
      <w:r w:rsidR="00D523EA" w:rsidRPr="00FB23F9">
        <w:rPr>
          <w:rFonts w:ascii="Arial" w:hAnsi="Arial" w:cs="Arial"/>
          <w:b/>
          <w:bCs/>
          <w:sz w:val="20"/>
          <w:szCs w:val="20"/>
        </w:rPr>
        <w:tab/>
      </w:r>
      <w:r w:rsidR="00D523EA" w:rsidRPr="00FB23F9">
        <w:rPr>
          <w:rFonts w:ascii="Arial" w:hAnsi="Arial" w:cs="Arial"/>
          <w:b/>
          <w:bCs/>
          <w:sz w:val="20"/>
          <w:szCs w:val="20"/>
        </w:rPr>
        <w:tab/>
      </w:r>
      <w:r w:rsidR="00D523EA" w:rsidRPr="00FB23F9">
        <w:rPr>
          <w:rFonts w:ascii="Arial" w:hAnsi="Arial" w:cs="Arial"/>
          <w:b/>
          <w:bCs/>
          <w:sz w:val="20"/>
          <w:szCs w:val="20"/>
        </w:rPr>
        <w:tab/>
      </w:r>
      <w:r w:rsidR="00D523EA" w:rsidRPr="00FB23F9">
        <w:rPr>
          <w:rFonts w:ascii="Arial" w:hAnsi="Arial" w:cs="Arial"/>
          <w:b/>
          <w:bCs/>
          <w:sz w:val="20"/>
          <w:szCs w:val="20"/>
        </w:rPr>
        <w:tab/>
      </w:r>
      <w:r w:rsidR="00D4474A" w:rsidRPr="00FB23F9">
        <w:rPr>
          <w:rFonts w:ascii="Arial" w:hAnsi="Arial" w:cs="Arial"/>
          <w:b/>
          <w:sz w:val="20"/>
          <w:szCs w:val="20"/>
        </w:rPr>
        <w:t xml:space="preserve">                                                                                                                                                                                           </w:t>
      </w:r>
    </w:p>
    <w:p w14:paraId="7055FBD6" w14:textId="77777777" w:rsidR="00C27624" w:rsidRPr="00FB23F9" w:rsidRDefault="00D043A9" w:rsidP="00040850">
      <w:pPr>
        <w:autoSpaceDE w:val="0"/>
        <w:autoSpaceDN w:val="0"/>
        <w:adjustRightInd w:val="0"/>
        <w:spacing w:line="276" w:lineRule="auto"/>
        <w:rPr>
          <w:rFonts w:ascii="Arial" w:hAnsi="Arial" w:cs="Arial"/>
          <w:bCs/>
          <w:sz w:val="20"/>
          <w:szCs w:val="20"/>
        </w:rPr>
      </w:pPr>
      <w:r w:rsidRPr="00FB23F9">
        <w:rPr>
          <w:rFonts w:ascii="Arial" w:hAnsi="Arial" w:cs="Arial"/>
          <w:bCs/>
          <w:sz w:val="20"/>
          <w:szCs w:val="20"/>
        </w:rPr>
        <w:tab/>
        <w:t xml:space="preserve">      </w:t>
      </w:r>
    </w:p>
    <w:p w14:paraId="2DAB358F" w14:textId="02A47D9E" w:rsidR="005240BE" w:rsidRPr="00FB23F9" w:rsidRDefault="002E5CEA" w:rsidP="00D043A9">
      <w:pPr>
        <w:autoSpaceDE w:val="0"/>
        <w:autoSpaceDN w:val="0"/>
        <w:adjustRightInd w:val="0"/>
        <w:spacing w:line="276" w:lineRule="auto"/>
        <w:rPr>
          <w:rFonts w:ascii="Arial" w:hAnsi="Arial" w:cs="Arial"/>
          <w:bCs/>
          <w:sz w:val="20"/>
          <w:szCs w:val="20"/>
        </w:rPr>
      </w:pPr>
      <w:r w:rsidRPr="002E5CEA">
        <w:rPr>
          <w:rFonts w:ascii="Arial" w:hAnsi="Arial" w:cs="Arial"/>
          <w:b/>
          <w:bCs/>
          <w:sz w:val="20"/>
          <w:szCs w:val="20"/>
        </w:rPr>
        <w:t>RNDr. Andrej Plecháček</w:t>
      </w:r>
      <w:r w:rsidR="006548D1">
        <w:rPr>
          <w:rFonts w:ascii="Arial" w:hAnsi="Arial" w:cs="Arial"/>
          <w:b/>
          <w:bCs/>
          <w:sz w:val="20"/>
          <w:szCs w:val="20"/>
        </w:rPr>
        <w:tab/>
      </w:r>
      <w:r w:rsidR="006548D1">
        <w:rPr>
          <w:rFonts w:ascii="Arial" w:hAnsi="Arial" w:cs="Arial"/>
          <w:b/>
          <w:bCs/>
          <w:sz w:val="20"/>
          <w:szCs w:val="20"/>
        </w:rPr>
        <w:tab/>
      </w:r>
      <w:r w:rsidR="006548D1">
        <w:rPr>
          <w:rFonts w:ascii="Arial" w:hAnsi="Arial" w:cs="Arial"/>
          <w:b/>
          <w:bCs/>
          <w:sz w:val="20"/>
          <w:szCs w:val="20"/>
        </w:rPr>
        <w:tab/>
      </w:r>
      <w:r w:rsidR="00D043A9" w:rsidRPr="00FB23F9">
        <w:rPr>
          <w:rFonts w:ascii="Arial" w:hAnsi="Arial" w:cs="Arial"/>
          <w:b/>
          <w:bCs/>
          <w:sz w:val="20"/>
          <w:szCs w:val="20"/>
        </w:rPr>
        <w:tab/>
      </w:r>
      <w:r w:rsidR="00D043A9" w:rsidRPr="00FB23F9">
        <w:rPr>
          <w:rFonts w:ascii="Arial" w:hAnsi="Arial" w:cs="Arial"/>
          <w:b/>
          <w:bCs/>
          <w:sz w:val="20"/>
          <w:szCs w:val="20"/>
        </w:rPr>
        <w:tab/>
      </w:r>
      <w:r w:rsidR="00C15500" w:rsidRPr="00FB23F9">
        <w:rPr>
          <w:rFonts w:ascii="Arial" w:hAnsi="Arial" w:cs="Arial"/>
          <w:bCs/>
          <w:sz w:val="20"/>
          <w:szCs w:val="20"/>
        </w:rPr>
        <w:t xml:space="preserve"> </w:t>
      </w:r>
      <w:r w:rsidR="00D523EA" w:rsidRPr="00E60F21">
        <w:rPr>
          <w:rFonts w:ascii="Arial" w:hAnsi="Arial" w:cs="Arial"/>
          <w:sz w:val="20"/>
          <w:szCs w:val="20"/>
          <w:highlight w:val="yellow"/>
          <w:lang w:eastAsia="cs-CZ"/>
        </w:rPr>
        <w:t xml:space="preserve">[DOPLNÍ </w:t>
      </w:r>
      <w:r w:rsidR="00C33615" w:rsidRPr="00E60F21">
        <w:rPr>
          <w:rFonts w:ascii="Arial" w:hAnsi="Arial" w:cs="Arial"/>
          <w:sz w:val="20"/>
          <w:szCs w:val="20"/>
          <w:highlight w:val="yellow"/>
          <w:lang w:eastAsia="cs-CZ"/>
        </w:rPr>
        <w:t>DODAVATEL</w:t>
      </w:r>
      <w:r w:rsidR="00D523EA" w:rsidRPr="00E60F21">
        <w:rPr>
          <w:rFonts w:ascii="Arial" w:hAnsi="Arial" w:cs="Arial"/>
          <w:sz w:val="20"/>
          <w:szCs w:val="20"/>
          <w:highlight w:val="yellow"/>
          <w:lang w:eastAsia="cs-CZ"/>
        </w:rPr>
        <w:t>]</w:t>
      </w:r>
      <w:r w:rsidR="00C15500" w:rsidRPr="00FB23F9">
        <w:rPr>
          <w:rFonts w:ascii="Arial" w:hAnsi="Arial" w:cs="Arial"/>
          <w:bCs/>
          <w:sz w:val="20"/>
          <w:szCs w:val="20"/>
        </w:rPr>
        <w:t xml:space="preserve">    </w:t>
      </w:r>
      <w:r w:rsidR="00C27624" w:rsidRPr="00FB23F9">
        <w:rPr>
          <w:rFonts w:ascii="Arial" w:hAnsi="Arial" w:cs="Arial"/>
          <w:bCs/>
          <w:sz w:val="20"/>
          <w:szCs w:val="20"/>
        </w:rPr>
        <w:tab/>
      </w:r>
    </w:p>
    <w:p w14:paraId="1C326952" w14:textId="260B716B" w:rsidR="00D523EA" w:rsidRPr="00FB23F9" w:rsidRDefault="005240BE" w:rsidP="00040850">
      <w:pPr>
        <w:autoSpaceDE w:val="0"/>
        <w:autoSpaceDN w:val="0"/>
        <w:adjustRightInd w:val="0"/>
        <w:spacing w:line="276" w:lineRule="auto"/>
        <w:rPr>
          <w:rFonts w:ascii="Arial" w:hAnsi="Arial" w:cs="Arial"/>
          <w:b/>
          <w:bCs/>
          <w:sz w:val="20"/>
          <w:szCs w:val="20"/>
        </w:rPr>
      </w:pPr>
      <w:r w:rsidRPr="00FB23F9">
        <w:rPr>
          <w:rFonts w:ascii="Arial" w:hAnsi="Arial" w:cs="Arial"/>
          <w:b/>
          <w:bCs/>
          <w:sz w:val="20"/>
          <w:szCs w:val="20"/>
        </w:rPr>
        <w:t>ředitel příspěvkové organizace</w:t>
      </w:r>
      <w:r w:rsidR="00C27624" w:rsidRPr="00FB23F9">
        <w:rPr>
          <w:rFonts w:ascii="Arial" w:hAnsi="Arial" w:cs="Arial"/>
          <w:b/>
          <w:bCs/>
          <w:sz w:val="20"/>
          <w:szCs w:val="20"/>
        </w:rPr>
        <w:tab/>
      </w:r>
      <w:r w:rsidR="00C27624" w:rsidRPr="00FB23F9">
        <w:rPr>
          <w:rFonts w:ascii="Arial" w:hAnsi="Arial" w:cs="Arial"/>
          <w:b/>
          <w:bCs/>
          <w:sz w:val="20"/>
          <w:szCs w:val="20"/>
        </w:rPr>
        <w:tab/>
      </w:r>
      <w:r w:rsidR="00C27624" w:rsidRPr="00FB23F9">
        <w:rPr>
          <w:rFonts w:ascii="Arial" w:hAnsi="Arial" w:cs="Arial"/>
          <w:b/>
          <w:bCs/>
          <w:sz w:val="20"/>
          <w:szCs w:val="20"/>
        </w:rPr>
        <w:tab/>
        <w:t xml:space="preserve">   </w:t>
      </w:r>
      <w:r w:rsidR="00D523EA" w:rsidRPr="00FB23F9">
        <w:rPr>
          <w:rFonts w:ascii="Arial" w:hAnsi="Arial" w:cs="Arial"/>
          <w:b/>
          <w:bCs/>
          <w:sz w:val="20"/>
          <w:szCs w:val="20"/>
        </w:rPr>
        <w:tab/>
      </w:r>
      <w:r w:rsidR="00D523EA" w:rsidRPr="00FB23F9">
        <w:rPr>
          <w:rFonts w:ascii="Arial" w:hAnsi="Arial" w:cs="Arial"/>
          <w:b/>
          <w:bCs/>
          <w:sz w:val="20"/>
          <w:szCs w:val="20"/>
        </w:rPr>
        <w:tab/>
      </w:r>
      <w:r w:rsidR="00D523EA" w:rsidRPr="00FB23F9">
        <w:rPr>
          <w:rFonts w:ascii="Arial" w:hAnsi="Arial" w:cs="Arial"/>
          <w:b/>
          <w:bCs/>
          <w:sz w:val="20"/>
          <w:szCs w:val="20"/>
        </w:rPr>
        <w:tab/>
      </w:r>
      <w:r w:rsidR="00D523EA" w:rsidRPr="00FB23F9">
        <w:rPr>
          <w:rFonts w:ascii="Arial" w:hAnsi="Arial" w:cs="Arial"/>
          <w:b/>
          <w:bCs/>
          <w:sz w:val="20"/>
          <w:szCs w:val="20"/>
        </w:rPr>
        <w:tab/>
      </w:r>
      <w:r w:rsidR="00D523EA" w:rsidRPr="00FB23F9">
        <w:rPr>
          <w:rFonts w:ascii="Arial" w:hAnsi="Arial" w:cs="Arial"/>
          <w:b/>
          <w:bCs/>
          <w:sz w:val="20"/>
          <w:szCs w:val="20"/>
        </w:rPr>
        <w:tab/>
      </w:r>
      <w:r w:rsidR="00D523EA" w:rsidRPr="00FB23F9">
        <w:rPr>
          <w:rFonts w:ascii="Arial" w:hAnsi="Arial" w:cs="Arial"/>
          <w:b/>
          <w:bCs/>
          <w:sz w:val="20"/>
          <w:szCs w:val="20"/>
        </w:rPr>
        <w:tab/>
      </w:r>
      <w:r w:rsidR="00D523EA" w:rsidRPr="00FB23F9">
        <w:rPr>
          <w:rFonts w:ascii="Arial" w:hAnsi="Arial" w:cs="Arial"/>
          <w:b/>
          <w:bCs/>
          <w:sz w:val="20"/>
          <w:szCs w:val="20"/>
        </w:rPr>
        <w:tab/>
      </w:r>
      <w:r w:rsidR="00D523EA" w:rsidRPr="00FB23F9">
        <w:rPr>
          <w:rFonts w:ascii="Arial" w:hAnsi="Arial" w:cs="Arial"/>
          <w:b/>
          <w:bCs/>
          <w:sz w:val="20"/>
          <w:szCs w:val="20"/>
        </w:rPr>
        <w:tab/>
        <w:t xml:space="preserve"> </w:t>
      </w:r>
    </w:p>
    <w:p w14:paraId="54FF355F" w14:textId="77777777" w:rsidR="000E102E" w:rsidRPr="00FB23F9" w:rsidRDefault="000E102E" w:rsidP="00040850">
      <w:pPr>
        <w:pageBreakBefore/>
        <w:autoSpaceDE w:val="0"/>
        <w:spacing w:line="276" w:lineRule="auto"/>
        <w:rPr>
          <w:rFonts w:ascii="Arial" w:hAnsi="Arial" w:cs="Arial"/>
          <w:b/>
          <w:bCs/>
          <w:sz w:val="20"/>
          <w:szCs w:val="20"/>
        </w:rPr>
      </w:pPr>
      <w:r w:rsidRPr="00FB23F9">
        <w:rPr>
          <w:rFonts w:ascii="Arial" w:hAnsi="Arial" w:cs="Arial"/>
          <w:b/>
          <w:bCs/>
          <w:sz w:val="20"/>
          <w:szCs w:val="20"/>
        </w:rPr>
        <w:lastRenderedPageBreak/>
        <w:tab/>
      </w:r>
      <w:r w:rsidRPr="00FB23F9">
        <w:rPr>
          <w:rFonts w:ascii="Arial" w:hAnsi="Arial" w:cs="Arial"/>
          <w:b/>
          <w:bCs/>
          <w:sz w:val="20"/>
          <w:szCs w:val="20"/>
        </w:rPr>
        <w:tab/>
      </w:r>
      <w:r w:rsidRPr="00FB23F9">
        <w:rPr>
          <w:rFonts w:ascii="Arial" w:hAnsi="Arial" w:cs="Arial"/>
          <w:b/>
          <w:bCs/>
          <w:sz w:val="20"/>
          <w:szCs w:val="20"/>
        </w:rPr>
        <w:tab/>
      </w:r>
      <w:r w:rsidRPr="00FB23F9">
        <w:rPr>
          <w:rFonts w:ascii="Arial" w:hAnsi="Arial" w:cs="Arial"/>
          <w:b/>
          <w:bCs/>
          <w:sz w:val="20"/>
          <w:szCs w:val="20"/>
        </w:rPr>
        <w:tab/>
      </w:r>
      <w:r w:rsidRPr="00FB23F9">
        <w:rPr>
          <w:rFonts w:ascii="Arial" w:hAnsi="Arial" w:cs="Arial"/>
          <w:b/>
          <w:bCs/>
          <w:sz w:val="20"/>
          <w:szCs w:val="20"/>
        </w:rPr>
        <w:tab/>
      </w:r>
      <w:r w:rsidRPr="00FB23F9">
        <w:rPr>
          <w:rFonts w:ascii="Arial" w:hAnsi="Arial" w:cs="Arial"/>
          <w:b/>
          <w:bCs/>
          <w:sz w:val="20"/>
          <w:szCs w:val="20"/>
        </w:rPr>
        <w:tab/>
      </w:r>
      <w:r w:rsidRPr="00FB23F9">
        <w:rPr>
          <w:rFonts w:ascii="Arial" w:hAnsi="Arial" w:cs="Arial"/>
          <w:b/>
          <w:bCs/>
          <w:sz w:val="20"/>
          <w:szCs w:val="20"/>
        </w:rPr>
        <w:tab/>
        <w:t xml:space="preserve">                                          Příloha č. 2</w:t>
      </w:r>
    </w:p>
    <w:p w14:paraId="5DAF5B65" w14:textId="77777777" w:rsidR="000E102E" w:rsidRPr="00FB23F9" w:rsidRDefault="00BF38FA" w:rsidP="00040850">
      <w:pPr>
        <w:spacing w:line="276" w:lineRule="auto"/>
        <w:jc w:val="center"/>
        <w:rPr>
          <w:rFonts w:ascii="Arial" w:hAnsi="Arial" w:cs="Arial"/>
          <w:b/>
          <w:bCs/>
          <w:sz w:val="20"/>
          <w:szCs w:val="20"/>
        </w:rPr>
      </w:pPr>
      <w:r w:rsidRPr="00FB23F9">
        <w:rPr>
          <w:rFonts w:ascii="Arial" w:hAnsi="Arial" w:cs="Arial"/>
          <w:b/>
          <w:bCs/>
          <w:sz w:val="20"/>
          <w:szCs w:val="20"/>
        </w:rPr>
        <w:t>F O R M U L Á Ř</w:t>
      </w:r>
      <w:r w:rsidR="000E102E" w:rsidRPr="00FB23F9">
        <w:rPr>
          <w:rFonts w:ascii="Arial" w:hAnsi="Arial" w:cs="Arial"/>
          <w:b/>
          <w:bCs/>
          <w:sz w:val="20"/>
          <w:szCs w:val="20"/>
        </w:rPr>
        <w:t xml:space="preserve">   P R O     </w:t>
      </w:r>
      <w:proofErr w:type="spellStart"/>
      <w:r w:rsidR="000E102E" w:rsidRPr="00FB23F9">
        <w:rPr>
          <w:rFonts w:ascii="Arial" w:hAnsi="Arial" w:cs="Arial"/>
          <w:b/>
          <w:bCs/>
          <w:sz w:val="20"/>
          <w:szCs w:val="20"/>
        </w:rPr>
        <w:t>O</w:t>
      </w:r>
      <w:proofErr w:type="spellEnd"/>
      <w:r w:rsidR="000E102E" w:rsidRPr="00FB23F9">
        <w:rPr>
          <w:rFonts w:ascii="Arial" w:hAnsi="Arial" w:cs="Arial"/>
          <w:b/>
          <w:bCs/>
          <w:sz w:val="20"/>
          <w:szCs w:val="20"/>
        </w:rPr>
        <w:t xml:space="preserve"> H L Á Š E N Í    Z M Ě N    S T A V B Y</w:t>
      </w:r>
    </w:p>
    <w:p w14:paraId="2B522263" w14:textId="470FD1D2" w:rsidR="000E102E" w:rsidRPr="00FB23F9" w:rsidRDefault="00D8274F" w:rsidP="00A67730">
      <w:pPr>
        <w:spacing w:line="276" w:lineRule="auto"/>
        <w:jc w:val="center"/>
        <w:rPr>
          <w:rFonts w:ascii="Arial" w:hAnsi="Arial" w:cs="Arial"/>
          <w:b/>
          <w:bCs/>
          <w:sz w:val="20"/>
          <w:szCs w:val="20"/>
        </w:rPr>
      </w:pPr>
      <w:r w:rsidRPr="00FB23F9">
        <w:rPr>
          <w:rFonts w:ascii="Arial" w:hAnsi="Arial" w:cs="Arial"/>
          <w:b/>
          <w:bCs/>
          <w:sz w:val="20"/>
          <w:szCs w:val="20"/>
        </w:rPr>
        <w:t>„</w:t>
      </w:r>
      <w:r w:rsidR="002E5CEA" w:rsidRPr="002E5CEA">
        <w:rPr>
          <w:rFonts w:ascii="Arial" w:hAnsi="Arial" w:cs="Arial"/>
          <w:b/>
          <w:bCs/>
          <w:sz w:val="20"/>
          <w:szCs w:val="20"/>
        </w:rPr>
        <w:t>Rekonstrukce sportovního areálu-Dvořákovo G a SOŠE, Kralupy n/V</w:t>
      </w:r>
      <w:r w:rsidRPr="00FB23F9">
        <w:rPr>
          <w:rFonts w:ascii="Arial" w:hAnsi="Arial" w:cs="Arial"/>
          <w:b/>
          <w:bCs/>
          <w:sz w:val="20"/>
          <w:szCs w:val="20"/>
          <w:lang w:bidi="cs-CZ"/>
        </w:rPr>
        <w:t>“</w:t>
      </w:r>
    </w:p>
    <w:p w14:paraId="08FDEAA3" w14:textId="77777777" w:rsidR="000E102E" w:rsidRPr="00FB23F9" w:rsidRDefault="000E102E" w:rsidP="00040850">
      <w:pPr>
        <w:spacing w:line="276" w:lineRule="auto"/>
        <w:rPr>
          <w:rFonts w:ascii="Arial" w:hAnsi="Arial" w:cs="Arial"/>
          <w:b/>
          <w:bCs/>
          <w:sz w:val="20"/>
          <w:szCs w:val="20"/>
        </w:rPr>
      </w:pPr>
    </w:p>
    <w:p w14:paraId="101F2B50" w14:textId="77777777" w:rsidR="000341E2" w:rsidRPr="00FB23F9" w:rsidRDefault="000341E2" w:rsidP="00F371F0">
      <w:pPr>
        <w:spacing w:line="276" w:lineRule="auto"/>
        <w:rPr>
          <w:rFonts w:ascii="Arial" w:hAnsi="Arial" w:cs="Arial"/>
          <w:b/>
          <w:sz w:val="20"/>
          <w:szCs w:val="20"/>
        </w:rPr>
      </w:pPr>
      <w:r w:rsidRPr="00FB23F9">
        <w:rPr>
          <w:rFonts w:ascii="Arial" w:hAnsi="Arial" w:cs="Arial"/>
          <w:b/>
          <w:sz w:val="20"/>
          <w:szCs w:val="20"/>
        </w:rPr>
        <w:t xml:space="preserve">Určeno: </w:t>
      </w:r>
      <w:r w:rsidR="00C02004" w:rsidRPr="00FB23F9">
        <w:rPr>
          <w:rFonts w:ascii="Arial" w:hAnsi="Arial" w:cs="Arial"/>
          <w:b/>
          <w:sz w:val="20"/>
          <w:szCs w:val="20"/>
        </w:rPr>
        <w:t>………</w:t>
      </w:r>
      <w:proofErr w:type="gramStart"/>
      <w:r w:rsidR="00C02004" w:rsidRPr="00FB23F9">
        <w:rPr>
          <w:rFonts w:ascii="Arial" w:hAnsi="Arial" w:cs="Arial"/>
          <w:b/>
          <w:sz w:val="20"/>
          <w:szCs w:val="20"/>
        </w:rPr>
        <w:t>…….</w:t>
      </w:r>
      <w:proofErr w:type="gramEnd"/>
      <w:r w:rsidR="00C02004" w:rsidRPr="00FB23F9">
        <w:rPr>
          <w:rFonts w:ascii="Arial" w:hAnsi="Arial" w:cs="Arial"/>
          <w:b/>
          <w:sz w:val="20"/>
          <w:szCs w:val="20"/>
        </w:rPr>
        <w:t>.</w:t>
      </w:r>
      <w:r w:rsidR="00D4474A" w:rsidRPr="00FB23F9">
        <w:rPr>
          <w:rFonts w:ascii="Arial" w:hAnsi="Arial" w:cs="Arial"/>
          <w:b/>
          <w:sz w:val="20"/>
          <w:szCs w:val="20"/>
        </w:rPr>
        <w:t xml:space="preserve">, </w:t>
      </w:r>
      <w:r w:rsidR="00D523EA" w:rsidRPr="00FB23F9">
        <w:rPr>
          <w:rFonts w:ascii="Arial" w:hAnsi="Arial" w:cs="Arial"/>
          <w:b/>
          <w:sz w:val="20"/>
          <w:szCs w:val="20"/>
        </w:rPr>
        <w:t>ředitel</w:t>
      </w:r>
      <w:r w:rsidR="00D4474A" w:rsidRPr="00FB23F9">
        <w:rPr>
          <w:rFonts w:ascii="Arial" w:hAnsi="Arial" w:cs="Arial"/>
          <w:b/>
          <w:sz w:val="20"/>
          <w:szCs w:val="20"/>
        </w:rPr>
        <w:t xml:space="preserve"> PO</w:t>
      </w:r>
    </w:p>
    <w:p w14:paraId="16CD431A" w14:textId="77777777" w:rsidR="000E102E" w:rsidRPr="00FB23F9" w:rsidRDefault="000341E2" w:rsidP="00040850">
      <w:pPr>
        <w:spacing w:line="276" w:lineRule="auto"/>
        <w:rPr>
          <w:rFonts w:ascii="Arial" w:hAnsi="Arial" w:cs="Arial"/>
          <w:b/>
          <w:bCs/>
          <w:sz w:val="20"/>
          <w:szCs w:val="20"/>
        </w:rPr>
      </w:pPr>
      <w:r w:rsidRPr="00FB23F9">
        <w:rPr>
          <w:rFonts w:ascii="Arial" w:hAnsi="Arial" w:cs="Arial"/>
          <w:b/>
          <w:sz w:val="20"/>
          <w:szCs w:val="20"/>
        </w:rPr>
        <w:t xml:space="preserve">               (v kopii věcně příslušný odbor)</w:t>
      </w:r>
    </w:p>
    <w:p w14:paraId="5B940845" w14:textId="77777777" w:rsidR="000E102E" w:rsidRPr="00FB23F9" w:rsidRDefault="000E102E" w:rsidP="00040850">
      <w:pPr>
        <w:spacing w:line="276" w:lineRule="auto"/>
        <w:rPr>
          <w:rFonts w:ascii="Arial" w:hAnsi="Arial" w:cs="Arial"/>
          <w:b/>
          <w:bCs/>
          <w:sz w:val="20"/>
          <w:szCs w:val="20"/>
        </w:rPr>
      </w:pPr>
    </w:p>
    <w:p w14:paraId="590E3860"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 xml:space="preserve">Číslo </w:t>
      </w:r>
      <w:proofErr w:type="spellStart"/>
      <w:r w:rsidRPr="00FB23F9">
        <w:rPr>
          <w:rFonts w:ascii="Arial" w:hAnsi="Arial" w:cs="Arial"/>
          <w:b/>
          <w:bCs/>
          <w:sz w:val="20"/>
          <w:szCs w:val="20"/>
        </w:rPr>
        <w:t>SoD</w:t>
      </w:r>
      <w:proofErr w:type="spellEnd"/>
      <w:r w:rsidRPr="00FB23F9">
        <w:rPr>
          <w:rFonts w:ascii="Arial" w:hAnsi="Arial" w:cs="Arial"/>
          <w:b/>
          <w:bCs/>
          <w:sz w:val="20"/>
          <w:szCs w:val="20"/>
        </w:rPr>
        <w:t>:</w:t>
      </w:r>
    </w:p>
    <w:p w14:paraId="119597A4" w14:textId="77777777" w:rsidR="000E102E" w:rsidRPr="00FB23F9" w:rsidRDefault="000E102E" w:rsidP="00040850">
      <w:pPr>
        <w:spacing w:line="276" w:lineRule="auto"/>
        <w:rPr>
          <w:rFonts w:ascii="Arial" w:hAnsi="Arial" w:cs="Arial"/>
          <w:b/>
          <w:bCs/>
          <w:sz w:val="20"/>
          <w:szCs w:val="20"/>
        </w:rPr>
      </w:pPr>
    </w:p>
    <w:p w14:paraId="32E71D1C"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Termín plnění:</w:t>
      </w:r>
    </w:p>
    <w:p w14:paraId="67548D4B" w14:textId="77777777" w:rsidR="000E102E" w:rsidRPr="00FB23F9" w:rsidRDefault="000E102E" w:rsidP="00040850">
      <w:pPr>
        <w:spacing w:line="276" w:lineRule="auto"/>
        <w:rPr>
          <w:rFonts w:ascii="Arial" w:hAnsi="Arial" w:cs="Arial"/>
          <w:b/>
          <w:bCs/>
          <w:sz w:val="20"/>
          <w:szCs w:val="20"/>
        </w:rPr>
      </w:pPr>
    </w:p>
    <w:p w14:paraId="31BD5315"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Celková cena díla:</w:t>
      </w:r>
    </w:p>
    <w:p w14:paraId="4729287E" w14:textId="77777777" w:rsidR="000E102E" w:rsidRPr="00FB23F9" w:rsidRDefault="000E102E" w:rsidP="00040850">
      <w:pPr>
        <w:spacing w:line="276" w:lineRule="auto"/>
        <w:rPr>
          <w:rFonts w:ascii="Arial" w:hAnsi="Arial" w:cs="Arial"/>
          <w:b/>
          <w:bCs/>
          <w:sz w:val="20"/>
          <w:szCs w:val="20"/>
        </w:rPr>
      </w:pPr>
    </w:p>
    <w:p w14:paraId="110337C7" w14:textId="77777777" w:rsidR="000E102E" w:rsidRPr="00FB23F9" w:rsidRDefault="00C33615" w:rsidP="00040850">
      <w:pPr>
        <w:spacing w:line="276" w:lineRule="auto"/>
        <w:rPr>
          <w:rFonts w:ascii="Arial" w:hAnsi="Arial" w:cs="Arial"/>
          <w:b/>
          <w:bCs/>
          <w:sz w:val="20"/>
          <w:szCs w:val="20"/>
        </w:rPr>
      </w:pPr>
      <w:r w:rsidRPr="00FB23F9">
        <w:rPr>
          <w:rFonts w:ascii="Arial" w:hAnsi="Arial" w:cs="Arial"/>
          <w:b/>
          <w:bCs/>
          <w:sz w:val="20"/>
          <w:szCs w:val="20"/>
        </w:rPr>
        <w:t>Dodavatel</w:t>
      </w:r>
      <w:r w:rsidR="000E102E" w:rsidRPr="00FB23F9">
        <w:rPr>
          <w:rFonts w:ascii="Arial" w:hAnsi="Arial" w:cs="Arial"/>
          <w:b/>
          <w:bCs/>
          <w:sz w:val="20"/>
          <w:szCs w:val="20"/>
        </w:rPr>
        <w:t>:</w:t>
      </w:r>
    </w:p>
    <w:p w14:paraId="437F8424" w14:textId="77777777" w:rsidR="000E102E" w:rsidRPr="00FB23F9" w:rsidRDefault="000E102E" w:rsidP="00040850">
      <w:pPr>
        <w:spacing w:line="276" w:lineRule="auto"/>
        <w:rPr>
          <w:rFonts w:ascii="Arial" w:hAnsi="Arial" w:cs="Arial"/>
          <w:b/>
          <w:bCs/>
          <w:sz w:val="20"/>
          <w:szCs w:val="20"/>
        </w:rPr>
      </w:pPr>
    </w:p>
    <w:p w14:paraId="0DFD316C"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IČ</w:t>
      </w:r>
      <w:r w:rsidR="002401AD" w:rsidRPr="00FB23F9">
        <w:rPr>
          <w:rFonts w:ascii="Arial" w:hAnsi="Arial" w:cs="Arial"/>
          <w:b/>
          <w:bCs/>
          <w:sz w:val="20"/>
          <w:szCs w:val="20"/>
        </w:rPr>
        <w:t>O</w:t>
      </w:r>
      <w:r w:rsidRPr="00FB23F9">
        <w:rPr>
          <w:rFonts w:ascii="Arial" w:hAnsi="Arial" w:cs="Arial"/>
          <w:b/>
          <w:bCs/>
          <w:sz w:val="20"/>
          <w:szCs w:val="20"/>
        </w:rPr>
        <w:t>:</w:t>
      </w:r>
    </w:p>
    <w:p w14:paraId="455DB5A1" w14:textId="77777777" w:rsidR="000E102E" w:rsidRPr="00FB23F9" w:rsidRDefault="000E102E" w:rsidP="00040850">
      <w:pPr>
        <w:spacing w:line="276" w:lineRule="auto"/>
        <w:rPr>
          <w:rFonts w:ascii="Arial" w:hAnsi="Arial" w:cs="Arial"/>
          <w:b/>
          <w:bCs/>
          <w:sz w:val="20"/>
          <w:szCs w:val="20"/>
        </w:rPr>
      </w:pPr>
    </w:p>
    <w:p w14:paraId="370DC093"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Oprávněná osoba:</w:t>
      </w:r>
    </w:p>
    <w:p w14:paraId="25A18E23" w14:textId="77777777" w:rsidR="000E102E" w:rsidRPr="00FB23F9" w:rsidRDefault="000E102E" w:rsidP="00040850">
      <w:pPr>
        <w:spacing w:line="276" w:lineRule="auto"/>
        <w:rPr>
          <w:rFonts w:ascii="Arial" w:hAnsi="Arial" w:cs="Arial"/>
          <w:b/>
          <w:bCs/>
          <w:sz w:val="20"/>
          <w:szCs w:val="20"/>
        </w:rPr>
      </w:pPr>
    </w:p>
    <w:p w14:paraId="41D69A2C"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Telefonní spojení:</w:t>
      </w:r>
    </w:p>
    <w:p w14:paraId="60E5726F" w14:textId="77777777" w:rsidR="000E102E" w:rsidRPr="00FB23F9" w:rsidRDefault="000E102E" w:rsidP="00040850">
      <w:pPr>
        <w:spacing w:line="276" w:lineRule="auto"/>
        <w:rPr>
          <w:rFonts w:ascii="Arial" w:hAnsi="Arial" w:cs="Arial"/>
          <w:b/>
          <w:bCs/>
          <w:sz w:val="20"/>
          <w:szCs w:val="20"/>
        </w:rPr>
      </w:pPr>
    </w:p>
    <w:p w14:paraId="5D63EE1B"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Popis předmětu informace:</w:t>
      </w:r>
    </w:p>
    <w:p w14:paraId="5DB25D38" w14:textId="77777777" w:rsidR="000E102E" w:rsidRPr="00FB23F9" w:rsidRDefault="000E102E" w:rsidP="00040850">
      <w:pPr>
        <w:spacing w:line="276" w:lineRule="auto"/>
        <w:rPr>
          <w:rFonts w:ascii="Arial" w:hAnsi="Arial" w:cs="Arial"/>
          <w:b/>
          <w:bCs/>
          <w:sz w:val="20"/>
          <w:szCs w:val="20"/>
        </w:rPr>
      </w:pPr>
    </w:p>
    <w:p w14:paraId="1EAF1E43"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Popis problému:</w:t>
      </w:r>
    </w:p>
    <w:p w14:paraId="3F28BFEA" w14:textId="77777777" w:rsidR="000E102E" w:rsidRPr="00FB23F9" w:rsidRDefault="000E102E" w:rsidP="00040850">
      <w:pPr>
        <w:spacing w:line="276" w:lineRule="auto"/>
        <w:rPr>
          <w:rFonts w:ascii="Arial" w:hAnsi="Arial" w:cs="Arial"/>
          <w:b/>
          <w:bCs/>
          <w:sz w:val="20"/>
          <w:szCs w:val="20"/>
        </w:rPr>
      </w:pPr>
    </w:p>
    <w:p w14:paraId="19574A1A" w14:textId="77777777" w:rsidR="000E102E" w:rsidRPr="00FB23F9" w:rsidRDefault="000E102E" w:rsidP="00040850">
      <w:pPr>
        <w:spacing w:line="276" w:lineRule="auto"/>
        <w:rPr>
          <w:rFonts w:ascii="Arial" w:hAnsi="Arial" w:cs="Arial"/>
          <w:b/>
          <w:bCs/>
          <w:sz w:val="20"/>
          <w:szCs w:val="20"/>
        </w:rPr>
      </w:pPr>
    </w:p>
    <w:p w14:paraId="44C295F8"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 xml:space="preserve">Čeho se </w:t>
      </w:r>
      <w:r w:rsidR="00C33615" w:rsidRPr="00FB23F9">
        <w:rPr>
          <w:rFonts w:ascii="Arial" w:hAnsi="Arial" w:cs="Arial"/>
          <w:b/>
          <w:bCs/>
          <w:sz w:val="20"/>
          <w:szCs w:val="20"/>
        </w:rPr>
        <w:t>dodavatel</w:t>
      </w:r>
      <w:r w:rsidRPr="00FB23F9">
        <w:rPr>
          <w:rFonts w:ascii="Arial" w:hAnsi="Arial" w:cs="Arial"/>
          <w:b/>
          <w:bCs/>
          <w:sz w:val="20"/>
          <w:szCs w:val="20"/>
        </w:rPr>
        <w:t xml:space="preserve"> domáhá:  </w:t>
      </w:r>
    </w:p>
    <w:p w14:paraId="780032B7" w14:textId="77777777" w:rsidR="000E102E" w:rsidRPr="00FB23F9" w:rsidRDefault="000E102E" w:rsidP="00040850">
      <w:pPr>
        <w:spacing w:line="276" w:lineRule="auto"/>
        <w:rPr>
          <w:rFonts w:ascii="Arial" w:hAnsi="Arial" w:cs="Arial"/>
          <w:b/>
          <w:bCs/>
          <w:sz w:val="20"/>
          <w:szCs w:val="20"/>
        </w:rPr>
      </w:pPr>
    </w:p>
    <w:p w14:paraId="3AA69EB3"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 xml:space="preserve"> Nejzazší termín pro uzavření dohody o změně v realizaci díla:</w:t>
      </w:r>
    </w:p>
    <w:p w14:paraId="25231B8F" w14:textId="77777777" w:rsidR="000E102E" w:rsidRPr="00FB23F9" w:rsidRDefault="000E102E" w:rsidP="00040850">
      <w:pPr>
        <w:spacing w:line="276" w:lineRule="auto"/>
        <w:rPr>
          <w:rFonts w:ascii="Arial" w:hAnsi="Arial" w:cs="Arial"/>
          <w:b/>
          <w:bCs/>
          <w:sz w:val="20"/>
          <w:szCs w:val="20"/>
        </w:rPr>
      </w:pPr>
    </w:p>
    <w:p w14:paraId="4EE51151"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Datum, podpis oprávněné osoby</w:t>
      </w:r>
    </w:p>
    <w:p w14:paraId="44D63E7F" w14:textId="77777777" w:rsidR="000E102E" w:rsidRPr="00FB23F9" w:rsidRDefault="000E102E" w:rsidP="00040850">
      <w:pPr>
        <w:spacing w:line="276" w:lineRule="auto"/>
        <w:rPr>
          <w:rFonts w:ascii="Arial" w:hAnsi="Arial" w:cs="Arial"/>
          <w:b/>
          <w:bCs/>
          <w:sz w:val="20"/>
          <w:szCs w:val="20"/>
        </w:rPr>
      </w:pPr>
    </w:p>
    <w:p w14:paraId="6A286174" w14:textId="77777777" w:rsidR="000E102E" w:rsidRPr="00FB23F9" w:rsidRDefault="000E102E" w:rsidP="00040850">
      <w:pPr>
        <w:spacing w:line="276" w:lineRule="auto"/>
        <w:rPr>
          <w:rFonts w:ascii="Arial" w:hAnsi="Arial" w:cs="Arial"/>
          <w:b/>
          <w:bCs/>
          <w:sz w:val="20"/>
          <w:szCs w:val="20"/>
        </w:rPr>
      </w:pPr>
      <w:r w:rsidRPr="00FB23F9">
        <w:rPr>
          <w:rFonts w:ascii="Arial" w:hAnsi="Arial" w:cs="Arial"/>
          <w:b/>
          <w:bCs/>
          <w:sz w:val="20"/>
          <w:szCs w:val="20"/>
        </w:rPr>
        <w:t>Datum, potvrzení převzetí podatelny objednatele:</w:t>
      </w:r>
      <w:r w:rsidRPr="00FB23F9">
        <w:rPr>
          <w:rFonts w:ascii="Arial" w:hAnsi="Arial" w:cs="Arial"/>
          <w:sz w:val="20"/>
          <w:szCs w:val="20"/>
        </w:rPr>
        <w:tab/>
      </w:r>
      <w:r w:rsidRPr="00FB23F9">
        <w:rPr>
          <w:rFonts w:ascii="Arial" w:hAnsi="Arial" w:cs="Arial"/>
          <w:sz w:val="20"/>
          <w:szCs w:val="20"/>
        </w:rPr>
        <w:tab/>
      </w:r>
      <w:r w:rsidRPr="00FB23F9">
        <w:rPr>
          <w:rFonts w:ascii="Arial" w:hAnsi="Arial" w:cs="Arial"/>
          <w:sz w:val="20"/>
          <w:szCs w:val="20"/>
        </w:rPr>
        <w:tab/>
      </w:r>
      <w:r w:rsidRPr="00FB23F9">
        <w:rPr>
          <w:rFonts w:ascii="Arial" w:hAnsi="Arial" w:cs="Arial"/>
          <w:sz w:val="20"/>
          <w:szCs w:val="20"/>
        </w:rPr>
        <w:tab/>
      </w:r>
    </w:p>
    <w:p w14:paraId="2A2F9EBF" w14:textId="77777777" w:rsidR="000E102E" w:rsidRPr="00FB23F9" w:rsidRDefault="000E102E" w:rsidP="00040850">
      <w:pPr>
        <w:spacing w:line="276" w:lineRule="auto"/>
        <w:rPr>
          <w:rFonts w:ascii="Arial" w:hAnsi="Arial" w:cs="Arial"/>
          <w:b/>
          <w:bCs/>
          <w:sz w:val="20"/>
          <w:szCs w:val="20"/>
        </w:rPr>
      </w:pPr>
    </w:p>
    <w:p w14:paraId="7FE9C5AC" w14:textId="77777777" w:rsidR="000E102E" w:rsidRPr="00FB23F9" w:rsidRDefault="000E102E" w:rsidP="00040850">
      <w:pPr>
        <w:autoSpaceDE w:val="0"/>
        <w:spacing w:line="276" w:lineRule="auto"/>
        <w:rPr>
          <w:rFonts w:ascii="Arial" w:hAnsi="Arial" w:cs="Arial"/>
          <w:b/>
          <w:bCs/>
          <w:sz w:val="20"/>
          <w:szCs w:val="20"/>
        </w:rPr>
      </w:pPr>
    </w:p>
    <w:p w14:paraId="465151D8" w14:textId="77777777" w:rsidR="0089470E" w:rsidRPr="00FB23F9" w:rsidRDefault="0089470E" w:rsidP="00040850">
      <w:pPr>
        <w:autoSpaceDE w:val="0"/>
        <w:spacing w:line="276" w:lineRule="auto"/>
        <w:rPr>
          <w:rFonts w:ascii="Arial" w:hAnsi="Arial" w:cs="Arial"/>
          <w:b/>
          <w:bCs/>
          <w:sz w:val="20"/>
          <w:szCs w:val="20"/>
        </w:rPr>
      </w:pPr>
    </w:p>
    <w:p w14:paraId="38BD96C6" w14:textId="77777777" w:rsidR="0089470E" w:rsidRPr="00FB23F9" w:rsidRDefault="0089470E" w:rsidP="00040850">
      <w:pPr>
        <w:autoSpaceDE w:val="0"/>
        <w:spacing w:line="276" w:lineRule="auto"/>
        <w:rPr>
          <w:rFonts w:ascii="Arial" w:hAnsi="Arial" w:cs="Arial"/>
          <w:b/>
          <w:bCs/>
          <w:sz w:val="20"/>
          <w:szCs w:val="20"/>
        </w:rPr>
      </w:pPr>
    </w:p>
    <w:p w14:paraId="5C4DF275" w14:textId="77777777" w:rsidR="000E102E" w:rsidRPr="00FB23F9" w:rsidRDefault="000E102E" w:rsidP="00040850">
      <w:pPr>
        <w:pStyle w:val="Zkladntext21"/>
        <w:spacing w:line="276" w:lineRule="auto"/>
        <w:ind w:right="-828"/>
        <w:rPr>
          <w:rFonts w:ascii="Arial" w:hAnsi="Arial" w:cs="Arial"/>
          <w:sz w:val="20"/>
          <w:szCs w:val="20"/>
          <w:lang w:val="cs-CZ"/>
        </w:rPr>
      </w:pPr>
    </w:p>
    <w:sectPr w:rsidR="000E102E" w:rsidRPr="00FB23F9" w:rsidSect="007025A1">
      <w:headerReference w:type="default" r:id="rId10"/>
      <w:footerReference w:type="default" r:id="rId11"/>
      <w:headerReference w:type="first" r:id="rId12"/>
      <w:pgSz w:w="11906" w:h="16838"/>
      <w:pgMar w:top="1418" w:right="1276" w:bottom="1242" w:left="1418" w:header="42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F67C1" w14:textId="77777777" w:rsidR="00415436" w:rsidRDefault="00415436">
      <w:pPr>
        <w:spacing w:line="240" w:lineRule="auto"/>
      </w:pPr>
      <w:r>
        <w:separator/>
      </w:r>
    </w:p>
  </w:endnote>
  <w:endnote w:type="continuationSeparator" w:id="0">
    <w:p w14:paraId="175BABFA" w14:textId="77777777" w:rsidR="00415436" w:rsidRDefault="00415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OpenSymbol">
    <w:altName w:val="Cambria"/>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B69F6" w14:textId="77777777" w:rsidR="00CA7F10" w:rsidRPr="00A77508" w:rsidRDefault="00CA7F10">
    <w:pPr>
      <w:pStyle w:val="Zpat"/>
      <w:jc w:val="center"/>
      <w:rPr>
        <w:rFonts w:ascii="Arial" w:hAnsi="Arial" w:cs="Arial"/>
        <w:sz w:val="20"/>
        <w:szCs w:val="20"/>
      </w:rPr>
    </w:pPr>
    <w:r w:rsidRPr="00A77508">
      <w:rPr>
        <w:rFonts w:ascii="Arial" w:hAnsi="Arial" w:cs="Arial"/>
        <w:sz w:val="20"/>
        <w:szCs w:val="20"/>
        <w:lang w:val="cs-CZ"/>
      </w:rPr>
      <w:t xml:space="preserve">Stránka </w:t>
    </w:r>
    <w:r w:rsidRPr="00A77508">
      <w:rPr>
        <w:rFonts w:ascii="Arial" w:hAnsi="Arial" w:cs="Arial"/>
        <w:bCs/>
        <w:sz w:val="20"/>
        <w:szCs w:val="20"/>
      </w:rPr>
      <w:fldChar w:fldCharType="begin"/>
    </w:r>
    <w:r w:rsidRPr="00A77508">
      <w:rPr>
        <w:rFonts w:ascii="Arial" w:hAnsi="Arial" w:cs="Arial"/>
        <w:bCs/>
        <w:sz w:val="20"/>
        <w:szCs w:val="20"/>
      </w:rPr>
      <w:instrText>PAGE</w:instrText>
    </w:r>
    <w:r w:rsidRPr="00A77508">
      <w:rPr>
        <w:rFonts w:ascii="Arial" w:hAnsi="Arial" w:cs="Arial"/>
        <w:bCs/>
        <w:sz w:val="20"/>
        <w:szCs w:val="20"/>
      </w:rPr>
      <w:fldChar w:fldCharType="separate"/>
    </w:r>
    <w:r w:rsidR="0092066B">
      <w:rPr>
        <w:rFonts w:ascii="Arial" w:hAnsi="Arial" w:cs="Arial"/>
        <w:bCs/>
        <w:noProof/>
        <w:sz w:val="20"/>
        <w:szCs w:val="20"/>
      </w:rPr>
      <w:t>2</w:t>
    </w:r>
    <w:r w:rsidRPr="00A77508">
      <w:rPr>
        <w:rFonts w:ascii="Arial" w:hAnsi="Arial" w:cs="Arial"/>
        <w:bCs/>
        <w:sz w:val="20"/>
        <w:szCs w:val="20"/>
      </w:rPr>
      <w:fldChar w:fldCharType="end"/>
    </w:r>
    <w:r w:rsidRPr="00A77508">
      <w:rPr>
        <w:rFonts w:ascii="Arial" w:hAnsi="Arial" w:cs="Arial"/>
        <w:sz w:val="20"/>
        <w:szCs w:val="20"/>
        <w:lang w:val="cs-CZ"/>
      </w:rPr>
      <w:t xml:space="preserve"> z </w:t>
    </w:r>
    <w:r w:rsidRPr="00A77508">
      <w:rPr>
        <w:rFonts w:ascii="Arial" w:hAnsi="Arial" w:cs="Arial"/>
        <w:bCs/>
        <w:sz w:val="20"/>
        <w:szCs w:val="20"/>
      </w:rPr>
      <w:fldChar w:fldCharType="begin"/>
    </w:r>
    <w:r w:rsidRPr="00A77508">
      <w:rPr>
        <w:rFonts w:ascii="Arial" w:hAnsi="Arial" w:cs="Arial"/>
        <w:bCs/>
        <w:sz w:val="20"/>
        <w:szCs w:val="20"/>
      </w:rPr>
      <w:instrText>NUMPAGES</w:instrText>
    </w:r>
    <w:r w:rsidRPr="00A77508">
      <w:rPr>
        <w:rFonts w:ascii="Arial" w:hAnsi="Arial" w:cs="Arial"/>
        <w:bCs/>
        <w:sz w:val="20"/>
        <w:szCs w:val="20"/>
      </w:rPr>
      <w:fldChar w:fldCharType="separate"/>
    </w:r>
    <w:r w:rsidR="0092066B">
      <w:rPr>
        <w:rFonts w:ascii="Arial" w:hAnsi="Arial" w:cs="Arial"/>
        <w:bCs/>
        <w:noProof/>
        <w:sz w:val="20"/>
        <w:szCs w:val="20"/>
      </w:rPr>
      <w:t>21</w:t>
    </w:r>
    <w:r w:rsidRPr="00A77508">
      <w:rPr>
        <w:rFonts w:ascii="Arial" w:hAnsi="Arial" w:cs="Arial"/>
        <w:bCs/>
        <w:sz w:val="20"/>
        <w:szCs w:val="20"/>
      </w:rPr>
      <w:fldChar w:fldCharType="end"/>
    </w:r>
  </w:p>
  <w:p w14:paraId="47FCD516" w14:textId="77777777" w:rsidR="00CA7F10" w:rsidRDefault="00CA7F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DBDC9" w14:textId="77777777" w:rsidR="00415436" w:rsidRDefault="00415436">
      <w:pPr>
        <w:spacing w:line="240" w:lineRule="auto"/>
      </w:pPr>
      <w:r>
        <w:separator/>
      </w:r>
    </w:p>
  </w:footnote>
  <w:footnote w:type="continuationSeparator" w:id="0">
    <w:p w14:paraId="21D79A92" w14:textId="77777777" w:rsidR="00415436" w:rsidRDefault="00415436">
      <w:pPr>
        <w:spacing w:line="240" w:lineRule="auto"/>
      </w:pPr>
      <w:r>
        <w:continuationSeparator/>
      </w:r>
    </w:p>
  </w:footnote>
  <w:footnote w:id="1">
    <w:p w14:paraId="09E2A28E" w14:textId="77777777" w:rsidR="00A329EB" w:rsidRPr="00C44D34" w:rsidRDefault="00A329EB" w:rsidP="00A329EB">
      <w:pPr>
        <w:pStyle w:val="Textpoznpodarou"/>
        <w:rPr>
          <w:rFonts w:ascii="Arial" w:hAnsi="Arial" w:cs="Arial"/>
          <w:sz w:val="16"/>
          <w:szCs w:val="20"/>
        </w:rPr>
      </w:pPr>
      <w:r w:rsidRPr="00C44D34">
        <w:rPr>
          <w:rStyle w:val="Znakapoznpodarou"/>
          <w:rFonts w:ascii="Arial" w:hAnsi="Arial" w:cs="Arial"/>
          <w:sz w:val="16"/>
          <w:szCs w:val="20"/>
        </w:rPr>
        <w:t>[1]</w:t>
      </w:r>
      <w:r w:rsidRPr="00C44D34">
        <w:rPr>
          <w:rFonts w:ascii="Arial" w:hAnsi="Arial" w:cs="Arial"/>
          <w:sz w:val="16"/>
          <w:szCs w:val="20"/>
        </w:rPr>
        <w:t xml:space="preserve"> Pojem subjekt zahrnuje, ale není omezen na jakoukoli vládu, skupinu nebo teroristickou organizaci.</w:t>
      </w:r>
    </w:p>
  </w:footnote>
  <w:footnote w:id="2">
    <w:p w14:paraId="5682E8FE" w14:textId="77777777" w:rsidR="00A329EB" w:rsidRDefault="00A329EB" w:rsidP="00A329EB">
      <w:pPr>
        <w:pStyle w:val="Textpoznpodarou"/>
      </w:pPr>
      <w:r w:rsidRPr="00C44D34">
        <w:rPr>
          <w:rStyle w:val="Znakapoznpodarou"/>
          <w:rFonts w:ascii="Arial" w:hAnsi="Arial" w:cs="Arial"/>
          <w:sz w:val="16"/>
          <w:szCs w:val="20"/>
        </w:rPr>
        <w:t>[2]</w:t>
      </w:r>
      <w:r w:rsidRPr="00C44D34">
        <w:rPr>
          <w:rFonts w:ascii="Arial" w:hAnsi="Arial" w:cs="Arial"/>
          <w:sz w:val="16"/>
          <w:szCs w:val="20"/>
        </w:rP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781EC" w14:textId="30D8FCAE" w:rsidR="002F6214" w:rsidRPr="00E128FE" w:rsidRDefault="002F6214" w:rsidP="002F6214">
    <w:pPr>
      <w:pStyle w:val="Zhlav"/>
    </w:pPr>
    <w:r>
      <w:rPr>
        <w:noProof/>
        <w:lang w:eastAsia="cs-CZ"/>
      </w:rPr>
      <w:t xml:space="preserve">           </w:t>
    </w:r>
  </w:p>
  <w:p w14:paraId="651FEF1B" w14:textId="77777777" w:rsidR="00CA7F10" w:rsidRDefault="00CA7F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47DF" w14:textId="61B27CFB" w:rsidR="00472242" w:rsidRDefault="00472242" w:rsidP="00472242">
    <w:pPr>
      <w:pStyle w:val="Zhlav"/>
      <w:jc w:val="center"/>
    </w:pPr>
    <w:r>
      <w:tab/>
    </w:r>
  </w:p>
  <w:p w14:paraId="0C842D60" w14:textId="77777777" w:rsidR="002F6214" w:rsidRDefault="002F62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2"/>
      <w:numFmt w:val="none"/>
      <w:suff w:val="nothing"/>
      <w:lvlText w:val="5.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Times New Roman" w:hAnsi="Times New Roman" w:cs="Times New Roman"/>
      </w:rPr>
    </w:lvl>
  </w:abstractNum>
  <w:abstractNum w:abstractNumId="3" w15:restartNumberingAfterBreak="0">
    <w:nsid w:val="00000004"/>
    <w:multiLevelType w:val="multilevel"/>
    <w:tmpl w:val="00000004"/>
    <w:name w:val="WW8Num3"/>
    <w:lvl w:ilvl="0">
      <w:start w:val="2"/>
      <w:numFmt w:val="none"/>
      <w:suff w:val="nothing"/>
      <w:lvlText w:val="4.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 w15:restartNumberingAfterBreak="0">
    <w:nsid w:val="00000005"/>
    <w:multiLevelType w:val="multilevel"/>
    <w:tmpl w:val="00000005"/>
    <w:name w:val="WW8Num4"/>
    <w:lvl w:ilvl="0">
      <w:start w:val="2"/>
      <w:numFmt w:val="none"/>
      <w:suff w:val="nothing"/>
      <w:lvlText w:val="6.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5" w15:restartNumberingAfterBreak="0">
    <w:nsid w:val="00000006"/>
    <w:multiLevelType w:val="multilevel"/>
    <w:tmpl w:val="00000006"/>
    <w:name w:val="WW8Num5"/>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6" w15:restartNumberingAfterBreak="0">
    <w:nsid w:val="00000007"/>
    <w:multiLevelType w:val="multilevel"/>
    <w:tmpl w:val="00000007"/>
    <w:name w:val="WW8Num6"/>
    <w:lvl w:ilvl="0">
      <w:start w:val="2"/>
      <w:numFmt w:val="decimal"/>
      <w:lvlText w:val="3.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7" w15:restartNumberingAfterBreak="0">
    <w:nsid w:val="00000008"/>
    <w:multiLevelType w:val="multilevel"/>
    <w:tmpl w:val="00000008"/>
    <w:name w:val="WW8Num7"/>
    <w:lvl w:ilvl="0">
      <w:start w:val="2"/>
      <w:numFmt w:val="none"/>
      <w:suff w:val="nothing"/>
      <w:lvlText w:val="5.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8" w15:restartNumberingAfterBreak="0">
    <w:nsid w:val="00000009"/>
    <w:multiLevelType w:val="multilevel"/>
    <w:tmpl w:val="0BD412E6"/>
    <w:name w:val="WW8Num8"/>
    <w:lvl w:ilvl="0">
      <w:start w:val="1"/>
      <w:numFmt w:val="none"/>
      <w:suff w:val="nothing"/>
      <w:lvlText w:val="4.2."/>
      <w:lvlJc w:val="left"/>
      <w:pPr>
        <w:tabs>
          <w:tab w:val="num" w:pos="540"/>
        </w:tabs>
        <w:ind w:left="540" w:hanging="540"/>
      </w:pPr>
      <w:rPr>
        <w:b w:val="0"/>
      </w:rPr>
    </w:lvl>
    <w:lvl w:ilvl="1">
      <w:start w:val="1"/>
      <w:numFmt w:val="none"/>
      <w:suff w:val="nothing"/>
      <w:lvlText w:val="3.2"/>
      <w:lvlJc w:val="left"/>
      <w:pPr>
        <w:tabs>
          <w:tab w:val="num" w:pos="720"/>
        </w:tabs>
        <w:ind w:left="720" w:hanging="720"/>
      </w:pPr>
    </w:lvl>
    <w:lvl w:ilvl="2">
      <w:start w:val="1"/>
      <w:numFmt w:val="upperLetter"/>
      <w:lvlText w:val="1.3.%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9" w15:restartNumberingAfterBreak="0">
    <w:nsid w:val="0000000A"/>
    <w:multiLevelType w:val="multilevel"/>
    <w:tmpl w:val="0000000A"/>
    <w:name w:val="WW8Num9"/>
    <w:lvl w:ilvl="0">
      <w:start w:val="2"/>
      <w:numFmt w:val="none"/>
      <w:suff w:val="nothing"/>
      <w:lvlText w:val="8.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0" w15:restartNumberingAfterBreak="0">
    <w:nsid w:val="0000000B"/>
    <w:multiLevelType w:val="multilevel"/>
    <w:tmpl w:val="0000000B"/>
    <w:name w:val="WW8Num11"/>
    <w:lvl w:ilvl="0">
      <w:start w:val="2"/>
      <w:numFmt w:val="none"/>
      <w:suff w:val="nothing"/>
      <w:lvlText w:val="8.1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1" w15:restartNumberingAfterBreak="0">
    <w:nsid w:val="0000000C"/>
    <w:multiLevelType w:val="multilevel"/>
    <w:tmpl w:val="0000000C"/>
    <w:name w:val="WW8Num12"/>
    <w:lvl w:ilvl="0">
      <w:start w:val="2"/>
      <w:numFmt w:val="none"/>
      <w:suff w:val="nothing"/>
      <w:lvlText w:val="8.1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2" w15:restartNumberingAfterBreak="0">
    <w:nsid w:val="0000000D"/>
    <w:multiLevelType w:val="multilevel"/>
    <w:tmpl w:val="0000000D"/>
    <w:name w:val="WW8Num13"/>
    <w:lvl w:ilvl="0">
      <w:start w:val="2"/>
      <w:numFmt w:val="none"/>
      <w:suff w:val="nothing"/>
      <w:lvlText w:val="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3" w15:restartNumberingAfterBreak="0">
    <w:nsid w:val="0000000E"/>
    <w:multiLevelType w:val="multilevel"/>
    <w:tmpl w:val="0000000E"/>
    <w:name w:val="WW8Num14"/>
    <w:lvl w:ilvl="0">
      <w:start w:val="2"/>
      <w:numFmt w:val="none"/>
      <w:suff w:val="nothing"/>
      <w:lvlText w:val="8.1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4" w15:restartNumberingAfterBreak="0">
    <w:nsid w:val="0000000F"/>
    <w:multiLevelType w:val="multilevel"/>
    <w:tmpl w:val="0000000F"/>
    <w:name w:val="WW8Num15"/>
    <w:lvl w:ilvl="0">
      <w:start w:val="2"/>
      <w:numFmt w:val="none"/>
      <w:suff w:val="nothing"/>
      <w:lvlText w:val="6.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5" w15:restartNumberingAfterBreak="0">
    <w:nsid w:val="00000010"/>
    <w:multiLevelType w:val="multilevel"/>
    <w:tmpl w:val="00000010"/>
    <w:name w:val="WW8Num16"/>
    <w:lvl w:ilvl="0">
      <w:start w:val="2"/>
      <w:numFmt w:val="none"/>
      <w:suff w:val="nothing"/>
      <w:lvlText w:val="4.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6" w15:restartNumberingAfterBreak="0">
    <w:nsid w:val="00000011"/>
    <w:multiLevelType w:val="multilevel"/>
    <w:tmpl w:val="00000011"/>
    <w:name w:val="WW8Num18"/>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7" w15:restartNumberingAfterBreak="0">
    <w:nsid w:val="00000012"/>
    <w:multiLevelType w:val="multilevel"/>
    <w:tmpl w:val="00000012"/>
    <w:name w:val="WW8Num19"/>
    <w:lvl w:ilvl="0">
      <w:start w:val="2"/>
      <w:numFmt w:val="none"/>
      <w:suff w:val="nothing"/>
      <w:lvlText w:val="6.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8" w15:restartNumberingAfterBreak="0">
    <w:nsid w:val="00000013"/>
    <w:multiLevelType w:val="multilevel"/>
    <w:tmpl w:val="00000013"/>
    <w:name w:val="WW8Num20"/>
    <w:lvl w:ilvl="0">
      <w:start w:val="2"/>
      <w:numFmt w:val="none"/>
      <w:suff w:val="nothing"/>
      <w:lvlText w:val="8.9."/>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9" w15:restartNumberingAfterBreak="0">
    <w:nsid w:val="00000014"/>
    <w:multiLevelType w:val="multilevel"/>
    <w:tmpl w:val="00000014"/>
    <w:name w:val="WW8Num23"/>
    <w:lvl w:ilvl="0">
      <w:start w:val="2"/>
      <w:numFmt w:val="none"/>
      <w:suff w:val="nothing"/>
      <w:lvlText w:val="3.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0" w15:restartNumberingAfterBreak="0">
    <w:nsid w:val="00000015"/>
    <w:multiLevelType w:val="multilevel"/>
    <w:tmpl w:val="8042C2D0"/>
    <w:name w:val="WW8Num24"/>
    <w:lvl w:ilvl="0">
      <w:start w:val="2"/>
      <w:numFmt w:val="none"/>
      <w:suff w:val="nothing"/>
      <w:lvlText w:val="6.9."/>
      <w:lvlJc w:val="left"/>
      <w:pPr>
        <w:tabs>
          <w:tab w:val="num" w:pos="540"/>
        </w:tabs>
        <w:ind w:left="540" w:hanging="540"/>
      </w:pPr>
      <w:rPr>
        <w:b w:val="0"/>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1" w15:restartNumberingAfterBreak="0">
    <w:nsid w:val="00000016"/>
    <w:multiLevelType w:val="multilevel"/>
    <w:tmpl w:val="00000016"/>
    <w:name w:val="WW8Num25"/>
    <w:lvl w:ilvl="0">
      <w:start w:val="2"/>
      <w:numFmt w:val="none"/>
      <w:suff w:val="nothing"/>
      <w:lvlText w:val="6.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2" w15:restartNumberingAfterBreak="0">
    <w:nsid w:val="00000017"/>
    <w:multiLevelType w:val="multilevel"/>
    <w:tmpl w:val="00000017"/>
    <w:name w:val="WW8Num26"/>
    <w:lvl w:ilvl="0">
      <w:start w:val="9"/>
      <w:numFmt w:val="decimal"/>
      <w:lvlText w:val="4.%1."/>
      <w:lvlJc w:val="center"/>
      <w:pPr>
        <w:tabs>
          <w:tab w:val="num" w:pos="540"/>
        </w:tabs>
        <w:ind w:left="540" w:hanging="540"/>
      </w:pPr>
      <w:rPr>
        <w:rFonts w:cs="Times New Roman"/>
        <w:b w:val="0"/>
        <w:i w:val="0"/>
      </w:rPr>
    </w:lvl>
    <w:lvl w:ilvl="1">
      <w:start w:val="1"/>
      <w:numFmt w:val="none"/>
      <w:suff w:val="nothing"/>
      <w:lvlText w:val="2.2."/>
      <w:lvlJc w:val="left"/>
      <w:pPr>
        <w:tabs>
          <w:tab w:val="num" w:pos="720"/>
        </w:tabs>
        <w:ind w:left="720" w:hanging="720"/>
      </w:pPr>
      <w:rPr>
        <w:rFonts w:cs="Times New Roman"/>
      </w:rPr>
    </w:lvl>
    <w:lvl w:ilvl="2">
      <w:start w:val="1"/>
      <w:numFmt w:val="upperLetter"/>
      <w:lvlText w:val="%1.%3."/>
      <w:lvlJc w:val="left"/>
      <w:pPr>
        <w:tabs>
          <w:tab w:val="num" w:pos="720"/>
        </w:tabs>
        <w:ind w:left="720" w:hanging="720"/>
      </w:pPr>
      <w:rPr>
        <w:rFonts w:cs="Times New Roman"/>
      </w:rPr>
    </w:lvl>
    <w:lvl w:ilvl="3">
      <w:start w:val="1"/>
      <w:numFmt w:val="decimal"/>
      <w:lvlText w:val="%1.%3.%4."/>
      <w:lvlJc w:val="left"/>
      <w:pPr>
        <w:tabs>
          <w:tab w:val="num" w:pos="1080"/>
        </w:tabs>
        <w:ind w:left="1080" w:hanging="108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440"/>
        </w:tabs>
        <w:ind w:left="1440" w:hanging="144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800"/>
        </w:tabs>
        <w:ind w:left="1800" w:hanging="180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23" w15:restartNumberingAfterBreak="0">
    <w:nsid w:val="00000018"/>
    <w:multiLevelType w:val="multilevel"/>
    <w:tmpl w:val="00000018"/>
    <w:name w:val="WW8Num27"/>
    <w:lvl w:ilvl="0">
      <w:start w:val="2"/>
      <w:numFmt w:val="none"/>
      <w:suff w:val="nothing"/>
      <w:lvlText w:val="6.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4" w15:restartNumberingAfterBreak="0">
    <w:nsid w:val="00000019"/>
    <w:multiLevelType w:val="multilevel"/>
    <w:tmpl w:val="00000019"/>
    <w:name w:val="WW8Num28"/>
    <w:lvl w:ilvl="0">
      <w:start w:val="2"/>
      <w:numFmt w:val="none"/>
      <w:suff w:val="nothing"/>
      <w:lvlText w:val="8.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5" w15:restartNumberingAfterBreak="0">
    <w:nsid w:val="0000001A"/>
    <w:multiLevelType w:val="multilevel"/>
    <w:tmpl w:val="0000001A"/>
    <w:name w:val="WW8Num29"/>
    <w:lvl w:ilvl="0">
      <w:start w:val="2"/>
      <w:numFmt w:val="none"/>
      <w:suff w:val="nothing"/>
      <w:lvlText w:val="8.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6" w15:restartNumberingAfterBreak="0">
    <w:nsid w:val="0000001B"/>
    <w:multiLevelType w:val="multilevel"/>
    <w:tmpl w:val="98161CF2"/>
    <w:name w:val="WW8Num30"/>
    <w:lvl w:ilvl="0">
      <w:start w:val="2"/>
      <w:numFmt w:val="none"/>
      <w:suff w:val="nothing"/>
      <w:lvlText w:val="4.3."/>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7" w15:restartNumberingAfterBreak="0">
    <w:nsid w:val="0000001C"/>
    <w:multiLevelType w:val="multilevel"/>
    <w:tmpl w:val="0000001C"/>
    <w:name w:val="WW8Num31"/>
    <w:lvl w:ilvl="0">
      <w:start w:val="2"/>
      <w:numFmt w:val="none"/>
      <w:suff w:val="nothing"/>
      <w:lvlText w:val="8.1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8" w15:restartNumberingAfterBreak="0">
    <w:nsid w:val="0000001D"/>
    <w:multiLevelType w:val="multilevel"/>
    <w:tmpl w:val="0000001D"/>
    <w:name w:val="WW8Num32"/>
    <w:lvl w:ilvl="0">
      <w:start w:val="2"/>
      <w:numFmt w:val="none"/>
      <w:suff w:val="nothing"/>
      <w:lvlText w:val="8.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9" w15:restartNumberingAfterBreak="0">
    <w:nsid w:val="0000001E"/>
    <w:multiLevelType w:val="multilevel"/>
    <w:tmpl w:val="0000001E"/>
    <w:name w:val="WW8Num33"/>
    <w:lvl w:ilvl="0">
      <w:start w:val="2"/>
      <w:numFmt w:val="none"/>
      <w:suff w:val="nothing"/>
      <w:lvlText w:val="8.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0" w15:restartNumberingAfterBreak="0">
    <w:nsid w:val="0000001F"/>
    <w:multiLevelType w:val="multilevel"/>
    <w:tmpl w:val="0000001F"/>
    <w:name w:val="WW8Num34"/>
    <w:lvl w:ilvl="0">
      <w:start w:val="2"/>
      <w:numFmt w:val="none"/>
      <w:suff w:val="nothing"/>
      <w:lvlText w:val="6.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1" w15:restartNumberingAfterBreak="0">
    <w:nsid w:val="00000020"/>
    <w:multiLevelType w:val="multilevel"/>
    <w:tmpl w:val="00000020"/>
    <w:name w:val="WW8Num35"/>
    <w:lvl w:ilvl="0">
      <w:start w:val="2"/>
      <w:numFmt w:val="none"/>
      <w:suff w:val="nothing"/>
      <w:lvlText w:val="8.1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2" w15:restartNumberingAfterBreak="0">
    <w:nsid w:val="00000021"/>
    <w:multiLevelType w:val="multilevel"/>
    <w:tmpl w:val="00000021"/>
    <w:name w:val="WW8Num36"/>
    <w:lvl w:ilvl="0">
      <w:start w:val="2"/>
      <w:numFmt w:val="none"/>
      <w:suff w:val="nothing"/>
      <w:lvlText w:val="6.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3" w15:restartNumberingAfterBreak="0">
    <w:nsid w:val="00000022"/>
    <w:multiLevelType w:val="multilevel"/>
    <w:tmpl w:val="95AC599C"/>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hint="default"/>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00000023"/>
    <w:multiLevelType w:val="multilevel"/>
    <w:tmpl w:val="00000023"/>
    <w:name w:val="WW8Num38"/>
    <w:lvl w:ilvl="0">
      <w:start w:val="2"/>
      <w:numFmt w:val="none"/>
      <w:suff w:val="nothing"/>
      <w:lvlText w:val="7.2."/>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5" w15:restartNumberingAfterBreak="0">
    <w:nsid w:val="00000024"/>
    <w:multiLevelType w:val="singleLevel"/>
    <w:tmpl w:val="00000024"/>
    <w:name w:val="WW8Num39"/>
    <w:lvl w:ilvl="0">
      <w:start w:val="1"/>
      <w:numFmt w:val="lowerLetter"/>
      <w:lvlText w:val="%1)"/>
      <w:lvlJc w:val="left"/>
      <w:pPr>
        <w:tabs>
          <w:tab w:val="num" w:pos="0"/>
        </w:tabs>
        <w:ind w:left="720" w:hanging="360"/>
      </w:pPr>
      <w:rPr>
        <w:rFonts w:cs="Times New Roman"/>
      </w:rPr>
    </w:lvl>
  </w:abstractNum>
  <w:abstractNum w:abstractNumId="36" w15:restartNumberingAfterBreak="0">
    <w:nsid w:val="00000025"/>
    <w:multiLevelType w:val="multilevel"/>
    <w:tmpl w:val="00000025"/>
    <w:name w:val="WW8Num40"/>
    <w:lvl w:ilvl="0">
      <w:start w:val="14"/>
      <w:numFmt w:val="decimal"/>
      <w:lvlText w:val="%1."/>
      <w:lvlJc w:val="left"/>
      <w:pPr>
        <w:tabs>
          <w:tab w:val="num" w:pos="705"/>
        </w:tabs>
        <w:ind w:left="705" w:hanging="705"/>
      </w:pPr>
    </w:lvl>
    <w:lvl w:ilvl="1">
      <w:start w:val="10"/>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7" w15:restartNumberingAfterBreak="0">
    <w:nsid w:val="00000026"/>
    <w:multiLevelType w:val="multilevel"/>
    <w:tmpl w:val="00000026"/>
    <w:name w:val="WW8Num41"/>
    <w:lvl w:ilvl="0">
      <w:start w:val="2"/>
      <w:numFmt w:val="none"/>
      <w:suff w:val="nothing"/>
      <w:lvlText w:val="8.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8" w15:restartNumberingAfterBreak="0">
    <w:nsid w:val="00000027"/>
    <w:multiLevelType w:val="multilevel"/>
    <w:tmpl w:val="00000027"/>
    <w:name w:val="WW8Num42"/>
    <w:lvl w:ilvl="0">
      <w:start w:val="2"/>
      <w:numFmt w:val="none"/>
      <w:suff w:val="nothing"/>
      <w:lvlText w:val="4.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9" w15:restartNumberingAfterBreak="0">
    <w:nsid w:val="00000028"/>
    <w:multiLevelType w:val="multilevel"/>
    <w:tmpl w:val="00000028"/>
    <w:name w:val="WW8Num43"/>
    <w:lvl w:ilvl="0">
      <w:start w:val="2"/>
      <w:numFmt w:val="none"/>
      <w:suff w:val="nothing"/>
      <w:lvlText w:val="8.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0" w15:restartNumberingAfterBreak="0">
    <w:nsid w:val="00000029"/>
    <w:multiLevelType w:val="multilevel"/>
    <w:tmpl w:val="382080C0"/>
    <w:name w:val="WW8Num44"/>
    <w:lvl w:ilvl="0">
      <w:start w:val="1"/>
      <w:numFmt w:val="decimal"/>
      <w:lvlText w:val="%1."/>
      <w:lvlJc w:val="left"/>
      <w:pPr>
        <w:tabs>
          <w:tab w:val="num" w:pos="682"/>
        </w:tabs>
        <w:ind w:left="682" w:hanging="540"/>
      </w:pPr>
    </w:lvl>
    <w:lvl w:ilvl="1">
      <w:start w:val="1"/>
      <w:numFmt w:val="none"/>
      <w:suff w:val="nothing"/>
      <w:lvlText w:val="2.2."/>
      <w:lvlJc w:val="left"/>
      <w:pPr>
        <w:tabs>
          <w:tab w:val="num" w:pos="862"/>
        </w:tabs>
        <w:ind w:left="862" w:hanging="720"/>
      </w:pPr>
    </w:lvl>
    <w:lvl w:ilvl="2">
      <w:start w:val="1"/>
      <w:numFmt w:val="upperLetter"/>
      <w:lvlText w:val="..%3."/>
      <w:lvlJc w:val="left"/>
      <w:pPr>
        <w:tabs>
          <w:tab w:val="num" w:pos="862"/>
        </w:tabs>
        <w:ind w:left="862" w:hanging="720"/>
      </w:pPr>
    </w:lvl>
    <w:lvl w:ilvl="3">
      <w:start w:val="1"/>
      <w:numFmt w:val="decimal"/>
      <w:lvlText w:val="..%3.%4.."/>
      <w:lvlJc w:val="left"/>
      <w:pPr>
        <w:tabs>
          <w:tab w:val="num" w:pos="1222"/>
        </w:tabs>
        <w:ind w:left="1222" w:hanging="1080"/>
      </w:pPr>
    </w:lvl>
    <w:lvl w:ilvl="4">
      <w:start w:val="1"/>
      <w:numFmt w:val="decimal"/>
      <w:lvlText w:val="..%3.%4.%5.."/>
      <w:lvlJc w:val="left"/>
      <w:pPr>
        <w:tabs>
          <w:tab w:val="num" w:pos="1222"/>
        </w:tabs>
        <w:ind w:left="1222" w:hanging="1080"/>
      </w:pPr>
    </w:lvl>
    <w:lvl w:ilvl="5">
      <w:start w:val="1"/>
      <w:numFmt w:val="decimal"/>
      <w:lvlText w:val="..%3.%4.%5.%6.."/>
      <w:lvlJc w:val="left"/>
      <w:pPr>
        <w:tabs>
          <w:tab w:val="num" w:pos="1582"/>
        </w:tabs>
        <w:ind w:left="1582" w:hanging="1440"/>
      </w:pPr>
    </w:lvl>
    <w:lvl w:ilvl="6">
      <w:start w:val="1"/>
      <w:numFmt w:val="decimal"/>
      <w:lvlText w:val="..%3.%4.%5.%6.%7.."/>
      <w:lvlJc w:val="left"/>
      <w:pPr>
        <w:tabs>
          <w:tab w:val="num" w:pos="1582"/>
        </w:tabs>
        <w:ind w:left="1582" w:hanging="1440"/>
      </w:pPr>
    </w:lvl>
    <w:lvl w:ilvl="7">
      <w:start w:val="1"/>
      <w:numFmt w:val="decimal"/>
      <w:lvlText w:val="..%3.%4.%5.%6.%7.%8.."/>
      <w:lvlJc w:val="left"/>
      <w:pPr>
        <w:tabs>
          <w:tab w:val="num" w:pos="1942"/>
        </w:tabs>
        <w:ind w:left="1942" w:hanging="1800"/>
      </w:pPr>
    </w:lvl>
    <w:lvl w:ilvl="8">
      <w:start w:val="1"/>
      <w:numFmt w:val="decimal"/>
      <w:lvlText w:val="..%3.%4.%5.%6.%7.%8.%9.."/>
      <w:lvlJc w:val="left"/>
      <w:pPr>
        <w:tabs>
          <w:tab w:val="num" w:pos="1942"/>
        </w:tabs>
        <w:ind w:left="1942" w:hanging="1800"/>
      </w:pPr>
    </w:lvl>
  </w:abstractNum>
  <w:abstractNum w:abstractNumId="41" w15:restartNumberingAfterBreak="0">
    <w:nsid w:val="0000002A"/>
    <w:multiLevelType w:val="multilevel"/>
    <w:tmpl w:val="0000002A"/>
    <w:name w:val="WW8Num45"/>
    <w:lvl w:ilvl="0">
      <w:start w:val="2"/>
      <w:numFmt w:val="none"/>
      <w:suff w:val="nothing"/>
      <w:lvlText w:val="6.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2" w15:restartNumberingAfterBreak="0">
    <w:nsid w:val="0000002B"/>
    <w:multiLevelType w:val="multilevel"/>
    <w:tmpl w:val="0000002B"/>
    <w:name w:val="WW8Num46"/>
    <w:lvl w:ilvl="0">
      <w:start w:val="2"/>
      <w:numFmt w:val="none"/>
      <w:suff w:val="nothing"/>
      <w:lvlText w:val="8.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3" w15:restartNumberingAfterBreak="0">
    <w:nsid w:val="0000002C"/>
    <w:multiLevelType w:val="multilevel"/>
    <w:tmpl w:val="0000002C"/>
    <w:name w:val="WW8Num47"/>
    <w:lvl w:ilvl="0">
      <w:start w:val="2"/>
      <w:numFmt w:val="none"/>
      <w:suff w:val="nothing"/>
      <w:lvlText w:val="7.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4" w15:restartNumberingAfterBreak="0">
    <w:nsid w:val="0000002E"/>
    <w:multiLevelType w:val="multilevel"/>
    <w:tmpl w:val="0000002E"/>
    <w:lvl w:ilvl="0">
      <w:start w:val="9"/>
      <w:numFmt w:val="decimal"/>
      <w:lvlText w:val="%1."/>
      <w:lvlJc w:val="left"/>
      <w:pPr>
        <w:tabs>
          <w:tab w:val="num" w:pos="720"/>
        </w:tabs>
        <w:ind w:left="720" w:hanging="360"/>
      </w:pPr>
    </w:lvl>
    <w:lvl w:ilvl="1">
      <w:start w:val="3"/>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 w15:restartNumberingAfterBreak="0">
    <w:nsid w:val="00000032"/>
    <w:multiLevelType w:val="multilevel"/>
    <w:tmpl w:val="0000003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6" w15:restartNumberingAfterBreak="0">
    <w:nsid w:val="0AAE5B80"/>
    <w:multiLevelType w:val="multilevel"/>
    <w:tmpl w:val="823CB646"/>
    <w:lvl w:ilvl="0">
      <w:start w:val="2"/>
      <w:numFmt w:val="none"/>
      <w:lvlText w:val="5.2."/>
      <w:lvlJc w:val="left"/>
      <w:pPr>
        <w:tabs>
          <w:tab w:val="num" w:pos="540"/>
        </w:tabs>
        <w:ind w:left="540" w:hanging="540"/>
      </w:pPr>
      <w:rPr>
        <w:rFonts w:hint="default"/>
      </w:rPr>
    </w:lvl>
    <w:lvl w:ilvl="1">
      <w:start w:val="1"/>
      <w:numFmt w:val="none"/>
      <w:lvlText w:val="2.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1E9852CC"/>
    <w:multiLevelType w:val="multilevel"/>
    <w:tmpl w:val="21984300"/>
    <w:lvl w:ilvl="0">
      <w:start w:val="2"/>
      <w:numFmt w:val="none"/>
      <w:lvlText w:val="5.1."/>
      <w:lvlJc w:val="left"/>
      <w:pPr>
        <w:tabs>
          <w:tab w:val="num" w:pos="540"/>
        </w:tabs>
        <w:ind w:left="540" w:hanging="540"/>
      </w:pPr>
      <w:rPr>
        <w:rFonts w:hint="default"/>
      </w:rPr>
    </w:lvl>
    <w:lvl w:ilvl="1">
      <w:start w:val="1"/>
      <w:numFmt w:val="none"/>
      <w:lvlText w:val="2.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23B17308"/>
    <w:multiLevelType w:val="hybridMultilevel"/>
    <w:tmpl w:val="17D24D8E"/>
    <w:lvl w:ilvl="0" w:tplc="00000003">
      <w:start w:val="1"/>
      <w:numFmt w:val="bullet"/>
      <w:lvlText w:val="-"/>
      <w:lvlJc w:val="left"/>
      <w:pPr>
        <w:ind w:left="1146" w:hanging="360"/>
      </w:pPr>
      <w:rPr>
        <w:rFonts w:ascii="Times New Roman" w:hAnsi="Times New Roman" w:cs="Times New Roman"/>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9" w15:restartNumberingAfterBreak="0">
    <w:nsid w:val="2C4479A6"/>
    <w:multiLevelType w:val="hybridMultilevel"/>
    <w:tmpl w:val="1632F560"/>
    <w:lvl w:ilvl="0" w:tplc="04050017">
      <w:start w:val="1"/>
      <w:numFmt w:val="lowerLetter"/>
      <w:lvlText w:val="%1)"/>
      <w:lvlJc w:val="left"/>
      <w:pPr>
        <w:ind w:left="1170" w:hanging="360"/>
      </w:p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50" w15:restartNumberingAfterBreak="0">
    <w:nsid w:val="32727733"/>
    <w:multiLevelType w:val="multilevel"/>
    <w:tmpl w:val="733C3C7E"/>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3197658"/>
    <w:multiLevelType w:val="multilevel"/>
    <w:tmpl w:val="DDCC6C72"/>
    <w:lvl w:ilvl="0">
      <w:start w:val="12"/>
      <w:numFmt w:val="decimal"/>
      <w:lvlText w:val="%1."/>
      <w:lvlJc w:val="left"/>
      <w:pPr>
        <w:ind w:left="450" w:hanging="450"/>
      </w:pPr>
      <w:rPr>
        <w:rFonts w:hint="default"/>
      </w:rPr>
    </w:lvl>
    <w:lvl w:ilvl="1">
      <w:start w:val="4"/>
      <w:numFmt w:val="decimal"/>
      <w:lvlText w:val="%1.%2."/>
      <w:lvlJc w:val="left"/>
      <w:pPr>
        <w:ind w:left="1870" w:hanging="450"/>
      </w:pPr>
      <w:rPr>
        <w:rFonts w:hint="default"/>
      </w:rPr>
    </w:lvl>
    <w:lvl w:ilvl="2">
      <w:start w:val="1"/>
      <w:numFmt w:val="decimal"/>
      <w:lvlText w:val="%1.%2.%3."/>
      <w:lvlJc w:val="left"/>
      <w:pPr>
        <w:ind w:left="3560" w:hanging="720"/>
      </w:pPr>
      <w:rPr>
        <w:rFonts w:hint="default"/>
      </w:rPr>
    </w:lvl>
    <w:lvl w:ilvl="3">
      <w:start w:val="1"/>
      <w:numFmt w:val="decimal"/>
      <w:lvlText w:val="%1.%2.%3.%4."/>
      <w:lvlJc w:val="left"/>
      <w:pPr>
        <w:ind w:left="4980" w:hanging="720"/>
      </w:pPr>
      <w:rPr>
        <w:rFonts w:hint="default"/>
      </w:rPr>
    </w:lvl>
    <w:lvl w:ilvl="4">
      <w:start w:val="1"/>
      <w:numFmt w:val="decimal"/>
      <w:lvlText w:val="%1.%2.%3.%4.%5."/>
      <w:lvlJc w:val="left"/>
      <w:pPr>
        <w:ind w:left="6760" w:hanging="1080"/>
      </w:pPr>
      <w:rPr>
        <w:rFonts w:hint="default"/>
      </w:rPr>
    </w:lvl>
    <w:lvl w:ilvl="5">
      <w:start w:val="1"/>
      <w:numFmt w:val="decimal"/>
      <w:lvlText w:val="%1.%2.%3.%4.%5.%6."/>
      <w:lvlJc w:val="left"/>
      <w:pPr>
        <w:ind w:left="8180" w:hanging="1080"/>
      </w:pPr>
      <w:rPr>
        <w:rFonts w:hint="default"/>
      </w:rPr>
    </w:lvl>
    <w:lvl w:ilvl="6">
      <w:start w:val="1"/>
      <w:numFmt w:val="decimal"/>
      <w:lvlText w:val="%1.%2.%3.%4.%5.%6.%7."/>
      <w:lvlJc w:val="left"/>
      <w:pPr>
        <w:ind w:left="9960" w:hanging="1440"/>
      </w:pPr>
      <w:rPr>
        <w:rFonts w:hint="default"/>
      </w:rPr>
    </w:lvl>
    <w:lvl w:ilvl="7">
      <w:start w:val="1"/>
      <w:numFmt w:val="decimal"/>
      <w:lvlText w:val="%1.%2.%3.%4.%5.%6.%7.%8."/>
      <w:lvlJc w:val="left"/>
      <w:pPr>
        <w:ind w:left="11380" w:hanging="1440"/>
      </w:pPr>
      <w:rPr>
        <w:rFonts w:hint="default"/>
      </w:rPr>
    </w:lvl>
    <w:lvl w:ilvl="8">
      <w:start w:val="1"/>
      <w:numFmt w:val="decimal"/>
      <w:lvlText w:val="%1.%2.%3.%4.%5.%6.%7.%8.%9."/>
      <w:lvlJc w:val="left"/>
      <w:pPr>
        <w:ind w:left="13160" w:hanging="1800"/>
      </w:pPr>
      <w:rPr>
        <w:rFonts w:hint="default"/>
      </w:rPr>
    </w:lvl>
  </w:abstractNum>
  <w:abstractNum w:abstractNumId="52" w15:restartNumberingAfterBreak="0">
    <w:nsid w:val="3A1B5232"/>
    <w:multiLevelType w:val="hybridMultilevel"/>
    <w:tmpl w:val="913C2A2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3" w15:restartNumberingAfterBreak="0">
    <w:nsid w:val="3BBF4D9D"/>
    <w:multiLevelType w:val="hybridMultilevel"/>
    <w:tmpl w:val="455C39C2"/>
    <w:lvl w:ilvl="0" w:tplc="8244CD58">
      <w:start w:val="1"/>
      <w:numFmt w:val="bullet"/>
      <w:lvlText w:val="-"/>
      <w:lvlJc w:val="left"/>
      <w:pPr>
        <w:tabs>
          <w:tab w:val="num" w:pos="786"/>
        </w:tabs>
        <w:ind w:left="786"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Arial" w:hint="default"/>
        <w:b w:val="0"/>
        <w:bCs w:val="0"/>
        <w:i w:val="0"/>
        <w:iCs w:val="0"/>
        <w:caps w:val="0"/>
        <w:strike w:val="0"/>
        <w:dstrike w:val="0"/>
        <w:vanish w:val="0"/>
        <w:color w:val="auto"/>
        <w:spacing w:val="0"/>
        <w:sz w:val="22"/>
        <w:szCs w:val="22"/>
        <w:u w:val="none"/>
        <w:vertAlign w:val="baseline"/>
      </w:rPr>
    </w:lvl>
    <w:lvl w:ilvl="5">
      <w:start w:val="1"/>
      <w:numFmt w:val="none"/>
      <w:lvlRestart w:val="0"/>
      <w:suff w:val="nothing"/>
      <w:lvlText w:val=""/>
      <w:lvlJc w:val="left"/>
      <w:pPr>
        <w:ind w:left="737"/>
      </w:pPr>
      <w:rPr>
        <w:rFonts w:hint="default"/>
      </w:rPr>
    </w:lvl>
    <w:lvl w:ilvl="6">
      <w:start w:val="1"/>
      <w:numFmt w:val="none"/>
      <w:lvlRestart w:val="0"/>
      <w:suff w:val="nothing"/>
      <w:lvlText w:val=""/>
      <w:lvlJc w:val="left"/>
      <w:pPr>
        <w:ind w:left="1134"/>
      </w:pPr>
      <w:rPr>
        <w:rFonts w:hint="default"/>
        <w:color w:val="auto"/>
      </w:rPr>
    </w:lvl>
    <w:lvl w:ilvl="7">
      <w:start w:val="1"/>
      <w:numFmt w:val="none"/>
      <w:lvlRestart w:val="0"/>
      <w:suff w:val="nothing"/>
      <w:lvlText w:val=""/>
      <w:lvlJc w:val="left"/>
      <w:pPr>
        <w:ind w:left="1701"/>
      </w:pPr>
      <w:rPr>
        <w:rFonts w:hint="default"/>
      </w:rPr>
    </w:lvl>
    <w:lvl w:ilvl="8">
      <w:start w:val="1"/>
      <w:numFmt w:val="none"/>
      <w:lvlRestart w:val="0"/>
      <w:suff w:val="nothing"/>
      <w:lvlText w:val=""/>
      <w:lvlJc w:val="left"/>
      <w:rPr>
        <w:rFonts w:hint="default"/>
      </w:rPr>
    </w:lvl>
  </w:abstractNum>
  <w:abstractNum w:abstractNumId="55" w15:restartNumberingAfterBreak="0">
    <w:nsid w:val="41BB6750"/>
    <w:multiLevelType w:val="multilevel"/>
    <w:tmpl w:val="51A0D4C4"/>
    <w:lvl w:ilvl="0">
      <w:start w:val="2"/>
      <w:numFmt w:val="decimal"/>
      <w:lvlText w:val="%1."/>
      <w:lvlJc w:val="left"/>
      <w:pPr>
        <w:ind w:left="360" w:hanging="360"/>
      </w:pPr>
      <w:rPr>
        <w:rFonts w:hint="default"/>
      </w:rPr>
    </w:lvl>
    <w:lvl w:ilvl="1">
      <w:start w:val="7"/>
      <w:numFmt w:val="decimal"/>
      <w:lvlText w:val="%1.%2."/>
      <w:lvlJc w:val="left"/>
      <w:pPr>
        <w:ind w:left="1072" w:hanging="36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56" w15:restartNumberingAfterBreak="0">
    <w:nsid w:val="4AF25BB6"/>
    <w:multiLevelType w:val="multilevel"/>
    <w:tmpl w:val="54081C98"/>
    <w:lvl w:ilvl="0">
      <w:start w:val="13"/>
      <w:numFmt w:val="decimal"/>
      <w:lvlText w:val="%1."/>
      <w:lvlJc w:val="left"/>
      <w:pPr>
        <w:ind w:left="450" w:hanging="450"/>
      </w:pPr>
      <w:rPr>
        <w:rFonts w:hint="default"/>
      </w:rPr>
    </w:lvl>
    <w:lvl w:ilvl="1">
      <w:start w:val="3"/>
      <w:numFmt w:val="decimal"/>
      <w:lvlText w:val="%1.%2."/>
      <w:lvlJc w:val="left"/>
      <w:pPr>
        <w:ind w:left="1160" w:hanging="45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7"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8" w15:restartNumberingAfterBreak="0">
    <w:nsid w:val="58A161EF"/>
    <w:multiLevelType w:val="multilevel"/>
    <w:tmpl w:val="D3F4D082"/>
    <w:lvl w:ilvl="0">
      <w:start w:val="12"/>
      <w:numFmt w:val="decimal"/>
      <w:lvlText w:val="%1."/>
      <w:lvlJc w:val="left"/>
      <w:pPr>
        <w:ind w:left="552" w:hanging="552"/>
      </w:pPr>
      <w:rPr>
        <w:rFonts w:hint="default"/>
      </w:rPr>
    </w:lvl>
    <w:lvl w:ilvl="1">
      <w:start w:val="13"/>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12920A4"/>
    <w:multiLevelType w:val="multilevel"/>
    <w:tmpl w:val="01ECF30C"/>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D702FC6"/>
    <w:multiLevelType w:val="hybridMultilevel"/>
    <w:tmpl w:val="D49CDDE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1" w15:restartNumberingAfterBreak="0">
    <w:nsid w:val="74AA7D9F"/>
    <w:multiLevelType w:val="multilevel"/>
    <w:tmpl w:val="75D863D2"/>
    <w:lvl w:ilvl="0">
      <w:start w:val="2"/>
      <w:numFmt w:val="none"/>
      <w:lvlText w:val="7.1."/>
      <w:lvlJc w:val="left"/>
      <w:pPr>
        <w:tabs>
          <w:tab w:val="num" w:pos="540"/>
        </w:tabs>
        <w:ind w:left="540" w:hanging="540"/>
      </w:pPr>
      <w:rPr>
        <w:rFonts w:hint="default"/>
      </w:rPr>
    </w:lvl>
    <w:lvl w:ilvl="1">
      <w:start w:val="1"/>
      <w:numFmt w:val="none"/>
      <w:lvlText w:val="2.2."/>
      <w:lvlJc w:val="left"/>
      <w:pPr>
        <w:tabs>
          <w:tab w:val="num" w:pos="720"/>
        </w:tabs>
        <w:ind w:left="720" w:hanging="72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8540038"/>
    <w:multiLevelType w:val="multilevel"/>
    <w:tmpl w:val="31F85842"/>
    <w:lvl w:ilvl="0">
      <w:start w:val="12"/>
      <w:numFmt w:val="decimal"/>
      <w:lvlText w:val="%1"/>
      <w:lvlJc w:val="left"/>
      <w:pPr>
        <w:ind w:left="390" w:hanging="390"/>
      </w:pPr>
      <w:rPr>
        <w:rFonts w:hint="default"/>
      </w:rPr>
    </w:lvl>
    <w:lvl w:ilvl="1">
      <w:start w:val="5"/>
      <w:numFmt w:val="decimal"/>
      <w:lvlText w:val="%1.%2"/>
      <w:lvlJc w:val="left"/>
      <w:pPr>
        <w:ind w:left="1810" w:hanging="390"/>
      </w:pPr>
      <w:rPr>
        <w:rFonts w:hint="default"/>
      </w:rPr>
    </w:lvl>
    <w:lvl w:ilvl="2">
      <w:start w:val="1"/>
      <w:numFmt w:val="decimal"/>
      <w:lvlText w:val="%1.%2.%3"/>
      <w:lvlJc w:val="left"/>
      <w:pPr>
        <w:ind w:left="3560" w:hanging="720"/>
      </w:pPr>
      <w:rPr>
        <w:rFonts w:hint="default"/>
      </w:rPr>
    </w:lvl>
    <w:lvl w:ilvl="3">
      <w:start w:val="1"/>
      <w:numFmt w:val="decimal"/>
      <w:lvlText w:val="%1.%2.%3.%4"/>
      <w:lvlJc w:val="left"/>
      <w:pPr>
        <w:ind w:left="4980" w:hanging="720"/>
      </w:pPr>
      <w:rPr>
        <w:rFonts w:hint="default"/>
      </w:rPr>
    </w:lvl>
    <w:lvl w:ilvl="4">
      <w:start w:val="1"/>
      <w:numFmt w:val="decimal"/>
      <w:lvlText w:val="%1.%2.%3.%4.%5"/>
      <w:lvlJc w:val="left"/>
      <w:pPr>
        <w:ind w:left="6760" w:hanging="1080"/>
      </w:pPr>
      <w:rPr>
        <w:rFonts w:hint="default"/>
      </w:rPr>
    </w:lvl>
    <w:lvl w:ilvl="5">
      <w:start w:val="1"/>
      <w:numFmt w:val="decimal"/>
      <w:lvlText w:val="%1.%2.%3.%4.%5.%6"/>
      <w:lvlJc w:val="left"/>
      <w:pPr>
        <w:ind w:left="8180" w:hanging="1080"/>
      </w:pPr>
      <w:rPr>
        <w:rFonts w:hint="default"/>
      </w:rPr>
    </w:lvl>
    <w:lvl w:ilvl="6">
      <w:start w:val="1"/>
      <w:numFmt w:val="decimal"/>
      <w:lvlText w:val="%1.%2.%3.%4.%5.%6.%7"/>
      <w:lvlJc w:val="left"/>
      <w:pPr>
        <w:ind w:left="9960" w:hanging="1440"/>
      </w:pPr>
      <w:rPr>
        <w:rFonts w:hint="default"/>
      </w:rPr>
    </w:lvl>
    <w:lvl w:ilvl="7">
      <w:start w:val="1"/>
      <w:numFmt w:val="decimal"/>
      <w:lvlText w:val="%1.%2.%3.%4.%5.%6.%7.%8"/>
      <w:lvlJc w:val="left"/>
      <w:pPr>
        <w:ind w:left="11380" w:hanging="1440"/>
      </w:pPr>
      <w:rPr>
        <w:rFonts w:hint="default"/>
      </w:rPr>
    </w:lvl>
    <w:lvl w:ilvl="8">
      <w:start w:val="1"/>
      <w:numFmt w:val="decimal"/>
      <w:lvlText w:val="%1.%2.%3.%4.%5.%6.%7.%8.%9"/>
      <w:lvlJc w:val="left"/>
      <w:pPr>
        <w:ind w:left="12800" w:hanging="1440"/>
      </w:pPr>
      <w:rPr>
        <w:rFonts w:hint="default"/>
      </w:rPr>
    </w:lvl>
  </w:abstractNum>
  <w:abstractNum w:abstractNumId="63" w15:restartNumberingAfterBreak="0">
    <w:nsid w:val="7F7616E8"/>
    <w:multiLevelType w:val="multilevel"/>
    <w:tmpl w:val="D07E1CC4"/>
    <w:lvl w:ilvl="0">
      <w:start w:val="10"/>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36422877">
    <w:abstractNumId w:val="0"/>
  </w:num>
  <w:num w:numId="2" w16cid:durableId="281425361">
    <w:abstractNumId w:val="2"/>
  </w:num>
  <w:num w:numId="3" w16cid:durableId="837381926">
    <w:abstractNumId w:val="4"/>
  </w:num>
  <w:num w:numId="4" w16cid:durableId="1248928731">
    <w:abstractNumId w:val="8"/>
  </w:num>
  <w:num w:numId="5" w16cid:durableId="1424565883">
    <w:abstractNumId w:val="9"/>
  </w:num>
  <w:num w:numId="6" w16cid:durableId="913010251">
    <w:abstractNumId w:val="10"/>
  </w:num>
  <w:num w:numId="7" w16cid:durableId="266474743">
    <w:abstractNumId w:val="11"/>
  </w:num>
  <w:num w:numId="8" w16cid:durableId="418872607">
    <w:abstractNumId w:val="13"/>
  </w:num>
  <w:num w:numId="9" w16cid:durableId="573667143">
    <w:abstractNumId w:val="14"/>
  </w:num>
  <w:num w:numId="10" w16cid:durableId="2026208878">
    <w:abstractNumId w:val="17"/>
  </w:num>
  <w:num w:numId="11" w16cid:durableId="1195925509">
    <w:abstractNumId w:val="18"/>
  </w:num>
  <w:num w:numId="12" w16cid:durableId="365101232">
    <w:abstractNumId w:val="20"/>
  </w:num>
  <w:num w:numId="13" w16cid:durableId="1614630976">
    <w:abstractNumId w:val="21"/>
  </w:num>
  <w:num w:numId="14" w16cid:durableId="1708480349">
    <w:abstractNumId w:val="23"/>
  </w:num>
  <w:num w:numId="15" w16cid:durableId="2095735253">
    <w:abstractNumId w:val="24"/>
  </w:num>
  <w:num w:numId="16" w16cid:durableId="843085228">
    <w:abstractNumId w:val="25"/>
  </w:num>
  <w:num w:numId="17" w16cid:durableId="903876620">
    <w:abstractNumId w:val="26"/>
  </w:num>
  <w:num w:numId="18" w16cid:durableId="289362299">
    <w:abstractNumId w:val="27"/>
  </w:num>
  <w:num w:numId="19" w16cid:durableId="529072645">
    <w:abstractNumId w:val="28"/>
  </w:num>
  <w:num w:numId="20" w16cid:durableId="603610525">
    <w:abstractNumId w:val="29"/>
  </w:num>
  <w:num w:numId="21" w16cid:durableId="103114926">
    <w:abstractNumId w:val="30"/>
  </w:num>
  <w:num w:numId="22" w16cid:durableId="1304576372">
    <w:abstractNumId w:val="32"/>
  </w:num>
  <w:num w:numId="23" w16cid:durableId="825241818">
    <w:abstractNumId w:val="33"/>
  </w:num>
  <w:num w:numId="24" w16cid:durableId="1617444333">
    <w:abstractNumId w:val="37"/>
  </w:num>
  <w:num w:numId="25" w16cid:durableId="540829179">
    <w:abstractNumId w:val="38"/>
  </w:num>
  <w:num w:numId="26" w16cid:durableId="1389765273">
    <w:abstractNumId w:val="39"/>
  </w:num>
  <w:num w:numId="27" w16cid:durableId="358119939">
    <w:abstractNumId w:val="41"/>
  </w:num>
  <w:num w:numId="28" w16cid:durableId="1140463668">
    <w:abstractNumId w:val="42"/>
  </w:num>
  <w:num w:numId="29" w16cid:durableId="1137642599">
    <w:abstractNumId w:val="44"/>
  </w:num>
  <w:num w:numId="30" w16cid:durableId="1894463017">
    <w:abstractNumId w:val="45"/>
  </w:num>
  <w:num w:numId="31" w16cid:durableId="83690607">
    <w:abstractNumId w:val="53"/>
  </w:num>
  <w:num w:numId="32" w16cid:durableId="1955556449">
    <w:abstractNumId w:val="47"/>
  </w:num>
  <w:num w:numId="33" w16cid:durableId="249509862">
    <w:abstractNumId w:val="46"/>
  </w:num>
  <w:num w:numId="34" w16cid:durableId="2091731006">
    <w:abstractNumId w:val="61"/>
  </w:num>
  <w:num w:numId="35" w16cid:durableId="1066605067">
    <w:abstractNumId w:val="59"/>
  </w:num>
  <w:num w:numId="36" w16cid:durableId="1768228565">
    <w:abstractNumId w:val="63"/>
  </w:num>
  <w:num w:numId="37" w16cid:durableId="90442137">
    <w:abstractNumId w:val="54"/>
  </w:num>
  <w:num w:numId="38" w16cid:durableId="1310552096">
    <w:abstractNumId w:val="51"/>
  </w:num>
  <w:num w:numId="39" w16cid:durableId="1372993119">
    <w:abstractNumId w:val="62"/>
  </w:num>
  <w:num w:numId="40" w16cid:durableId="1381586102">
    <w:abstractNumId w:val="55"/>
  </w:num>
  <w:num w:numId="41" w16cid:durableId="921177983">
    <w:abstractNumId w:val="56"/>
  </w:num>
  <w:num w:numId="42" w16cid:durableId="833372578">
    <w:abstractNumId w:val="48"/>
  </w:num>
  <w:num w:numId="43" w16cid:durableId="618948159">
    <w:abstractNumId w:val="60"/>
  </w:num>
  <w:num w:numId="44" w16cid:durableId="1737899207">
    <w:abstractNumId w:val="50"/>
  </w:num>
  <w:num w:numId="45" w16cid:durableId="1868906970">
    <w:abstractNumId w:val="58"/>
  </w:num>
  <w:num w:numId="46" w16cid:durableId="29440808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83424125">
    <w:abstractNumId w:val="57"/>
  </w:num>
  <w:num w:numId="48" w16cid:durableId="1980263849">
    <w:abstractNumId w:val="49"/>
  </w:num>
  <w:num w:numId="49" w16cid:durableId="784230414">
    <w:abstractNumId w:val="5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E33"/>
    <w:rsid w:val="00003559"/>
    <w:rsid w:val="000040BA"/>
    <w:rsid w:val="00004E34"/>
    <w:rsid w:val="000067FE"/>
    <w:rsid w:val="00014A96"/>
    <w:rsid w:val="00017A79"/>
    <w:rsid w:val="000208B4"/>
    <w:rsid w:val="0002186C"/>
    <w:rsid w:val="000233C3"/>
    <w:rsid w:val="0002474C"/>
    <w:rsid w:val="00025494"/>
    <w:rsid w:val="00030035"/>
    <w:rsid w:val="00031DA7"/>
    <w:rsid w:val="00033CBA"/>
    <w:rsid w:val="000341E2"/>
    <w:rsid w:val="00036089"/>
    <w:rsid w:val="00040850"/>
    <w:rsid w:val="000416F8"/>
    <w:rsid w:val="00042E74"/>
    <w:rsid w:val="00051821"/>
    <w:rsid w:val="0005221F"/>
    <w:rsid w:val="000529B8"/>
    <w:rsid w:val="0005600C"/>
    <w:rsid w:val="00056BC8"/>
    <w:rsid w:val="00062D19"/>
    <w:rsid w:val="0006687C"/>
    <w:rsid w:val="00071042"/>
    <w:rsid w:val="00072B19"/>
    <w:rsid w:val="000760F3"/>
    <w:rsid w:val="00080815"/>
    <w:rsid w:val="00082BDC"/>
    <w:rsid w:val="00090048"/>
    <w:rsid w:val="00090F57"/>
    <w:rsid w:val="00093AF7"/>
    <w:rsid w:val="0009673C"/>
    <w:rsid w:val="00096BA4"/>
    <w:rsid w:val="000A025A"/>
    <w:rsid w:val="000A0B48"/>
    <w:rsid w:val="000A4E1E"/>
    <w:rsid w:val="000A5B3E"/>
    <w:rsid w:val="000B01E9"/>
    <w:rsid w:val="000C76E6"/>
    <w:rsid w:val="000D2CD8"/>
    <w:rsid w:val="000D3225"/>
    <w:rsid w:val="000D5AA9"/>
    <w:rsid w:val="000D789F"/>
    <w:rsid w:val="000E102E"/>
    <w:rsid w:val="000E25F8"/>
    <w:rsid w:val="000E2E2F"/>
    <w:rsid w:val="000F04A4"/>
    <w:rsid w:val="000F12A9"/>
    <w:rsid w:val="000F2725"/>
    <w:rsid w:val="000F79F8"/>
    <w:rsid w:val="0010368A"/>
    <w:rsid w:val="001065BA"/>
    <w:rsid w:val="00110BB0"/>
    <w:rsid w:val="00112A72"/>
    <w:rsid w:val="0011565D"/>
    <w:rsid w:val="00116AAE"/>
    <w:rsid w:val="0011745C"/>
    <w:rsid w:val="00120649"/>
    <w:rsid w:val="00126B96"/>
    <w:rsid w:val="001278F4"/>
    <w:rsid w:val="00136500"/>
    <w:rsid w:val="001534EC"/>
    <w:rsid w:val="00153D62"/>
    <w:rsid w:val="00155A09"/>
    <w:rsid w:val="00156775"/>
    <w:rsid w:val="00161F23"/>
    <w:rsid w:val="00164D07"/>
    <w:rsid w:val="00165721"/>
    <w:rsid w:val="00166E33"/>
    <w:rsid w:val="00167C6C"/>
    <w:rsid w:val="00170D61"/>
    <w:rsid w:val="00175474"/>
    <w:rsid w:val="00181009"/>
    <w:rsid w:val="00184501"/>
    <w:rsid w:val="00184B17"/>
    <w:rsid w:val="001850F4"/>
    <w:rsid w:val="001859B6"/>
    <w:rsid w:val="00186E5A"/>
    <w:rsid w:val="00187B02"/>
    <w:rsid w:val="001941CB"/>
    <w:rsid w:val="001954C6"/>
    <w:rsid w:val="001976B3"/>
    <w:rsid w:val="001978F1"/>
    <w:rsid w:val="001A1344"/>
    <w:rsid w:val="001A2490"/>
    <w:rsid w:val="001A4E54"/>
    <w:rsid w:val="001A6197"/>
    <w:rsid w:val="001A7308"/>
    <w:rsid w:val="001B0780"/>
    <w:rsid w:val="001B4FEE"/>
    <w:rsid w:val="001B7180"/>
    <w:rsid w:val="001B75A9"/>
    <w:rsid w:val="001B7861"/>
    <w:rsid w:val="001C1FFC"/>
    <w:rsid w:val="001C2AA8"/>
    <w:rsid w:val="001C3EEB"/>
    <w:rsid w:val="001C462D"/>
    <w:rsid w:val="001C56AF"/>
    <w:rsid w:val="001D16BF"/>
    <w:rsid w:val="001D59C9"/>
    <w:rsid w:val="001D6DEA"/>
    <w:rsid w:val="001D7D37"/>
    <w:rsid w:val="001E6446"/>
    <w:rsid w:val="001E7024"/>
    <w:rsid w:val="001E70FB"/>
    <w:rsid w:val="001F03A2"/>
    <w:rsid w:val="001F32DB"/>
    <w:rsid w:val="001F353D"/>
    <w:rsid w:val="0020081C"/>
    <w:rsid w:val="00210F31"/>
    <w:rsid w:val="00211497"/>
    <w:rsid w:val="00212F95"/>
    <w:rsid w:val="002145B9"/>
    <w:rsid w:val="00217DA4"/>
    <w:rsid w:val="00222621"/>
    <w:rsid w:val="00231588"/>
    <w:rsid w:val="00233503"/>
    <w:rsid w:val="002337D3"/>
    <w:rsid w:val="002350BD"/>
    <w:rsid w:val="002401AD"/>
    <w:rsid w:val="00241D1E"/>
    <w:rsid w:val="00250F71"/>
    <w:rsid w:val="00261BC5"/>
    <w:rsid w:val="00264D4C"/>
    <w:rsid w:val="00271D84"/>
    <w:rsid w:val="002720D7"/>
    <w:rsid w:val="00272DA4"/>
    <w:rsid w:val="002774DE"/>
    <w:rsid w:val="0027792C"/>
    <w:rsid w:val="00280CD1"/>
    <w:rsid w:val="002823F3"/>
    <w:rsid w:val="002844BD"/>
    <w:rsid w:val="00284F61"/>
    <w:rsid w:val="00290B1F"/>
    <w:rsid w:val="00292717"/>
    <w:rsid w:val="002948E1"/>
    <w:rsid w:val="002A0B48"/>
    <w:rsid w:val="002A1167"/>
    <w:rsid w:val="002A1597"/>
    <w:rsid w:val="002B4391"/>
    <w:rsid w:val="002B6100"/>
    <w:rsid w:val="002B7DC5"/>
    <w:rsid w:val="002C4BEB"/>
    <w:rsid w:val="002D188E"/>
    <w:rsid w:val="002D2D5F"/>
    <w:rsid w:val="002D6992"/>
    <w:rsid w:val="002D727E"/>
    <w:rsid w:val="002D7489"/>
    <w:rsid w:val="002E1478"/>
    <w:rsid w:val="002E4479"/>
    <w:rsid w:val="002E4F19"/>
    <w:rsid w:val="002E5CEA"/>
    <w:rsid w:val="002F3B5C"/>
    <w:rsid w:val="002F4507"/>
    <w:rsid w:val="002F5DF1"/>
    <w:rsid w:val="002F6214"/>
    <w:rsid w:val="002F6B59"/>
    <w:rsid w:val="0030042B"/>
    <w:rsid w:val="0030199F"/>
    <w:rsid w:val="00304EA7"/>
    <w:rsid w:val="003128C3"/>
    <w:rsid w:val="003171FC"/>
    <w:rsid w:val="0031780E"/>
    <w:rsid w:val="003255A6"/>
    <w:rsid w:val="00335631"/>
    <w:rsid w:val="00345DDB"/>
    <w:rsid w:val="003473E7"/>
    <w:rsid w:val="00347620"/>
    <w:rsid w:val="00360BC9"/>
    <w:rsid w:val="00363AD1"/>
    <w:rsid w:val="00364DF3"/>
    <w:rsid w:val="00365567"/>
    <w:rsid w:val="00365D77"/>
    <w:rsid w:val="00377343"/>
    <w:rsid w:val="00377AE8"/>
    <w:rsid w:val="00381BB1"/>
    <w:rsid w:val="00385461"/>
    <w:rsid w:val="00392007"/>
    <w:rsid w:val="00392608"/>
    <w:rsid w:val="00397011"/>
    <w:rsid w:val="003A15EF"/>
    <w:rsid w:val="003A2039"/>
    <w:rsid w:val="003A3180"/>
    <w:rsid w:val="003A4A8C"/>
    <w:rsid w:val="003A7FFB"/>
    <w:rsid w:val="003B12BF"/>
    <w:rsid w:val="003B5423"/>
    <w:rsid w:val="003B5548"/>
    <w:rsid w:val="003B7E7A"/>
    <w:rsid w:val="003C38BF"/>
    <w:rsid w:val="003C390E"/>
    <w:rsid w:val="003C6184"/>
    <w:rsid w:val="003C7EBC"/>
    <w:rsid w:val="003D15CD"/>
    <w:rsid w:val="003D204F"/>
    <w:rsid w:val="003D245A"/>
    <w:rsid w:val="003E1214"/>
    <w:rsid w:val="003E28ED"/>
    <w:rsid w:val="003E3D3F"/>
    <w:rsid w:val="003E3F50"/>
    <w:rsid w:val="003E5864"/>
    <w:rsid w:val="003E7D57"/>
    <w:rsid w:val="003F634E"/>
    <w:rsid w:val="003F66A2"/>
    <w:rsid w:val="0040031D"/>
    <w:rsid w:val="004012EA"/>
    <w:rsid w:val="00403FDE"/>
    <w:rsid w:val="00404475"/>
    <w:rsid w:val="00404791"/>
    <w:rsid w:val="0040510A"/>
    <w:rsid w:val="004057D4"/>
    <w:rsid w:val="004069C3"/>
    <w:rsid w:val="004102D1"/>
    <w:rsid w:val="00410EE2"/>
    <w:rsid w:val="00413865"/>
    <w:rsid w:val="004143C6"/>
    <w:rsid w:val="0041514E"/>
    <w:rsid w:val="00415436"/>
    <w:rsid w:val="00417FEB"/>
    <w:rsid w:val="004219E5"/>
    <w:rsid w:val="0042388B"/>
    <w:rsid w:val="00424211"/>
    <w:rsid w:val="00425C52"/>
    <w:rsid w:val="004269DF"/>
    <w:rsid w:val="00430D12"/>
    <w:rsid w:val="004347C9"/>
    <w:rsid w:val="00442179"/>
    <w:rsid w:val="00442C77"/>
    <w:rsid w:val="0045097B"/>
    <w:rsid w:val="00451BCE"/>
    <w:rsid w:val="00457E64"/>
    <w:rsid w:val="004640F2"/>
    <w:rsid w:val="00467AE5"/>
    <w:rsid w:val="00471B6C"/>
    <w:rsid w:val="00472242"/>
    <w:rsid w:val="004735C4"/>
    <w:rsid w:val="00474E8E"/>
    <w:rsid w:val="0047691C"/>
    <w:rsid w:val="004810F4"/>
    <w:rsid w:val="00490DDA"/>
    <w:rsid w:val="0049232C"/>
    <w:rsid w:val="00493144"/>
    <w:rsid w:val="00496F46"/>
    <w:rsid w:val="004A21A4"/>
    <w:rsid w:val="004A2294"/>
    <w:rsid w:val="004A253C"/>
    <w:rsid w:val="004A2D0F"/>
    <w:rsid w:val="004A448D"/>
    <w:rsid w:val="004B12E9"/>
    <w:rsid w:val="004B2ECD"/>
    <w:rsid w:val="004B4F22"/>
    <w:rsid w:val="004C0C38"/>
    <w:rsid w:val="004C245B"/>
    <w:rsid w:val="004C5BA8"/>
    <w:rsid w:val="004D071B"/>
    <w:rsid w:val="004D1B70"/>
    <w:rsid w:val="004D1E54"/>
    <w:rsid w:val="004D7A77"/>
    <w:rsid w:val="004D7BEA"/>
    <w:rsid w:val="004E112C"/>
    <w:rsid w:val="004E36CE"/>
    <w:rsid w:val="004E77A7"/>
    <w:rsid w:val="004F373F"/>
    <w:rsid w:val="004F41EA"/>
    <w:rsid w:val="00501B27"/>
    <w:rsid w:val="00502D6D"/>
    <w:rsid w:val="005062F8"/>
    <w:rsid w:val="00507080"/>
    <w:rsid w:val="00507418"/>
    <w:rsid w:val="00520E23"/>
    <w:rsid w:val="005225C0"/>
    <w:rsid w:val="005240BE"/>
    <w:rsid w:val="00524273"/>
    <w:rsid w:val="00525483"/>
    <w:rsid w:val="005304F5"/>
    <w:rsid w:val="00535180"/>
    <w:rsid w:val="00541603"/>
    <w:rsid w:val="00541FE3"/>
    <w:rsid w:val="00542888"/>
    <w:rsid w:val="00545294"/>
    <w:rsid w:val="005463DF"/>
    <w:rsid w:val="00547E79"/>
    <w:rsid w:val="005543C4"/>
    <w:rsid w:val="00555A59"/>
    <w:rsid w:val="00557152"/>
    <w:rsid w:val="00562A0E"/>
    <w:rsid w:val="0056311E"/>
    <w:rsid w:val="00565338"/>
    <w:rsid w:val="00565994"/>
    <w:rsid w:val="0057385A"/>
    <w:rsid w:val="0057490D"/>
    <w:rsid w:val="005751B6"/>
    <w:rsid w:val="00577D35"/>
    <w:rsid w:val="00580094"/>
    <w:rsid w:val="00580321"/>
    <w:rsid w:val="00584435"/>
    <w:rsid w:val="0058513D"/>
    <w:rsid w:val="00590019"/>
    <w:rsid w:val="00596B36"/>
    <w:rsid w:val="00596DBD"/>
    <w:rsid w:val="005A031F"/>
    <w:rsid w:val="005A06CD"/>
    <w:rsid w:val="005A1588"/>
    <w:rsid w:val="005A1C59"/>
    <w:rsid w:val="005A3E1E"/>
    <w:rsid w:val="005A55C7"/>
    <w:rsid w:val="005A618F"/>
    <w:rsid w:val="005B1A8A"/>
    <w:rsid w:val="005C30FB"/>
    <w:rsid w:val="005C3949"/>
    <w:rsid w:val="005C3B3D"/>
    <w:rsid w:val="005C4B0D"/>
    <w:rsid w:val="005C55DF"/>
    <w:rsid w:val="005C6656"/>
    <w:rsid w:val="005D07B6"/>
    <w:rsid w:val="005D2D76"/>
    <w:rsid w:val="005D2DF4"/>
    <w:rsid w:val="005D44C8"/>
    <w:rsid w:val="005D5FD0"/>
    <w:rsid w:val="005F0627"/>
    <w:rsid w:val="005F13B8"/>
    <w:rsid w:val="005F15D7"/>
    <w:rsid w:val="005F1A7C"/>
    <w:rsid w:val="005F366D"/>
    <w:rsid w:val="005F7267"/>
    <w:rsid w:val="006045DF"/>
    <w:rsid w:val="00605521"/>
    <w:rsid w:val="0061071E"/>
    <w:rsid w:val="00611CB1"/>
    <w:rsid w:val="0061372E"/>
    <w:rsid w:val="006167C6"/>
    <w:rsid w:val="00625F0B"/>
    <w:rsid w:val="00633A2C"/>
    <w:rsid w:val="0064041F"/>
    <w:rsid w:val="00644869"/>
    <w:rsid w:val="006461E9"/>
    <w:rsid w:val="00646EC2"/>
    <w:rsid w:val="006548D1"/>
    <w:rsid w:val="0065495A"/>
    <w:rsid w:val="0066276C"/>
    <w:rsid w:val="00662D70"/>
    <w:rsid w:val="006659D9"/>
    <w:rsid w:val="006660B9"/>
    <w:rsid w:val="00667A3A"/>
    <w:rsid w:val="0067204B"/>
    <w:rsid w:val="006735EB"/>
    <w:rsid w:val="00674FB6"/>
    <w:rsid w:val="00681CB8"/>
    <w:rsid w:val="00681FAA"/>
    <w:rsid w:val="00685444"/>
    <w:rsid w:val="006872ED"/>
    <w:rsid w:val="00687578"/>
    <w:rsid w:val="00687968"/>
    <w:rsid w:val="006954AE"/>
    <w:rsid w:val="006A48D6"/>
    <w:rsid w:val="006A6CC5"/>
    <w:rsid w:val="006B22DD"/>
    <w:rsid w:val="006C2A23"/>
    <w:rsid w:val="006C2CD2"/>
    <w:rsid w:val="006C65F3"/>
    <w:rsid w:val="006D358B"/>
    <w:rsid w:val="006D708A"/>
    <w:rsid w:val="006E07A7"/>
    <w:rsid w:val="006E37EE"/>
    <w:rsid w:val="006E3B15"/>
    <w:rsid w:val="006E3CA4"/>
    <w:rsid w:val="006F46C3"/>
    <w:rsid w:val="006F5F4F"/>
    <w:rsid w:val="006F7BB0"/>
    <w:rsid w:val="0070162B"/>
    <w:rsid w:val="007025A1"/>
    <w:rsid w:val="007038E6"/>
    <w:rsid w:val="00707970"/>
    <w:rsid w:val="0071273C"/>
    <w:rsid w:val="0071289E"/>
    <w:rsid w:val="007155FB"/>
    <w:rsid w:val="0071649B"/>
    <w:rsid w:val="00716EEB"/>
    <w:rsid w:val="00722237"/>
    <w:rsid w:val="00731A8E"/>
    <w:rsid w:val="0073686B"/>
    <w:rsid w:val="007509FB"/>
    <w:rsid w:val="00751512"/>
    <w:rsid w:val="007529B1"/>
    <w:rsid w:val="007534A4"/>
    <w:rsid w:val="00765BCD"/>
    <w:rsid w:val="00770A3F"/>
    <w:rsid w:val="00771CE5"/>
    <w:rsid w:val="00776A05"/>
    <w:rsid w:val="00783D4C"/>
    <w:rsid w:val="00785A23"/>
    <w:rsid w:val="00794319"/>
    <w:rsid w:val="00794703"/>
    <w:rsid w:val="007A4679"/>
    <w:rsid w:val="007B57CC"/>
    <w:rsid w:val="007B6207"/>
    <w:rsid w:val="007C1519"/>
    <w:rsid w:val="007C66C4"/>
    <w:rsid w:val="007D43D4"/>
    <w:rsid w:val="007E66D4"/>
    <w:rsid w:val="007F2628"/>
    <w:rsid w:val="007F573B"/>
    <w:rsid w:val="00804F38"/>
    <w:rsid w:val="00807DC8"/>
    <w:rsid w:val="008118ED"/>
    <w:rsid w:val="00811E5F"/>
    <w:rsid w:val="00812F86"/>
    <w:rsid w:val="00821D2F"/>
    <w:rsid w:val="008256E2"/>
    <w:rsid w:val="00826F80"/>
    <w:rsid w:val="00830853"/>
    <w:rsid w:val="00830CFA"/>
    <w:rsid w:val="00832B36"/>
    <w:rsid w:val="00836551"/>
    <w:rsid w:val="00841FDA"/>
    <w:rsid w:val="00843EC9"/>
    <w:rsid w:val="00847A57"/>
    <w:rsid w:val="00847CE6"/>
    <w:rsid w:val="00853882"/>
    <w:rsid w:val="008547F9"/>
    <w:rsid w:val="0085590C"/>
    <w:rsid w:val="00856297"/>
    <w:rsid w:val="008566B3"/>
    <w:rsid w:val="0086097F"/>
    <w:rsid w:val="0086125B"/>
    <w:rsid w:val="00863584"/>
    <w:rsid w:val="0086590A"/>
    <w:rsid w:val="00870778"/>
    <w:rsid w:val="008768A9"/>
    <w:rsid w:val="00884650"/>
    <w:rsid w:val="0088615A"/>
    <w:rsid w:val="008869B0"/>
    <w:rsid w:val="00890E7D"/>
    <w:rsid w:val="00893D10"/>
    <w:rsid w:val="0089470E"/>
    <w:rsid w:val="00895081"/>
    <w:rsid w:val="008972B9"/>
    <w:rsid w:val="008A0F39"/>
    <w:rsid w:val="008A6B1E"/>
    <w:rsid w:val="008B62B4"/>
    <w:rsid w:val="008C21D9"/>
    <w:rsid w:val="008C27B7"/>
    <w:rsid w:val="008C5272"/>
    <w:rsid w:val="008C56B7"/>
    <w:rsid w:val="008C7AC3"/>
    <w:rsid w:val="008D557E"/>
    <w:rsid w:val="008E11CE"/>
    <w:rsid w:val="008E1614"/>
    <w:rsid w:val="008E3B25"/>
    <w:rsid w:val="008E7386"/>
    <w:rsid w:val="008F4E4C"/>
    <w:rsid w:val="009019BE"/>
    <w:rsid w:val="00904D83"/>
    <w:rsid w:val="00910415"/>
    <w:rsid w:val="0091263C"/>
    <w:rsid w:val="009132F1"/>
    <w:rsid w:val="00915437"/>
    <w:rsid w:val="00915A96"/>
    <w:rsid w:val="00920489"/>
    <w:rsid w:val="0092066B"/>
    <w:rsid w:val="00921707"/>
    <w:rsid w:val="00923BF3"/>
    <w:rsid w:val="00927F81"/>
    <w:rsid w:val="00932B22"/>
    <w:rsid w:val="00933D6E"/>
    <w:rsid w:val="00933FA2"/>
    <w:rsid w:val="009367B4"/>
    <w:rsid w:val="00942D5F"/>
    <w:rsid w:val="00942EF6"/>
    <w:rsid w:val="009430DF"/>
    <w:rsid w:val="00944FBF"/>
    <w:rsid w:val="00951B39"/>
    <w:rsid w:val="0095247D"/>
    <w:rsid w:val="009542BA"/>
    <w:rsid w:val="0095571F"/>
    <w:rsid w:val="00956825"/>
    <w:rsid w:val="009568B0"/>
    <w:rsid w:val="00960676"/>
    <w:rsid w:val="00964E99"/>
    <w:rsid w:val="00970CE3"/>
    <w:rsid w:val="009815DE"/>
    <w:rsid w:val="00982278"/>
    <w:rsid w:val="0098272B"/>
    <w:rsid w:val="00990A29"/>
    <w:rsid w:val="00995530"/>
    <w:rsid w:val="009A264F"/>
    <w:rsid w:val="009A5FC5"/>
    <w:rsid w:val="009B299A"/>
    <w:rsid w:val="009B2F68"/>
    <w:rsid w:val="009B3B93"/>
    <w:rsid w:val="009C0827"/>
    <w:rsid w:val="009C1684"/>
    <w:rsid w:val="009C33FE"/>
    <w:rsid w:val="009C52D0"/>
    <w:rsid w:val="009D1EED"/>
    <w:rsid w:val="009D73ED"/>
    <w:rsid w:val="009D7617"/>
    <w:rsid w:val="009E1AC9"/>
    <w:rsid w:val="009E5DE6"/>
    <w:rsid w:val="009E694C"/>
    <w:rsid w:val="009F1257"/>
    <w:rsid w:val="009F1A60"/>
    <w:rsid w:val="009F4737"/>
    <w:rsid w:val="00A00FD1"/>
    <w:rsid w:val="00A026B1"/>
    <w:rsid w:val="00A11363"/>
    <w:rsid w:val="00A11B76"/>
    <w:rsid w:val="00A214B0"/>
    <w:rsid w:val="00A25534"/>
    <w:rsid w:val="00A26CE1"/>
    <w:rsid w:val="00A3003C"/>
    <w:rsid w:val="00A329EB"/>
    <w:rsid w:val="00A45481"/>
    <w:rsid w:val="00A47CE3"/>
    <w:rsid w:val="00A51AB2"/>
    <w:rsid w:val="00A54447"/>
    <w:rsid w:val="00A55E4F"/>
    <w:rsid w:val="00A56554"/>
    <w:rsid w:val="00A56FCC"/>
    <w:rsid w:val="00A57929"/>
    <w:rsid w:val="00A600AA"/>
    <w:rsid w:val="00A64B5E"/>
    <w:rsid w:val="00A64DE0"/>
    <w:rsid w:val="00A67730"/>
    <w:rsid w:val="00A70BDE"/>
    <w:rsid w:val="00A7206A"/>
    <w:rsid w:val="00A73BE6"/>
    <w:rsid w:val="00A77508"/>
    <w:rsid w:val="00A77F4D"/>
    <w:rsid w:val="00A80DD4"/>
    <w:rsid w:val="00A83626"/>
    <w:rsid w:val="00A83897"/>
    <w:rsid w:val="00A83973"/>
    <w:rsid w:val="00A83A2F"/>
    <w:rsid w:val="00A8691B"/>
    <w:rsid w:val="00A91679"/>
    <w:rsid w:val="00A948E6"/>
    <w:rsid w:val="00AA1921"/>
    <w:rsid w:val="00AA1A2C"/>
    <w:rsid w:val="00AB0927"/>
    <w:rsid w:val="00AB2E7F"/>
    <w:rsid w:val="00AB3211"/>
    <w:rsid w:val="00AC0C78"/>
    <w:rsid w:val="00AC1A28"/>
    <w:rsid w:val="00AC283A"/>
    <w:rsid w:val="00AC2F72"/>
    <w:rsid w:val="00AC39D5"/>
    <w:rsid w:val="00AC6614"/>
    <w:rsid w:val="00AC6D31"/>
    <w:rsid w:val="00AD3FEE"/>
    <w:rsid w:val="00AD56EC"/>
    <w:rsid w:val="00AE0362"/>
    <w:rsid w:val="00AE1AF9"/>
    <w:rsid w:val="00AE29C7"/>
    <w:rsid w:val="00AE3D67"/>
    <w:rsid w:val="00AF213B"/>
    <w:rsid w:val="00AF3C9C"/>
    <w:rsid w:val="00AF665C"/>
    <w:rsid w:val="00AF6948"/>
    <w:rsid w:val="00AF71B4"/>
    <w:rsid w:val="00B0028E"/>
    <w:rsid w:val="00B00392"/>
    <w:rsid w:val="00B003FA"/>
    <w:rsid w:val="00B00D65"/>
    <w:rsid w:val="00B07563"/>
    <w:rsid w:val="00B100DE"/>
    <w:rsid w:val="00B11B84"/>
    <w:rsid w:val="00B1205A"/>
    <w:rsid w:val="00B20051"/>
    <w:rsid w:val="00B25870"/>
    <w:rsid w:val="00B27CE7"/>
    <w:rsid w:val="00B27E33"/>
    <w:rsid w:val="00B35E26"/>
    <w:rsid w:val="00B36B73"/>
    <w:rsid w:val="00B37953"/>
    <w:rsid w:val="00B419D8"/>
    <w:rsid w:val="00B43B7A"/>
    <w:rsid w:val="00B452B2"/>
    <w:rsid w:val="00B52F9D"/>
    <w:rsid w:val="00B55A18"/>
    <w:rsid w:val="00B60365"/>
    <w:rsid w:val="00B654A4"/>
    <w:rsid w:val="00B6559F"/>
    <w:rsid w:val="00B6698F"/>
    <w:rsid w:val="00B66EE8"/>
    <w:rsid w:val="00B6704B"/>
    <w:rsid w:val="00B756A9"/>
    <w:rsid w:val="00B76951"/>
    <w:rsid w:val="00B8072D"/>
    <w:rsid w:val="00B86020"/>
    <w:rsid w:val="00B920BF"/>
    <w:rsid w:val="00B92CB1"/>
    <w:rsid w:val="00B9738F"/>
    <w:rsid w:val="00B97F94"/>
    <w:rsid w:val="00BC0F38"/>
    <w:rsid w:val="00BC7FDC"/>
    <w:rsid w:val="00BD08D9"/>
    <w:rsid w:val="00BD1320"/>
    <w:rsid w:val="00BD2DE0"/>
    <w:rsid w:val="00BD6BB8"/>
    <w:rsid w:val="00BE264B"/>
    <w:rsid w:val="00BF1ABE"/>
    <w:rsid w:val="00BF38FA"/>
    <w:rsid w:val="00C02004"/>
    <w:rsid w:val="00C068BE"/>
    <w:rsid w:val="00C11AFA"/>
    <w:rsid w:val="00C12908"/>
    <w:rsid w:val="00C12969"/>
    <w:rsid w:val="00C1335C"/>
    <w:rsid w:val="00C1372D"/>
    <w:rsid w:val="00C1423F"/>
    <w:rsid w:val="00C15500"/>
    <w:rsid w:val="00C22F8D"/>
    <w:rsid w:val="00C2467A"/>
    <w:rsid w:val="00C24DCB"/>
    <w:rsid w:val="00C25734"/>
    <w:rsid w:val="00C27624"/>
    <w:rsid w:val="00C33615"/>
    <w:rsid w:val="00C33BC2"/>
    <w:rsid w:val="00C33D7E"/>
    <w:rsid w:val="00C44D34"/>
    <w:rsid w:val="00C53984"/>
    <w:rsid w:val="00C56B28"/>
    <w:rsid w:val="00C63C25"/>
    <w:rsid w:val="00C65782"/>
    <w:rsid w:val="00C67457"/>
    <w:rsid w:val="00C70A41"/>
    <w:rsid w:val="00C7185E"/>
    <w:rsid w:val="00C732E0"/>
    <w:rsid w:val="00C75037"/>
    <w:rsid w:val="00C83F32"/>
    <w:rsid w:val="00C87B77"/>
    <w:rsid w:val="00C87E47"/>
    <w:rsid w:val="00C90127"/>
    <w:rsid w:val="00C91AEC"/>
    <w:rsid w:val="00C94403"/>
    <w:rsid w:val="00CA4FFF"/>
    <w:rsid w:val="00CA7A5E"/>
    <w:rsid w:val="00CA7F10"/>
    <w:rsid w:val="00CB076D"/>
    <w:rsid w:val="00CB1F68"/>
    <w:rsid w:val="00CB2288"/>
    <w:rsid w:val="00CB3641"/>
    <w:rsid w:val="00CB4A10"/>
    <w:rsid w:val="00CB4BB4"/>
    <w:rsid w:val="00CB6503"/>
    <w:rsid w:val="00CB6F76"/>
    <w:rsid w:val="00CC2F55"/>
    <w:rsid w:val="00CC468E"/>
    <w:rsid w:val="00CC4F0C"/>
    <w:rsid w:val="00CC500B"/>
    <w:rsid w:val="00CD027A"/>
    <w:rsid w:val="00CD0798"/>
    <w:rsid w:val="00CD0E2C"/>
    <w:rsid w:val="00CD62D6"/>
    <w:rsid w:val="00CE21BB"/>
    <w:rsid w:val="00CE429B"/>
    <w:rsid w:val="00CE497B"/>
    <w:rsid w:val="00CE7815"/>
    <w:rsid w:val="00CF562E"/>
    <w:rsid w:val="00D007D2"/>
    <w:rsid w:val="00D01B32"/>
    <w:rsid w:val="00D0269B"/>
    <w:rsid w:val="00D02738"/>
    <w:rsid w:val="00D03771"/>
    <w:rsid w:val="00D043A9"/>
    <w:rsid w:val="00D11A0A"/>
    <w:rsid w:val="00D1276C"/>
    <w:rsid w:val="00D164D1"/>
    <w:rsid w:val="00D201F4"/>
    <w:rsid w:val="00D24CF7"/>
    <w:rsid w:val="00D25039"/>
    <w:rsid w:val="00D261B5"/>
    <w:rsid w:val="00D314A9"/>
    <w:rsid w:val="00D339FB"/>
    <w:rsid w:val="00D33D36"/>
    <w:rsid w:val="00D3720A"/>
    <w:rsid w:val="00D4126A"/>
    <w:rsid w:val="00D42CBF"/>
    <w:rsid w:val="00D4474A"/>
    <w:rsid w:val="00D46134"/>
    <w:rsid w:val="00D4704B"/>
    <w:rsid w:val="00D47AF7"/>
    <w:rsid w:val="00D47CBC"/>
    <w:rsid w:val="00D50285"/>
    <w:rsid w:val="00D51E35"/>
    <w:rsid w:val="00D523EA"/>
    <w:rsid w:val="00D52E8F"/>
    <w:rsid w:val="00D54A2C"/>
    <w:rsid w:val="00D55BF3"/>
    <w:rsid w:val="00D5678E"/>
    <w:rsid w:val="00D57739"/>
    <w:rsid w:val="00D607C1"/>
    <w:rsid w:val="00D6488E"/>
    <w:rsid w:val="00D67863"/>
    <w:rsid w:val="00D762D2"/>
    <w:rsid w:val="00D8274F"/>
    <w:rsid w:val="00D86BE3"/>
    <w:rsid w:val="00D90FBF"/>
    <w:rsid w:val="00D922F7"/>
    <w:rsid w:val="00D925AB"/>
    <w:rsid w:val="00D94409"/>
    <w:rsid w:val="00D973C8"/>
    <w:rsid w:val="00DA0D1F"/>
    <w:rsid w:val="00DA35D8"/>
    <w:rsid w:val="00DA3978"/>
    <w:rsid w:val="00DA3D35"/>
    <w:rsid w:val="00DA429B"/>
    <w:rsid w:val="00DA5C1B"/>
    <w:rsid w:val="00DA749D"/>
    <w:rsid w:val="00DB2CEC"/>
    <w:rsid w:val="00DB4805"/>
    <w:rsid w:val="00DD11F8"/>
    <w:rsid w:val="00DD1A7F"/>
    <w:rsid w:val="00DD3C0C"/>
    <w:rsid w:val="00DD544C"/>
    <w:rsid w:val="00DE5738"/>
    <w:rsid w:val="00DF1422"/>
    <w:rsid w:val="00DF4097"/>
    <w:rsid w:val="00E00244"/>
    <w:rsid w:val="00E043FD"/>
    <w:rsid w:val="00E07766"/>
    <w:rsid w:val="00E0799C"/>
    <w:rsid w:val="00E1055C"/>
    <w:rsid w:val="00E12ABB"/>
    <w:rsid w:val="00E1773C"/>
    <w:rsid w:val="00E17B8F"/>
    <w:rsid w:val="00E247D1"/>
    <w:rsid w:val="00E261C5"/>
    <w:rsid w:val="00E27BA1"/>
    <w:rsid w:val="00E3229A"/>
    <w:rsid w:val="00E41AB1"/>
    <w:rsid w:val="00E43A78"/>
    <w:rsid w:val="00E43CC0"/>
    <w:rsid w:val="00E448F7"/>
    <w:rsid w:val="00E45215"/>
    <w:rsid w:val="00E4653E"/>
    <w:rsid w:val="00E51253"/>
    <w:rsid w:val="00E515A7"/>
    <w:rsid w:val="00E51E6A"/>
    <w:rsid w:val="00E5312E"/>
    <w:rsid w:val="00E54974"/>
    <w:rsid w:val="00E54F75"/>
    <w:rsid w:val="00E55528"/>
    <w:rsid w:val="00E55CBA"/>
    <w:rsid w:val="00E57428"/>
    <w:rsid w:val="00E60F21"/>
    <w:rsid w:val="00E70AE9"/>
    <w:rsid w:val="00E75259"/>
    <w:rsid w:val="00E75EAC"/>
    <w:rsid w:val="00E8028E"/>
    <w:rsid w:val="00E80C0D"/>
    <w:rsid w:val="00E83836"/>
    <w:rsid w:val="00E84B7F"/>
    <w:rsid w:val="00E851AD"/>
    <w:rsid w:val="00E85216"/>
    <w:rsid w:val="00E9047D"/>
    <w:rsid w:val="00EA1EDE"/>
    <w:rsid w:val="00EA5292"/>
    <w:rsid w:val="00EA5F00"/>
    <w:rsid w:val="00EA6DFD"/>
    <w:rsid w:val="00EB0691"/>
    <w:rsid w:val="00EB2292"/>
    <w:rsid w:val="00EC1503"/>
    <w:rsid w:val="00EC204C"/>
    <w:rsid w:val="00EC2FEE"/>
    <w:rsid w:val="00EC526F"/>
    <w:rsid w:val="00ED2CCB"/>
    <w:rsid w:val="00ED3588"/>
    <w:rsid w:val="00ED44B1"/>
    <w:rsid w:val="00ED59F2"/>
    <w:rsid w:val="00ED75CB"/>
    <w:rsid w:val="00ED77B8"/>
    <w:rsid w:val="00EE05A0"/>
    <w:rsid w:val="00EE12E8"/>
    <w:rsid w:val="00EE3097"/>
    <w:rsid w:val="00EE3224"/>
    <w:rsid w:val="00EE5633"/>
    <w:rsid w:val="00EF6638"/>
    <w:rsid w:val="00F017B5"/>
    <w:rsid w:val="00F02EF8"/>
    <w:rsid w:val="00F0668D"/>
    <w:rsid w:val="00F17544"/>
    <w:rsid w:val="00F179FE"/>
    <w:rsid w:val="00F27DEE"/>
    <w:rsid w:val="00F3146E"/>
    <w:rsid w:val="00F332BD"/>
    <w:rsid w:val="00F33D9E"/>
    <w:rsid w:val="00F35D8E"/>
    <w:rsid w:val="00F36AC9"/>
    <w:rsid w:val="00F36B69"/>
    <w:rsid w:val="00F371F0"/>
    <w:rsid w:val="00F464FD"/>
    <w:rsid w:val="00F476EA"/>
    <w:rsid w:val="00F505D6"/>
    <w:rsid w:val="00F53402"/>
    <w:rsid w:val="00F5405F"/>
    <w:rsid w:val="00F571C0"/>
    <w:rsid w:val="00F624F8"/>
    <w:rsid w:val="00F665F8"/>
    <w:rsid w:val="00F70BE3"/>
    <w:rsid w:val="00F73831"/>
    <w:rsid w:val="00F75144"/>
    <w:rsid w:val="00F75CCD"/>
    <w:rsid w:val="00F7726E"/>
    <w:rsid w:val="00F82657"/>
    <w:rsid w:val="00F90D7C"/>
    <w:rsid w:val="00F91DD7"/>
    <w:rsid w:val="00F926C0"/>
    <w:rsid w:val="00FA26AD"/>
    <w:rsid w:val="00FA2B33"/>
    <w:rsid w:val="00FA79CD"/>
    <w:rsid w:val="00FA79F6"/>
    <w:rsid w:val="00FB020A"/>
    <w:rsid w:val="00FB23F9"/>
    <w:rsid w:val="00FB55D3"/>
    <w:rsid w:val="00FB5A47"/>
    <w:rsid w:val="00FC0DEE"/>
    <w:rsid w:val="00FD3E1B"/>
    <w:rsid w:val="00FD46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06AB3AED"/>
  <w15:chartTrackingRefBased/>
  <w15:docId w15:val="{B02AA581-A3C9-439E-A797-640E8CF90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1A2C"/>
    <w:pPr>
      <w:widowControl w:val="0"/>
      <w:suppressAutoHyphens/>
      <w:spacing w:line="360" w:lineRule="atLeast"/>
      <w:jc w:val="both"/>
      <w:textAlignment w:val="baseline"/>
    </w:pPr>
    <w:rPr>
      <w:sz w:val="24"/>
      <w:szCs w:val="24"/>
      <w:lang w:eastAsia="ar-SA"/>
    </w:rPr>
  </w:style>
  <w:style w:type="paragraph" w:styleId="Nadpis1">
    <w:name w:val="heading 1"/>
    <w:basedOn w:val="Normln"/>
    <w:next w:val="Normln"/>
    <w:qFormat/>
    <w:pPr>
      <w:keepNext/>
      <w:numPr>
        <w:numId w:val="1"/>
      </w:numPr>
      <w:ind w:left="360" w:firstLine="0"/>
      <w:jc w:val="center"/>
      <w:outlineLvl w:val="0"/>
    </w:pPr>
    <w:rPr>
      <w:rFonts w:ascii="Cambria" w:hAnsi="Cambria" w:cs="Cambria"/>
      <w:b/>
      <w:bCs/>
      <w:kern w:val="1"/>
      <w:sz w:val="32"/>
      <w:szCs w:val="32"/>
      <w:lang w:val="x-none"/>
    </w:rPr>
  </w:style>
  <w:style w:type="paragraph" w:styleId="Nadpis5">
    <w:name w:val="heading 5"/>
    <w:basedOn w:val="Normln"/>
    <w:next w:val="Normln"/>
    <w:qFormat/>
    <w:pPr>
      <w:numPr>
        <w:ilvl w:val="4"/>
        <w:numId w:val="1"/>
      </w:numPr>
      <w:spacing w:before="240" w:after="60"/>
      <w:outlineLvl w:val="4"/>
    </w:pPr>
    <w:rPr>
      <w:rFonts w:ascii="Calibri" w:hAnsi="Calibri" w:cs="Calibri"/>
      <w:b/>
      <w:bCs/>
      <w:i/>
      <w:i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7z0">
    <w:name w:val="WW8Num17z0"/>
    <w:rPr>
      <w:rFonts w:cs="Times New Roman"/>
      <w:b w:val="0"/>
      <w:i w:val="0"/>
    </w:rPr>
  </w:style>
  <w:style w:type="character" w:customStyle="1" w:styleId="WW8Num17z1">
    <w:name w:val="WW8Num17z1"/>
    <w:rPr>
      <w:rFonts w:cs="Times New Roman"/>
    </w:rPr>
  </w:style>
  <w:style w:type="character" w:customStyle="1" w:styleId="WW8Num22z0">
    <w:name w:val="WW8Num22z0"/>
    <w:rPr>
      <w:rFonts w:ascii="Times New Roman" w:eastAsia="Times New Roman" w:hAnsi="Times New Roman" w:cs="Times New Roman"/>
    </w:rPr>
  </w:style>
  <w:style w:type="character" w:customStyle="1" w:styleId="WW8Num26z0">
    <w:name w:val="WW8Num26z0"/>
    <w:rPr>
      <w:rFonts w:cs="Times New Roman"/>
      <w:b w:val="0"/>
      <w:i w:val="0"/>
    </w:rPr>
  </w:style>
  <w:style w:type="character" w:customStyle="1" w:styleId="WW8Num26z1">
    <w:name w:val="WW8Num26z1"/>
    <w:rPr>
      <w:rFonts w:cs="Times New Roman"/>
    </w:rPr>
  </w:style>
  <w:style w:type="character" w:customStyle="1" w:styleId="WW8Num37z1">
    <w:name w:val="WW8Num37z1"/>
    <w:rPr>
      <w:rFonts w:ascii="Arial" w:hAnsi="Arial" w:cs="Arial"/>
      <w:sz w:val="22"/>
      <w:szCs w:val="22"/>
    </w:rPr>
  </w:style>
  <w:style w:type="character" w:customStyle="1" w:styleId="WW8Num38z0">
    <w:name w:val="WW8Num38z0"/>
    <w:rPr>
      <w:color w:val="auto"/>
    </w:rPr>
  </w:style>
  <w:style w:type="character" w:customStyle="1" w:styleId="WW8Num39z0">
    <w:name w:val="WW8Num39z0"/>
    <w:rPr>
      <w:rFonts w:cs="Times New Roman"/>
    </w:rPr>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5Char">
    <w:name w:val="Nadpis 5 Char"/>
    <w:rPr>
      <w:rFonts w:ascii="Calibri" w:hAnsi="Calibri" w:cs="Calibri"/>
      <w:b/>
      <w:bCs/>
      <w:i/>
      <w:iCs/>
      <w:sz w:val="26"/>
      <w:szCs w:val="26"/>
    </w:rPr>
  </w:style>
  <w:style w:type="character" w:customStyle="1" w:styleId="Zkladntext2Char">
    <w:name w:val="Základní text 2 Char"/>
    <w:rPr>
      <w:sz w:val="24"/>
      <w:szCs w:val="24"/>
    </w:rPr>
  </w:style>
  <w:style w:type="character" w:customStyle="1" w:styleId="ZhlavChar">
    <w:name w:val="Záhlaví Char"/>
    <w:uiPriority w:val="99"/>
    <w:rPr>
      <w:sz w:val="24"/>
      <w:szCs w:val="24"/>
    </w:rPr>
  </w:style>
  <w:style w:type="character" w:customStyle="1" w:styleId="NzevChar">
    <w:name w:val="Název Char"/>
    <w:rPr>
      <w:rFonts w:ascii="Cambria" w:hAnsi="Cambria" w:cs="Cambria"/>
      <w:b/>
      <w:bCs/>
      <w:kern w:val="1"/>
      <w:sz w:val="32"/>
      <w:szCs w:val="32"/>
    </w:rPr>
  </w:style>
  <w:style w:type="character" w:styleId="slostrnky">
    <w:name w:val="page number"/>
    <w:basedOn w:val="Standardnpsmoodstavce1"/>
  </w:style>
  <w:style w:type="character" w:customStyle="1" w:styleId="ZkladntextChar">
    <w:name w:val="Základní text Char"/>
    <w:rPr>
      <w:sz w:val="24"/>
      <w:szCs w:val="24"/>
    </w:rPr>
  </w:style>
  <w:style w:type="character" w:customStyle="1" w:styleId="PodtitulChar">
    <w:name w:val="Podtitul Char"/>
    <w:rPr>
      <w:rFonts w:ascii="Cambria" w:hAnsi="Cambria" w:cs="Cambria"/>
      <w:sz w:val="24"/>
      <w:szCs w:val="24"/>
    </w:rPr>
  </w:style>
  <w:style w:type="character" w:customStyle="1" w:styleId="ZpatChar">
    <w:name w:val="Zápatí Char"/>
    <w:uiPriority w:val="99"/>
    <w:rPr>
      <w:sz w:val="24"/>
      <w:szCs w:val="24"/>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customStyle="1" w:styleId="TextbublinyChar">
    <w:name w:val="Text bubliny Char"/>
    <w:rPr>
      <w:szCs w:val="2"/>
      <w:lang w:val="x-none" w:eastAsia="ar-SA" w:bidi="ar-SA"/>
    </w:rPr>
  </w:style>
  <w:style w:type="character" w:customStyle="1" w:styleId="Odkaznakoment1">
    <w:name w:val="Odkaz na komentář1"/>
    <w:rPr>
      <w:sz w:val="24"/>
      <w:szCs w:val="16"/>
    </w:rPr>
  </w:style>
  <w:style w:type="character" w:customStyle="1" w:styleId="CommentTextChar">
    <w:name w:val="Comment Text Char"/>
    <w:rPr>
      <w:sz w:val="20"/>
      <w:szCs w:val="20"/>
    </w:rPr>
  </w:style>
  <w:style w:type="character" w:customStyle="1" w:styleId="TextkomenteChar">
    <w:name w:val="Text komentáře Char"/>
    <w:basedOn w:val="Standardnpsmoodstavce1"/>
  </w:style>
  <w:style w:type="character" w:customStyle="1" w:styleId="CommentSubjectChar">
    <w:name w:val="Comment Subject Char"/>
    <w:rPr>
      <w:b/>
      <w:bCs/>
      <w:sz w:val="20"/>
      <w:szCs w:val="20"/>
    </w:rPr>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spacing w:after="120" w:line="480" w:lineRule="auto"/>
    </w:pPr>
    <w:rPr>
      <w:lang w:val="x-none"/>
    </w:rPr>
  </w:style>
  <w:style w:type="paragraph" w:styleId="Zhlav">
    <w:name w:val="header"/>
    <w:basedOn w:val="Normln"/>
    <w:rPr>
      <w:lang w:val="x-none"/>
    </w:rPr>
  </w:style>
  <w:style w:type="paragraph" w:styleId="Nzev">
    <w:name w:val="Title"/>
    <w:basedOn w:val="Normln"/>
    <w:next w:val="Podnadpis"/>
    <w:qFormat/>
    <w:pPr>
      <w:jc w:val="center"/>
    </w:pPr>
    <w:rPr>
      <w:rFonts w:ascii="Cambria" w:hAnsi="Cambria" w:cs="Cambria"/>
      <w:b/>
      <w:bCs/>
      <w:kern w:val="1"/>
      <w:sz w:val="32"/>
      <w:szCs w:val="32"/>
      <w:lang w:val="x-none"/>
    </w:rPr>
  </w:style>
  <w:style w:type="paragraph" w:styleId="Podnadpis">
    <w:name w:val="Subtitle"/>
    <w:basedOn w:val="Normln"/>
    <w:next w:val="Zkladntext"/>
    <w:qFormat/>
    <w:pPr>
      <w:ind w:left="360"/>
    </w:pPr>
    <w:rPr>
      <w:rFonts w:ascii="Cambria" w:hAnsi="Cambria" w:cs="Cambria"/>
      <w:lang w:val="x-none"/>
    </w:rPr>
  </w:style>
  <w:style w:type="paragraph" w:styleId="Zpat">
    <w:name w:val="footer"/>
    <w:basedOn w:val="Normln"/>
    <w:uiPriority w:val="99"/>
    <w:rPr>
      <w:lang w:val="x-none"/>
    </w:rPr>
  </w:style>
  <w:style w:type="paragraph" w:styleId="Textbubliny">
    <w:name w:val="Balloon Text"/>
    <w:basedOn w:val="Normln"/>
    <w:rPr>
      <w:sz w:val="20"/>
      <w:szCs w:val="2"/>
      <w:lang w:val="x-none"/>
    </w:rPr>
  </w:style>
  <w:style w:type="paragraph" w:customStyle="1" w:styleId="Style">
    <w:name w:val="Style"/>
    <w:basedOn w:val="Normln"/>
    <w:pPr>
      <w:spacing w:after="160" w:line="240" w:lineRule="exact"/>
    </w:pPr>
    <w:rPr>
      <w:rFonts w:ascii="Times New Roman Bold" w:hAnsi="Times New Roman Bold" w:cs="Times New Roman Bold"/>
      <w:sz w:val="22"/>
      <w:szCs w:val="22"/>
      <w:lang w:val="sk-SK"/>
    </w:rPr>
  </w:style>
  <w:style w:type="paragraph" w:customStyle="1" w:styleId="CharChar">
    <w:name w:val="Char Char"/>
    <w:basedOn w:val="Normln"/>
    <w:pPr>
      <w:spacing w:after="160" w:line="240" w:lineRule="exact"/>
    </w:pPr>
    <w:rPr>
      <w:rFonts w:ascii="Times New Roman Bold" w:hAnsi="Times New Roman Bold" w:cs="Times New Roman Bold"/>
      <w:sz w:val="22"/>
      <w:szCs w:val="22"/>
      <w:lang w:val="sk-SK"/>
    </w:rPr>
  </w:style>
  <w:style w:type="paragraph" w:customStyle="1" w:styleId="Bezmezer1">
    <w:name w:val="Bez mezer1"/>
    <w:pPr>
      <w:widowControl w:val="0"/>
      <w:suppressAutoHyphens/>
      <w:jc w:val="both"/>
      <w:textAlignment w:val="baseline"/>
    </w:pPr>
    <w:rPr>
      <w:sz w:val="24"/>
      <w:szCs w:val="24"/>
      <w:lang w:eastAsia="ar-SA"/>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lang w:val="x-none"/>
    </w:rPr>
  </w:style>
  <w:style w:type="paragraph" w:customStyle="1" w:styleId="Char4CharChar">
    <w:name w:val="Char4 Char Char"/>
    <w:basedOn w:val="Normln"/>
    <w:pPr>
      <w:spacing w:after="160" w:line="240" w:lineRule="exact"/>
    </w:pPr>
    <w:rPr>
      <w:rFonts w:ascii="Times New Roman Bold" w:hAnsi="Times New Roman Bold" w:cs="Times New Roman Bold"/>
      <w:sz w:val="22"/>
      <w:szCs w:val="22"/>
      <w:lang w:val="sk-SK"/>
    </w:rPr>
  </w:style>
  <w:style w:type="paragraph" w:customStyle="1" w:styleId="Char4CharCharCharCharChar">
    <w:name w:val="Char4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2">
    <w:name w:val="Char Char2"/>
    <w:basedOn w:val="Normln"/>
    <w:pPr>
      <w:spacing w:after="160" w:line="240" w:lineRule="exact"/>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styleId="Zkladntextodsazen">
    <w:name w:val="Body Text Indent"/>
    <w:basedOn w:val="Normln"/>
    <w:pPr>
      <w:spacing w:after="120"/>
      <w:ind w:left="283"/>
    </w:pPr>
  </w:style>
  <w:style w:type="paragraph" w:customStyle="1" w:styleId="Odstavecseseznamem2">
    <w:name w:val="Odstavec se seznamem2"/>
    <w:basedOn w:val="Normln"/>
    <w:link w:val="ListParagraphChar"/>
    <w:pPr>
      <w:ind w:left="720"/>
    </w:pPr>
    <w:rPr>
      <w:lang w:val="x-none"/>
    </w:rPr>
  </w:style>
  <w:style w:type="paragraph" w:customStyle="1" w:styleId="Char9">
    <w:name w:val="Char9"/>
    <w:basedOn w:val="Normln"/>
    <w:pPr>
      <w:spacing w:after="160" w:line="240" w:lineRule="exact"/>
    </w:pPr>
    <w:rPr>
      <w:rFonts w:ascii="Times New Roman Bold" w:hAnsi="Times New Roman Bold" w:cs="Times New Roman Bold"/>
      <w:sz w:val="22"/>
      <w:szCs w:val="26"/>
      <w:lang w:val="sk-SK"/>
    </w:rPr>
  </w:style>
  <w:style w:type="paragraph" w:customStyle="1" w:styleId="Char4CharCharCharCharChar0">
    <w:name w:val="Char4 Char Char Char Char Char"/>
    <w:basedOn w:val="Normln"/>
    <w:pPr>
      <w:spacing w:after="160" w:line="240" w:lineRule="exact"/>
    </w:pPr>
    <w:rPr>
      <w:rFonts w:ascii="Times New Roman Bold" w:hAnsi="Times New Roman Bold" w:cs="Times New Roman Bold"/>
      <w:sz w:val="22"/>
      <w:szCs w:val="26"/>
      <w:lang w:val="sk-SK"/>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Char1CharCharChar">
    <w:name w:val="Char1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1CharCharCharCharChar">
    <w:name w:val="Char Char1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4Char1">
    <w:name w:val="Char Char4 Char1"/>
    <w:basedOn w:val="Normln"/>
    <w:pPr>
      <w:spacing w:after="160" w:line="240" w:lineRule="exact"/>
    </w:pPr>
    <w:rPr>
      <w:rFonts w:ascii="Times New Roman Bold" w:hAnsi="Times New Roman Bold" w:cs="Times New Roman Bold"/>
      <w:sz w:val="22"/>
      <w:szCs w:val="22"/>
      <w:lang w:val="sk-SK"/>
    </w:rPr>
  </w:style>
  <w:style w:type="paragraph" w:customStyle="1" w:styleId="CharChar6CharCharCharCharCharCharCharCharCharCharCharCharCharChar">
    <w:name w:val="Char Char6 Char Char Char Char Char Char Char Char Char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Default">
    <w:name w:val="Default"/>
    <w:basedOn w:val="Normln"/>
    <w:pPr>
      <w:autoSpaceDE w:val="0"/>
      <w:spacing w:line="200" w:lineRule="atLeast"/>
      <w:jc w:val="left"/>
      <w:textAlignment w:val="auto"/>
    </w:pPr>
    <w:rPr>
      <w:rFonts w:ascii="Cambria" w:eastAsia="Cambria" w:hAnsi="Cambria" w:cs="Cambria"/>
      <w:color w:val="000000"/>
      <w:lang w:eastAsia="hi-IN" w:bidi="hi-IN"/>
    </w:rPr>
  </w:style>
  <w:style w:type="character" w:styleId="Odkaznakoment">
    <w:name w:val="annotation reference"/>
    <w:unhideWhenUsed/>
    <w:rsid w:val="00D25039"/>
    <w:rPr>
      <w:sz w:val="16"/>
      <w:szCs w:val="16"/>
    </w:rPr>
  </w:style>
  <w:style w:type="paragraph" w:styleId="Textkomente">
    <w:name w:val="annotation text"/>
    <w:basedOn w:val="Normln"/>
    <w:link w:val="TextkomenteChar1"/>
    <w:unhideWhenUsed/>
    <w:rsid w:val="00D25039"/>
    <w:rPr>
      <w:sz w:val="20"/>
      <w:szCs w:val="20"/>
      <w:lang w:val="x-none"/>
    </w:rPr>
  </w:style>
  <w:style w:type="character" w:customStyle="1" w:styleId="TextkomenteChar1">
    <w:name w:val="Text komentáře Char1"/>
    <w:link w:val="Textkomente"/>
    <w:rsid w:val="00D25039"/>
    <w:rPr>
      <w:lang w:eastAsia="ar-SA"/>
    </w:rPr>
  </w:style>
  <w:style w:type="paragraph" w:styleId="Pedmtkomente">
    <w:name w:val="annotation subject"/>
    <w:basedOn w:val="Textkomente"/>
    <w:next w:val="Textkomente"/>
    <w:link w:val="PedmtkomenteChar1"/>
    <w:uiPriority w:val="99"/>
    <w:semiHidden/>
    <w:unhideWhenUsed/>
    <w:rsid w:val="00D25039"/>
    <w:rPr>
      <w:b/>
      <w:bCs/>
    </w:rPr>
  </w:style>
  <w:style w:type="character" w:customStyle="1" w:styleId="PedmtkomenteChar1">
    <w:name w:val="Předmět komentáře Char1"/>
    <w:link w:val="Pedmtkomente"/>
    <w:uiPriority w:val="99"/>
    <w:semiHidden/>
    <w:rsid w:val="00D25039"/>
    <w:rPr>
      <w:b/>
      <w:bCs/>
      <w:lang w:eastAsia="ar-SA"/>
    </w:rPr>
  </w:style>
  <w:style w:type="paragraph" w:styleId="Odstavecseseznamem">
    <w:name w:val="List Paragraph"/>
    <w:aliases w:val="Nad,Odstavec_muj,Odstavec cíl se seznamem"/>
    <w:basedOn w:val="Normln"/>
    <w:link w:val="OdstavecseseznamemChar"/>
    <w:uiPriority w:val="99"/>
    <w:qFormat/>
    <w:rsid w:val="00ED3588"/>
    <w:pPr>
      <w:ind w:left="708"/>
    </w:pPr>
  </w:style>
  <w:style w:type="paragraph" w:styleId="Revize">
    <w:name w:val="Revision"/>
    <w:hidden/>
    <w:uiPriority w:val="99"/>
    <w:semiHidden/>
    <w:rsid w:val="00042E74"/>
    <w:rPr>
      <w:sz w:val="24"/>
      <w:szCs w:val="24"/>
      <w:lang w:eastAsia="ar-SA"/>
    </w:rPr>
  </w:style>
  <w:style w:type="paragraph" w:customStyle="1" w:styleId="Char1Char">
    <w:name w:val="Char1 Char"/>
    <w:basedOn w:val="Normln"/>
    <w:rsid w:val="00843EC9"/>
    <w:pPr>
      <w:suppressAutoHyphens w:val="0"/>
      <w:adjustRightInd w:val="0"/>
      <w:spacing w:after="160" w:line="240" w:lineRule="exact"/>
    </w:pPr>
    <w:rPr>
      <w:rFonts w:ascii="Times New Roman Bold" w:hAnsi="Times New Roman Bold" w:cs="Times New Roman Bold"/>
      <w:sz w:val="22"/>
      <w:szCs w:val="22"/>
      <w:lang w:val="sk-SK" w:eastAsia="en-US"/>
    </w:rPr>
  </w:style>
  <w:style w:type="character" w:customStyle="1" w:styleId="ListParagraphChar">
    <w:name w:val="List Paragraph Char"/>
    <w:link w:val="Odstavecseseznamem2"/>
    <w:rsid w:val="008A0F39"/>
    <w:rPr>
      <w:sz w:val="24"/>
      <w:szCs w:val="24"/>
      <w:lang w:eastAsia="ar-SA"/>
    </w:rPr>
  </w:style>
  <w:style w:type="paragraph" w:customStyle="1" w:styleId="lneksmlouvy">
    <w:name w:val="článek_smlouvy"/>
    <w:basedOn w:val="Normln"/>
    <w:qFormat/>
    <w:rsid w:val="005A1C59"/>
    <w:pPr>
      <w:widowControl/>
      <w:numPr>
        <w:ilvl w:val="1"/>
        <w:numId w:val="37"/>
      </w:numPr>
      <w:suppressAutoHyphens w:val="0"/>
      <w:spacing w:after="100" w:line="288" w:lineRule="auto"/>
      <w:textAlignment w:val="auto"/>
    </w:pPr>
    <w:rPr>
      <w:rFonts w:ascii="Arial" w:eastAsia="Calibri" w:hAnsi="Arial" w:cs="Arial"/>
      <w:sz w:val="22"/>
      <w:szCs w:val="22"/>
      <w:lang w:eastAsia="cs-CZ"/>
    </w:rPr>
  </w:style>
  <w:style w:type="paragraph" w:customStyle="1" w:styleId="lneksmlouvynadpis">
    <w:name w:val="Článek_smlouvy_nadpis"/>
    <w:basedOn w:val="Normln"/>
    <w:qFormat/>
    <w:rsid w:val="005A1C59"/>
    <w:pPr>
      <w:widowControl/>
      <w:numPr>
        <w:numId w:val="37"/>
      </w:numPr>
      <w:suppressAutoHyphens w:val="0"/>
      <w:spacing w:before="240" w:after="100" w:line="288" w:lineRule="auto"/>
      <w:textAlignment w:val="auto"/>
      <w:outlineLvl w:val="0"/>
    </w:pPr>
    <w:rPr>
      <w:rFonts w:ascii="Arial" w:eastAsia="Calibri" w:hAnsi="Arial" w:cs="Arial"/>
      <w:b/>
      <w:bCs/>
      <w:caps/>
      <w:sz w:val="22"/>
      <w:szCs w:val="22"/>
      <w:lang w:eastAsia="cs-CZ"/>
    </w:rPr>
  </w:style>
  <w:style w:type="character" w:customStyle="1" w:styleId="OdstavecseseznamemChar">
    <w:name w:val="Odstavec se seznamem Char"/>
    <w:aliases w:val="Nad Char,Odstavec_muj Char,Odstavec cíl se seznamem Char"/>
    <w:link w:val="Odstavecseseznamem"/>
    <w:uiPriority w:val="34"/>
    <w:locked/>
    <w:rsid w:val="00C33615"/>
    <w:rPr>
      <w:sz w:val="24"/>
      <w:szCs w:val="24"/>
      <w:lang w:eastAsia="ar-SA"/>
    </w:rPr>
  </w:style>
  <w:style w:type="character" w:customStyle="1" w:styleId="Nevyeenzmnka1">
    <w:name w:val="Nevyřešená zmínka1"/>
    <w:uiPriority w:val="99"/>
    <w:semiHidden/>
    <w:unhideWhenUsed/>
    <w:rsid w:val="0045097B"/>
    <w:rPr>
      <w:color w:val="605E5C"/>
      <w:shd w:val="clear" w:color="auto" w:fill="E1DFDD"/>
    </w:rPr>
  </w:style>
  <w:style w:type="paragraph" w:customStyle="1" w:styleId="CharCharChar1CharChar">
    <w:name w:val="Char Char Char1 Char Char"/>
    <w:basedOn w:val="Normln"/>
    <w:rsid w:val="00F02EF8"/>
    <w:pPr>
      <w:suppressAutoHyphens w:val="0"/>
      <w:adjustRightInd w:val="0"/>
      <w:spacing w:after="160" w:line="240" w:lineRule="exact"/>
    </w:pPr>
    <w:rPr>
      <w:rFonts w:ascii="Verdana" w:hAnsi="Verdana"/>
      <w:sz w:val="20"/>
      <w:szCs w:val="20"/>
      <w:lang w:val="en-US" w:eastAsia="en-US"/>
    </w:rPr>
  </w:style>
  <w:style w:type="paragraph" w:styleId="Textpoznpodarou">
    <w:name w:val="footnote text"/>
    <w:basedOn w:val="Normln"/>
    <w:link w:val="TextpoznpodarouChar"/>
    <w:uiPriority w:val="99"/>
    <w:unhideWhenUsed/>
    <w:rsid w:val="009A264F"/>
    <w:pPr>
      <w:widowControl/>
      <w:suppressAutoHyphens w:val="0"/>
      <w:spacing w:line="240" w:lineRule="auto"/>
      <w:jc w:val="left"/>
      <w:textAlignment w:val="auto"/>
    </w:pPr>
    <w:rPr>
      <w:sz w:val="20"/>
      <w:lang w:eastAsia="cs-CZ"/>
    </w:rPr>
  </w:style>
  <w:style w:type="character" w:customStyle="1" w:styleId="TextpoznpodarouChar">
    <w:name w:val="Text pozn. pod čarou Char"/>
    <w:link w:val="Textpoznpodarou"/>
    <w:rsid w:val="009A264F"/>
    <w:rPr>
      <w:szCs w:val="24"/>
    </w:rPr>
  </w:style>
  <w:style w:type="character" w:styleId="Znakapoznpodarou">
    <w:name w:val="footnote reference"/>
    <w:uiPriority w:val="99"/>
    <w:unhideWhenUsed/>
    <w:rsid w:val="009A264F"/>
    <w:rPr>
      <w:vertAlign w:val="superscript"/>
    </w:rPr>
  </w:style>
  <w:style w:type="character" w:customStyle="1" w:styleId="Nevyeenzmnka2">
    <w:name w:val="Nevyřešená zmínka2"/>
    <w:basedOn w:val="Standardnpsmoodstavce"/>
    <w:uiPriority w:val="99"/>
    <w:semiHidden/>
    <w:unhideWhenUsed/>
    <w:rsid w:val="00B20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90097">
      <w:bodyDiv w:val="1"/>
      <w:marLeft w:val="0"/>
      <w:marRight w:val="0"/>
      <w:marTop w:val="0"/>
      <w:marBottom w:val="0"/>
      <w:divBdr>
        <w:top w:val="none" w:sz="0" w:space="0" w:color="auto"/>
        <w:left w:val="none" w:sz="0" w:space="0" w:color="auto"/>
        <w:bottom w:val="none" w:sz="0" w:space="0" w:color="auto"/>
        <w:right w:val="none" w:sz="0" w:space="0" w:color="auto"/>
      </w:divBdr>
    </w:div>
    <w:div w:id="307249083">
      <w:bodyDiv w:val="1"/>
      <w:marLeft w:val="0"/>
      <w:marRight w:val="0"/>
      <w:marTop w:val="0"/>
      <w:marBottom w:val="0"/>
      <w:divBdr>
        <w:top w:val="none" w:sz="0" w:space="0" w:color="auto"/>
        <w:left w:val="none" w:sz="0" w:space="0" w:color="auto"/>
        <w:bottom w:val="none" w:sz="0" w:space="0" w:color="auto"/>
        <w:right w:val="none" w:sz="0" w:space="0" w:color="auto"/>
      </w:divBdr>
    </w:div>
    <w:div w:id="1377700035">
      <w:bodyDiv w:val="1"/>
      <w:marLeft w:val="0"/>
      <w:marRight w:val="0"/>
      <w:marTop w:val="0"/>
      <w:marBottom w:val="0"/>
      <w:divBdr>
        <w:top w:val="none" w:sz="0" w:space="0" w:color="auto"/>
        <w:left w:val="none" w:sz="0" w:space="0" w:color="auto"/>
        <w:bottom w:val="none" w:sz="0" w:space="0" w:color="auto"/>
        <w:right w:val="none" w:sz="0" w:space="0" w:color="auto"/>
      </w:divBdr>
    </w:div>
    <w:div w:id="193994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ucerape@kr-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lechacek@sgkralupy.eu"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F9235-C968-414E-B360-10D248A1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9578</Words>
  <Characters>56512</Characters>
  <Application>Microsoft Office Word</Application>
  <DocSecurity>4</DocSecurity>
  <Lines>470</Lines>
  <Paragraphs>131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65959</CharactersWithSpaces>
  <SharedDoc>false</SharedDoc>
  <HLinks>
    <vt:vector size="12" baseType="variant">
      <vt:variant>
        <vt:i4>5898345</vt:i4>
      </vt:variant>
      <vt:variant>
        <vt:i4>3</vt:i4>
      </vt:variant>
      <vt:variant>
        <vt:i4>0</vt:i4>
      </vt:variant>
      <vt:variant>
        <vt:i4>5</vt:i4>
      </vt:variant>
      <vt:variant>
        <vt:lpwstr>mailto:volf@pekargmb.cz</vt:lpwstr>
      </vt:variant>
      <vt:variant>
        <vt:lpwstr/>
      </vt:variant>
      <vt:variant>
        <vt:i4>4849718</vt:i4>
      </vt:variant>
      <vt:variant>
        <vt:i4>0</vt:i4>
      </vt:variant>
      <vt:variant>
        <vt:i4>0</vt:i4>
      </vt:variant>
      <vt:variant>
        <vt:i4>5</vt:i4>
      </vt:variant>
      <vt:variant>
        <vt:lpwstr>mailto:kucerape@kr-s.cz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AKVT</dc:creator>
  <cp:keywords/>
  <cp:lastModifiedBy>Korfová Hana</cp:lastModifiedBy>
  <cp:revision>2</cp:revision>
  <cp:lastPrinted>2019-03-12T12:25:00Z</cp:lastPrinted>
  <dcterms:created xsi:type="dcterms:W3CDTF">2022-08-17T10:36:00Z</dcterms:created>
  <dcterms:modified xsi:type="dcterms:W3CDTF">2022-08-17T10:36:00Z</dcterms:modified>
</cp:coreProperties>
</file>